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ABE33A" w14:textId="77777777" w:rsidR="007C05FD" w:rsidRDefault="007C05FD" w:rsidP="007C05FD">
      <w:pPr>
        <w:tabs>
          <w:tab w:val="left" w:pos="4536"/>
        </w:tabs>
        <w:spacing w:after="120" w:line="360" w:lineRule="auto"/>
        <w:jc w:val="center"/>
        <w:rPr>
          <w:noProof/>
          <w:sz w:val="18"/>
        </w:rPr>
      </w:pPr>
      <w:r>
        <w:rPr>
          <w:noProof/>
        </w:rPr>
        <w:drawing>
          <wp:inline distT="0" distB="0" distL="0" distR="0" wp14:anchorId="2EF10047" wp14:editId="6EA4765D">
            <wp:extent cx="5754960" cy="414720"/>
            <wp:effectExtent l="0" t="0" r="0" b="4380"/>
            <wp:docPr id="1112652302" name="grafika1" descr="Zestaw logotypów dla FE SL 2021-2027- poziom Wersja pełnokolorowa: Logo Funduszy Europejskich i napis Fundusze Europejskie dla Śląskiego , flaga PL i napis Rzeczpospolita Polska, napis Dofinansowane przez Unię Europejską, flaga UE, godło Województwa Śląskiego i napis Województwo Śląsk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5754960" cy="414720"/>
                    </a:xfrm>
                    <a:prstGeom prst="rect">
                      <a:avLst/>
                    </a:prstGeom>
                    <a:noFill/>
                    <a:ln>
                      <a:noFill/>
                      <a:prstDash/>
                    </a:ln>
                  </pic:spPr>
                </pic:pic>
              </a:graphicData>
            </a:graphic>
          </wp:inline>
        </w:drawing>
      </w:r>
    </w:p>
    <w:p w14:paraId="6C38FE29" w14:textId="77777777" w:rsidR="007C05FD" w:rsidRPr="007C05FD" w:rsidRDefault="007C05FD" w:rsidP="007C05FD">
      <w:pPr>
        <w:pStyle w:val="Akapitzlist"/>
        <w:shd w:val="clear" w:color="auto" w:fill="FFFFFF" w:themeFill="background1"/>
        <w:suppressAutoHyphens/>
        <w:autoSpaceDN w:val="0"/>
        <w:spacing w:after="0"/>
        <w:ind w:left="357"/>
        <w:contextualSpacing w:val="0"/>
        <w:jc w:val="center"/>
        <w:textAlignment w:val="baseline"/>
        <w:rPr>
          <w:rFonts w:ascii="Cambria" w:hAnsi="Cambria"/>
          <w:i/>
          <w:iCs/>
          <w:sz w:val="18"/>
          <w:szCs w:val="18"/>
        </w:rPr>
      </w:pPr>
      <w:r w:rsidRPr="007C05FD">
        <w:rPr>
          <w:rFonts w:ascii="Cambria" w:hAnsi="Cambria"/>
          <w:i/>
          <w:sz w:val="18"/>
          <w:szCs w:val="18"/>
        </w:rPr>
        <w:t>Zamówienie jest współ</w:t>
      </w:r>
      <w:r w:rsidRPr="007C05FD">
        <w:rPr>
          <w:rFonts w:ascii="Cambria" w:hAnsi="Cambria"/>
          <w:i/>
          <w:iCs/>
          <w:sz w:val="18"/>
          <w:szCs w:val="18"/>
        </w:rPr>
        <w:t>finansowane ze środków Europejskiego Funduszu Społecznego Plus w ramach Programu Fundusze Europejskie dla Śląskiego 2021-2027</w:t>
      </w:r>
    </w:p>
    <w:p w14:paraId="617B5FC8" w14:textId="77777777" w:rsidR="007C05FD" w:rsidRPr="007C05FD" w:rsidRDefault="007C05FD" w:rsidP="007C05FD">
      <w:pPr>
        <w:pStyle w:val="Akapitzlist"/>
        <w:shd w:val="clear" w:color="auto" w:fill="FFFFFF" w:themeFill="background1"/>
        <w:suppressAutoHyphens/>
        <w:autoSpaceDN w:val="0"/>
        <w:spacing w:after="0"/>
        <w:ind w:left="357"/>
        <w:contextualSpacing w:val="0"/>
        <w:jc w:val="center"/>
        <w:textAlignment w:val="baseline"/>
        <w:rPr>
          <w:rFonts w:ascii="Cambria" w:hAnsi="Cambria"/>
          <w:i/>
          <w:sz w:val="18"/>
          <w:szCs w:val="18"/>
          <w:highlight w:val="yellow"/>
          <w:shd w:val="clear" w:color="auto" w:fill="FFFFFF"/>
        </w:rPr>
      </w:pPr>
    </w:p>
    <w:p w14:paraId="55166348" w14:textId="40C7C71D" w:rsidR="007C05FD" w:rsidRPr="007C05FD" w:rsidRDefault="007C05FD" w:rsidP="007C05FD">
      <w:pPr>
        <w:spacing w:after="0" w:line="240" w:lineRule="auto"/>
        <w:jc w:val="right"/>
        <w:rPr>
          <w:rFonts w:ascii="Cambria" w:hAnsi="Cambria" w:cs="Times New Roman"/>
          <w:sz w:val="18"/>
        </w:rPr>
      </w:pPr>
      <w:r>
        <w:rPr>
          <w:rFonts w:ascii="Cambria" w:hAnsi="Cambria" w:cs="Times New Roman"/>
          <w:sz w:val="18"/>
        </w:rPr>
        <w:t>Załącznik nr 1</w:t>
      </w:r>
      <w:r w:rsidRPr="007C05FD">
        <w:rPr>
          <w:rFonts w:ascii="Cambria" w:hAnsi="Cambria" w:cs="Times New Roman"/>
          <w:sz w:val="18"/>
        </w:rPr>
        <w:t xml:space="preserve"> do SWZ</w:t>
      </w:r>
    </w:p>
    <w:p w14:paraId="56EBA303" w14:textId="77777777" w:rsidR="007C05FD" w:rsidRPr="007C05FD" w:rsidRDefault="007C05FD" w:rsidP="007C05FD">
      <w:pPr>
        <w:spacing w:after="0"/>
        <w:ind w:left="5246" w:hanging="1"/>
        <w:rPr>
          <w:rFonts w:ascii="Cambria" w:hAnsi="Cambria" w:cs="Times New Roman"/>
          <w:b/>
          <w:u w:val="single"/>
        </w:rPr>
      </w:pPr>
    </w:p>
    <w:p w14:paraId="28D98C79" w14:textId="77777777" w:rsidR="007C05FD" w:rsidRPr="007C05FD" w:rsidRDefault="007C05FD" w:rsidP="007C05FD">
      <w:pPr>
        <w:spacing w:after="0"/>
        <w:rPr>
          <w:rFonts w:ascii="Cambria" w:hAnsi="Cambria" w:cs="Times New Roman"/>
          <w:sz w:val="20"/>
        </w:rPr>
      </w:pPr>
      <w:bookmarkStart w:id="0" w:name="_GoBack"/>
      <w:bookmarkEnd w:id="0"/>
    </w:p>
    <w:p w14:paraId="3CEEC464" w14:textId="77777777" w:rsidR="007C05FD" w:rsidRPr="007C05FD" w:rsidRDefault="007C05FD" w:rsidP="007C05FD">
      <w:pPr>
        <w:spacing w:after="0"/>
        <w:rPr>
          <w:rFonts w:ascii="Cambria" w:hAnsi="Cambria" w:cs="Times New Roman"/>
          <w:sz w:val="20"/>
          <w:szCs w:val="20"/>
        </w:rPr>
      </w:pPr>
      <w:r w:rsidRPr="007C05FD">
        <w:rPr>
          <w:rFonts w:ascii="Cambria" w:hAnsi="Cambria" w:cs="Times New Roman"/>
          <w:sz w:val="20"/>
          <w:szCs w:val="20"/>
        </w:rPr>
        <w:t>ZP.271.2.1.2026</w:t>
      </w:r>
    </w:p>
    <w:p w14:paraId="3E1964DE" w14:textId="77777777" w:rsidR="002D0758" w:rsidRPr="00BA3D38" w:rsidRDefault="002D0758" w:rsidP="00060373">
      <w:pPr>
        <w:spacing w:after="0"/>
        <w:rPr>
          <w:rFonts w:ascii="Cambria" w:hAnsi="Cambria"/>
          <w:b/>
          <w:bCs/>
          <w:color w:val="000000" w:themeColor="text1"/>
          <w:sz w:val="28"/>
          <w:szCs w:val="24"/>
        </w:rPr>
      </w:pPr>
    </w:p>
    <w:p w14:paraId="6F3F624D" w14:textId="17E1AB3B" w:rsidR="00BB64E8" w:rsidRPr="005C6B2E" w:rsidRDefault="00BB64E8" w:rsidP="00BB64E8">
      <w:pPr>
        <w:spacing w:after="0"/>
        <w:jc w:val="center"/>
        <w:rPr>
          <w:rFonts w:ascii="Cambria" w:hAnsi="Cambria"/>
          <w:b/>
          <w:bCs/>
          <w:color w:val="000000" w:themeColor="text1"/>
          <w:sz w:val="28"/>
          <w:szCs w:val="24"/>
        </w:rPr>
      </w:pPr>
      <w:r w:rsidRPr="00BA3D38">
        <w:rPr>
          <w:rFonts w:ascii="Cambria" w:hAnsi="Cambria"/>
          <w:b/>
          <w:bCs/>
          <w:color w:val="000000" w:themeColor="text1"/>
          <w:sz w:val="28"/>
          <w:szCs w:val="24"/>
        </w:rPr>
        <w:t xml:space="preserve">Umowa Nr </w:t>
      </w:r>
      <w:r w:rsidR="002D0758" w:rsidRPr="002D0758">
        <w:rPr>
          <w:rFonts w:ascii="Cambria" w:hAnsi="Cambria"/>
          <w:b/>
          <w:bCs/>
          <w:color w:val="000000" w:themeColor="text1"/>
          <w:sz w:val="28"/>
          <w:szCs w:val="24"/>
        </w:rPr>
        <w:t>ZP.272</w:t>
      </w:r>
      <w:r w:rsidR="00F938BC">
        <w:rPr>
          <w:rFonts w:ascii="Cambria" w:hAnsi="Cambria"/>
          <w:b/>
          <w:bCs/>
          <w:color w:val="000000" w:themeColor="text1"/>
          <w:sz w:val="28"/>
          <w:szCs w:val="24"/>
        </w:rPr>
        <w:t>………</w:t>
      </w:r>
      <w:r w:rsidR="002D0758" w:rsidRPr="002D0758">
        <w:rPr>
          <w:rFonts w:ascii="Cambria" w:hAnsi="Cambria"/>
          <w:b/>
          <w:bCs/>
          <w:color w:val="000000" w:themeColor="text1"/>
          <w:sz w:val="28"/>
          <w:szCs w:val="24"/>
        </w:rPr>
        <w:t>.202</w:t>
      </w:r>
      <w:r w:rsidR="00F938BC">
        <w:rPr>
          <w:rFonts w:ascii="Cambria" w:hAnsi="Cambria"/>
          <w:b/>
          <w:bCs/>
          <w:color w:val="000000" w:themeColor="text1"/>
          <w:sz w:val="28"/>
          <w:szCs w:val="24"/>
        </w:rPr>
        <w:t>6</w:t>
      </w:r>
    </w:p>
    <w:p w14:paraId="6DAB1304" w14:textId="77777777" w:rsidR="00BB64E8" w:rsidRDefault="00BB64E8" w:rsidP="00BB64E8">
      <w:pPr>
        <w:spacing w:after="0"/>
        <w:jc w:val="center"/>
        <w:rPr>
          <w:rFonts w:ascii="Cambria" w:hAnsi="Cambria"/>
          <w:b/>
          <w:bCs/>
          <w:color w:val="000000" w:themeColor="text1"/>
          <w:sz w:val="28"/>
          <w:szCs w:val="24"/>
        </w:rPr>
      </w:pPr>
      <w:r w:rsidRPr="005C6B2E">
        <w:rPr>
          <w:rFonts w:ascii="Cambria" w:hAnsi="Cambria"/>
          <w:b/>
          <w:bCs/>
          <w:color w:val="000000" w:themeColor="text1"/>
          <w:sz w:val="28"/>
          <w:szCs w:val="24"/>
        </w:rPr>
        <w:t>na roboty budowlane</w:t>
      </w:r>
    </w:p>
    <w:p w14:paraId="570561C9" w14:textId="77777777" w:rsidR="00BB64E8" w:rsidRPr="00C436D7" w:rsidRDefault="00BB64E8" w:rsidP="00BB64E8">
      <w:pPr>
        <w:spacing w:after="0"/>
        <w:jc w:val="center"/>
        <w:rPr>
          <w:rFonts w:ascii="Cambria" w:hAnsi="Cambria"/>
          <w:b/>
          <w:bCs/>
          <w:color w:val="000000" w:themeColor="text1"/>
          <w:sz w:val="28"/>
          <w:szCs w:val="24"/>
        </w:rPr>
      </w:pPr>
    </w:p>
    <w:p w14:paraId="04853410" w14:textId="77777777" w:rsidR="00BB64E8" w:rsidRPr="00A47578" w:rsidRDefault="00BB64E8" w:rsidP="00BB64E8">
      <w:pPr>
        <w:pStyle w:val="Default"/>
        <w:spacing w:line="276" w:lineRule="auto"/>
        <w:jc w:val="both"/>
        <w:rPr>
          <w:rFonts w:ascii="Cambria" w:hAnsi="Cambria" w:cs="Cambria"/>
          <w:color w:val="000000" w:themeColor="text1"/>
        </w:rPr>
      </w:pPr>
      <w:r w:rsidRPr="005C6B2E">
        <w:rPr>
          <w:rFonts w:ascii="Cambria" w:hAnsi="Cambria" w:cs="Cambria"/>
          <w:color w:val="000000" w:themeColor="text1"/>
        </w:rPr>
        <w:t>zawarta w wyniku udzielenia zamówienia publicznego w trybie podstawowym, zgodnie     z przepisami usta</w:t>
      </w:r>
      <w:r>
        <w:rPr>
          <w:rFonts w:ascii="Cambria" w:hAnsi="Cambria" w:cs="Cambria"/>
          <w:color w:val="000000" w:themeColor="text1"/>
        </w:rPr>
        <w:t xml:space="preserve">wy z dnia 11 września 2019 r. </w:t>
      </w:r>
      <w:r w:rsidRPr="005C6B2E">
        <w:rPr>
          <w:rFonts w:ascii="Cambria" w:hAnsi="Cambria" w:cs="Cambria"/>
          <w:color w:val="000000" w:themeColor="text1"/>
        </w:rPr>
        <w:t xml:space="preserve">Prawo zamówień publicznych </w:t>
      </w:r>
      <w:r w:rsidRPr="00A47578">
        <w:rPr>
          <w:rFonts w:ascii="Cambria" w:hAnsi="Cambria" w:cs="Cambria"/>
          <w:color w:val="000000" w:themeColor="text1"/>
        </w:rPr>
        <w:t>pomiędzy:</w:t>
      </w:r>
    </w:p>
    <w:p w14:paraId="052B0DB4" w14:textId="77777777" w:rsidR="00BB64E8" w:rsidRPr="00A47578" w:rsidRDefault="00BB64E8" w:rsidP="00BB64E8">
      <w:pPr>
        <w:spacing w:after="0"/>
        <w:rPr>
          <w:rFonts w:ascii="Cambria" w:eastAsia="Calibri" w:hAnsi="Cambria" w:cs="Times New Roman"/>
          <w:sz w:val="24"/>
          <w:szCs w:val="24"/>
        </w:rPr>
      </w:pPr>
      <w:r w:rsidRPr="00A47578">
        <w:rPr>
          <w:rFonts w:ascii="Cambria" w:hAnsi="Cambria" w:cs="Times New Roman"/>
          <w:sz w:val="24"/>
          <w:szCs w:val="24"/>
        </w:rPr>
        <w:t>Gminą Ogrodzieniec z siedzibą w Ogrodzieńcu, Plac Wolności 25, 42-440 Ogrodzieniec</w:t>
      </w:r>
      <w:r w:rsidRPr="00A47578">
        <w:rPr>
          <w:rFonts w:ascii="Cambria" w:eastAsia="Calibri" w:hAnsi="Cambria" w:cs="Times New Roman"/>
          <w:sz w:val="24"/>
          <w:szCs w:val="24"/>
        </w:rPr>
        <w:t xml:space="preserve">,                                NIP 6492275822, </w:t>
      </w:r>
      <w:r w:rsidRPr="00A47578">
        <w:rPr>
          <w:rFonts w:ascii="Cambria" w:eastAsia="SimSun" w:hAnsi="Cambria" w:cs="Times New Roman"/>
          <w:sz w:val="24"/>
          <w:szCs w:val="24"/>
        </w:rPr>
        <w:t>REGON</w:t>
      </w:r>
      <w:r w:rsidRPr="00A47578">
        <w:rPr>
          <w:rFonts w:ascii="Cambria" w:eastAsia="Calibri" w:hAnsi="Cambria" w:cs="Times New Roman"/>
          <w:sz w:val="24"/>
          <w:szCs w:val="24"/>
        </w:rPr>
        <w:t xml:space="preserve"> 276258842, zwaną w treści umowy </w:t>
      </w:r>
      <w:r w:rsidRPr="00A47578">
        <w:rPr>
          <w:rFonts w:ascii="Cambria" w:eastAsia="Calibri" w:hAnsi="Cambria" w:cs="Times New Roman"/>
          <w:b/>
          <w:sz w:val="24"/>
          <w:szCs w:val="24"/>
        </w:rPr>
        <w:t>Zamawiającym</w:t>
      </w:r>
    </w:p>
    <w:p w14:paraId="5FB9553B" w14:textId="77777777" w:rsidR="00BB64E8" w:rsidRPr="00814EB5" w:rsidRDefault="00BB64E8" w:rsidP="00BB64E8">
      <w:pPr>
        <w:spacing w:after="0"/>
        <w:rPr>
          <w:rFonts w:ascii="Cambria" w:eastAsia="SimSun" w:hAnsi="Cambria" w:cs="Times New Roman"/>
          <w:kern w:val="1"/>
          <w:sz w:val="24"/>
          <w:szCs w:val="24"/>
          <w:lang w:eastAsia="zh-CN" w:bidi="hi-IN"/>
        </w:rPr>
      </w:pPr>
      <w:r w:rsidRPr="00814EB5">
        <w:rPr>
          <w:rFonts w:ascii="Cambria" w:eastAsia="SimSun" w:hAnsi="Cambria" w:cs="Times New Roman"/>
          <w:kern w:val="1"/>
          <w:sz w:val="24"/>
          <w:szCs w:val="24"/>
          <w:lang w:eastAsia="zh-CN" w:bidi="hi-IN"/>
        </w:rPr>
        <w:t>reprezentowaną przez:</w:t>
      </w:r>
    </w:p>
    <w:p w14:paraId="6A58E497" w14:textId="77777777" w:rsidR="0002410C" w:rsidRDefault="00BB64E8" w:rsidP="00BB64E8">
      <w:pPr>
        <w:spacing w:after="0"/>
        <w:rPr>
          <w:rFonts w:ascii="Cambria" w:eastAsia="SimSun" w:hAnsi="Cambria" w:cs="Times New Roman"/>
          <w:sz w:val="24"/>
          <w:szCs w:val="24"/>
        </w:rPr>
      </w:pPr>
      <w:r w:rsidRPr="00814EB5">
        <w:rPr>
          <w:rFonts w:ascii="Cambria" w:hAnsi="Cambria" w:cs="Times New Roman"/>
          <w:b/>
          <w:sz w:val="24"/>
          <w:szCs w:val="24"/>
        </w:rPr>
        <w:t xml:space="preserve">Panią Annę Pilarczyk </w:t>
      </w:r>
      <w:r w:rsidRPr="00814EB5">
        <w:rPr>
          <w:rFonts w:ascii="Cambria" w:hAnsi="Cambria" w:cs="Times New Roman"/>
          <w:sz w:val="24"/>
          <w:szCs w:val="24"/>
        </w:rPr>
        <w:t xml:space="preserve">– Burmistrza Miasta i Gminy Ogrodzieniec, </w:t>
      </w:r>
      <w:r w:rsidRPr="00814EB5">
        <w:rPr>
          <w:rFonts w:ascii="Cambria" w:eastAsia="SimSun" w:hAnsi="Cambria" w:cs="Times New Roman"/>
          <w:sz w:val="24"/>
          <w:szCs w:val="24"/>
        </w:rPr>
        <w:t xml:space="preserve">w imieniu której działa na podstawie Upoważnienia nr </w:t>
      </w:r>
      <w:r w:rsidRPr="00814EB5">
        <w:rPr>
          <w:rFonts w:ascii="Cambria" w:hAnsi="Cambria" w:cs="Times New Roman"/>
          <w:sz w:val="24"/>
          <w:szCs w:val="24"/>
        </w:rPr>
        <w:t>BB.005</w:t>
      </w:r>
      <w:r w:rsidR="00C24BCC" w:rsidRPr="00814EB5">
        <w:rPr>
          <w:rFonts w:ascii="Cambria" w:hAnsi="Cambria" w:cs="Times New Roman"/>
          <w:sz w:val="24"/>
          <w:szCs w:val="24"/>
        </w:rPr>
        <w:t>2</w:t>
      </w:r>
      <w:r w:rsidRPr="00814EB5">
        <w:rPr>
          <w:rFonts w:ascii="Cambria" w:hAnsi="Cambria" w:cs="Times New Roman"/>
          <w:sz w:val="24"/>
          <w:szCs w:val="24"/>
        </w:rPr>
        <w:t>.4</w:t>
      </w:r>
      <w:r w:rsidR="00C24BCC" w:rsidRPr="00814EB5">
        <w:rPr>
          <w:rFonts w:ascii="Cambria" w:hAnsi="Cambria" w:cs="Times New Roman"/>
          <w:sz w:val="24"/>
          <w:szCs w:val="24"/>
        </w:rPr>
        <w:t>4</w:t>
      </w:r>
      <w:r w:rsidRPr="00814EB5">
        <w:rPr>
          <w:rFonts w:ascii="Cambria" w:hAnsi="Cambria" w:cs="Times New Roman"/>
          <w:sz w:val="24"/>
          <w:szCs w:val="24"/>
        </w:rPr>
        <w:t>.202</w:t>
      </w:r>
      <w:r w:rsidR="00C24BCC" w:rsidRPr="00814EB5">
        <w:rPr>
          <w:rFonts w:ascii="Cambria" w:hAnsi="Cambria" w:cs="Times New Roman"/>
          <w:sz w:val="24"/>
          <w:szCs w:val="24"/>
        </w:rPr>
        <w:t>5</w:t>
      </w:r>
      <w:r w:rsidRPr="00814EB5">
        <w:rPr>
          <w:rFonts w:ascii="Cambria" w:eastAsia="SimSun" w:hAnsi="Cambria" w:cs="Times New Roman"/>
          <w:sz w:val="24"/>
          <w:szCs w:val="24"/>
        </w:rPr>
        <w:t>z dnia 1</w:t>
      </w:r>
      <w:r w:rsidR="00C24BCC" w:rsidRPr="00814EB5">
        <w:rPr>
          <w:rFonts w:ascii="Cambria" w:eastAsia="SimSun" w:hAnsi="Cambria" w:cs="Times New Roman"/>
          <w:sz w:val="24"/>
          <w:szCs w:val="24"/>
        </w:rPr>
        <w:t>7</w:t>
      </w:r>
      <w:r w:rsidRPr="00814EB5">
        <w:rPr>
          <w:rFonts w:ascii="Cambria" w:eastAsia="SimSun" w:hAnsi="Cambria" w:cs="Times New Roman"/>
          <w:sz w:val="24"/>
          <w:szCs w:val="24"/>
        </w:rPr>
        <w:t>.06.202</w:t>
      </w:r>
      <w:r w:rsidR="00C24BCC" w:rsidRPr="00814EB5">
        <w:rPr>
          <w:rFonts w:ascii="Cambria" w:eastAsia="SimSun" w:hAnsi="Cambria" w:cs="Times New Roman"/>
          <w:sz w:val="24"/>
          <w:szCs w:val="24"/>
        </w:rPr>
        <w:t>5</w:t>
      </w:r>
      <w:r w:rsidRPr="00814EB5">
        <w:rPr>
          <w:rFonts w:ascii="Cambria" w:eastAsia="SimSun" w:hAnsi="Cambria" w:cs="Times New Roman"/>
          <w:sz w:val="24"/>
          <w:szCs w:val="24"/>
        </w:rPr>
        <w:t xml:space="preserve"> r. </w:t>
      </w:r>
    </w:p>
    <w:p w14:paraId="6407A407" w14:textId="6F465AFB" w:rsidR="00BB64E8" w:rsidRPr="00814EB5" w:rsidRDefault="00BB64E8" w:rsidP="00BB64E8">
      <w:pPr>
        <w:spacing w:after="0"/>
        <w:rPr>
          <w:rFonts w:ascii="Cambria" w:eastAsia="SimSun" w:hAnsi="Cambria" w:cs="Times New Roman"/>
          <w:sz w:val="24"/>
          <w:szCs w:val="24"/>
        </w:rPr>
      </w:pPr>
      <w:r w:rsidRPr="00814EB5">
        <w:rPr>
          <w:rFonts w:ascii="Cambria" w:eastAsia="SimSun" w:hAnsi="Cambria" w:cs="Times New Roman"/>
          <w:sz w:val="24"/>
          <w:szCs w:val="24"/>
        </w:rPr>
        <w:t xml:space="preserve">Pani Magdalena Sitek – </w:t>
      </w:r>
      <w:r w:rsidRPr="00814EB5">
        <w:rPr>
          <w:rFonts w:ascii="Cambria" w:hAnsi="Cambria" w:cs="Times New Roman"/>
          <w:sz w:val="24"/>
          <w:szCs w:val="24"/>
        </w:rPr>
        <w:t>Sekretarz</w:t>
      </w:r>
      <w:r w:rsidRPr="00814EB5">
        <w:rPr>
          <w:rFonts w:ascii="Cambria" w:eastAsia="SimSun" w:hAnsi="Cambria" w:cs="Times New Roman"/>
          <w:sz w:val="24"/>
          <w:szCs w:val="24"/>
        </w:rPr>
        <w:t xml:space="preserve"> Miasta i Gminy Ogrodzieniec</w:t>
      </w:r>
    </w:p>
    <w:p w14:paraId="720B96D9" w14:textId="77777777" w:rsidR="0002410C" w:rsidRDefault="00814EB5" w:rsidP="00814EB5">
      <w:pPr>
        <w:spacing w:after="0"/>
        <w:rPr>
          <w:rFonts w:ascii="Cambria" w:hAnsi="Cambria" w:cs="Times New Roman"/>
          <w:sz w:val="24"/>
          <w:szCs w:val="24"/>
        </w:rPr>
      </w:pPr>
      <w:r w:rsidRPr="00814EB5">
        <w:rPr>
          <w:rFonts w:ascii="Cambria" w:hAnsi="Cambria" w:cs="Times New Roman"/>
          <w:sz w:val="24"/>
          <w:szCs w:val="24"/>
        </w:rPr>
        <w:t xml:space="preserve">przy kontrasygnacie Skarbnika Miasta i Gminy Ogrodzieniec – </w:t>
      </w:r>
    </w:p>
    <w:p w14:paraId="142C9A74" w14:textId="694FBC49" w:rsidR="00814EB5" w:rsidRPr="00DD0B87" w:rsidRDefault="00814EB5" w:rsidP="00814EB5">
      <w:pPr>
        <w:spacing w:after="0"/>
        <w:rPr>
          <w:rFonts w:ascii="Cambria" w:eastAsia="SimSun" w:hAnsi="Cambria" w:cs="Times New Roman"/>
          <w:bCs/>
          <w:sz w:val="24"/>
          <w:szCs w:val="24"/>
        </w:rPr>
      </w:pPr>
      <w:r w:rsidRPr="00DD0B87">
        <w:rPr>
          <w:rFonts w:ascii="Cambria" w:hAnsi="Cambria" w:cs="Times New Roman"/>
          <w:bCs/>
          <w:sz w:val="24"/>
          <w:szCs w:val="24"/>
        </w:rPr>
        <w:t xml:space="preserve">Pana Arkadiusza </w:t>
      </w:r>
      <w:proofErr w:type="spellStart"/>
      <w:r w:rsidRPr="00DD0B87">
        <w:rPr>
          <w:rFonts w:ascii="Cambria" w:hAnsi="Cambria" w:cs="Times New Roman"/>
          <w:bCs/>
          <w:sz w:val="24"/>
          <w:szCs w:val="24"/>
        </w:rPr>
        <w:t>Ilskiego</w:t>
      </w:r>
      <w:proofErr w:type="spellEnd"/>
      <w:r w:rsidRPr="00DD0B87">
        <w:rPr>
          <w:rFonts w:ascii="Cambria" w:hAnsi="Cambria" w:cs="Times New Roman"/>
          <w:bCs/>
          <w:sz w:val="24"/>
          <w:szCs w:val="24"/>
        </w:rPr>
        <w:t xml:space="preserve">, </w:t>
      </w:r>
    </w:p>
    <w:p w14:paraId="0E2E1BED" w14:textId="77777777" w:rsidR="00BB64E8" w:rsidRPr="00814EB5" w:rsidRDefault="00BB64E8" w:rsidP="00BB64E8">
      <w:pPr>
        <w:spacing w:after="0"/>
        <w:rPr>
          <w:rFonts w:ascii="Cambria" w:eastAsia="SimSun" w:hAnsi="Cambria" w:cs="Times New Roman"/>
          <w:kern w:val="1"/>
          <w:sz w:val="24"/>
          <w:szCs w:val="24"/>
          <w:lang w:eastAsia="zh-CN" w:bidi="hi-IN"/>
        </w:rPr>
      </w:pPr>
      <w:r w:rsidRPr="00814EB5">
        <w:rPr>
          <w:rFonts w:ascii="Cambria" w:eastAsia="SimSun" w:hAnsi="Cambria" w:cs="Times New Roman"/>
          <w:kern w:val="1"/>
          <w:sz w:val="24"/>
          <w:szCs w:val="24"/>
          <w:lang w:eastAsia="zh-CN" w:bidi="hi-IN"/>
        </w:rPr>
        <w:t>a</w:t>
      </w:r>
    </w:p>
    <w:p w14:paraId="7120CB28" w14:textId="01CB9EF2" w:rsidR="0002410C" w:rsidRDefault="0002410C" w:rsidP="00814EB5">
      <w:pPr>
        <w:spacing w:after="0"/>
        <w:rPr>
          <w:rFonts w:ascii="Cambria" w:hAnsi="Cambria" w:cs="Times New Roman"/>
          <w:bCs/>
          <w:sz w:val="24"/>
          <w:szCs w:val="24"/>
        </w:rPr>
      </w:pPr>
      <w:r>
        <w:rPr>
          <w:rFonts w:ascii="Cambria" w:hAnsi="Cambria" w:cs="Times New Roman"/>
          <w:sz w:val="24"/>
          <w:szCs w:val="24"/>
        </w:rPr>
        <w:t>……………………………………..</w:t>
      </w:r>
      <w:r w:rsidR="00814EB5" w:rsidRPr="00814EB5">
        <w:rPr>
          <w:rFonts w:ascii="Cambria" w:hAnsi="Cambria" w:cs="Times New Roman"/>
          <w:sz w:val="24"/>
          <w:szCs w:val="24"/>
        </w:rPr>
        <w:t xml:space="preserve">z siedzibą </w:t>
      </w:r>
      <w:r>
        <w:rPr>
          <w:rFonts w:ascii="Cambria" w:hAnsi="Cambria" w:cs="Times New Roman"/>
          <w:sz w:val="24"/>
          <w:szCs w:val="24"/>
        </w:rPr>
        <w:t>……………</w:t>
      </w:r>
      <w:r w:rsidR="00814EB5" w:rsidRPr="00814EB5">
        <w:rPr>
          <w:rFonts w:ascii="Cambria" w:hAnsi="Cambria" w:cs="Times New Roman"/>
          <w:sz w:val="24"/>
          <w:szCs w:val="24"/>
        </w:rPr>
        <w:t>,  ul</w:t>
      </w:r>
      <w:r>
        <w:rPr>
          <w:rFonts w:ascii="Cambria" w:hAnsi="Cambria" w:cs="Times New Roman"/>
          <w:sz w:val="24"/>
          <w:szCs w:val="24"/>
        </w:rPr>
        <w:t>. …………………….. NI</w:t>
      </w:r>
      <w:r w:rsidR="00814EB5" w:rsidRPr="00814EB5">
        <w:rPr>
          <w:rFonts w:ascii="Cambria" w:eastAsiaTheme="minorHAnsi" w:hAnsi="Cambria"/>
          <w:sz w:val="24"/>
          <w:szCs w:val="24"/>
          <w:lang w:eastAsia="en-US"/>
        </w:rPr>
        <w:t xml:space="preserve">P </w:t>
      </w:r>
      <w:r>
        <w:rPr>
          <w:rFonts w:ascii="Cambria" w:eastAsiaTheme="minorHAnsi" w:hAnsi="Cambria"/>
          <w:sz w:val="24"/>
          <w:szCs w:val="24"/>
          <w:lang w:eastAsia="en-US"/>
        </w:rPr>
        <w:t>…………….</w:t>
      </w:r>
      <w:r w:rsidR="00814EB5" w:rsidRPr="00814EB5">
        <w:rPr>
          <w:rFonts w:ascii="Cambria" w:hAnsi="Cambria" w:cs="Times New Roman"/>
          <w:sz w:val="24"/>
          <w:szCs w:val="24"/>
        </w:rPr>
        <w:t>REGON</w:t>
      </w:r>
      <w:r>
        <w:rPr>
          <w:rFonts w:ascii="Cambria" w:hAnsi="Cambria" w:cs="Times New Roman"/>
          <w:sz w:val="24"/>
          <w:szCs w:val="24"/>
        </w:rPr>
        <w:t>………………………….</w:t>
      </w:r>
      <w:r w:rsidR="00814EB5" w:rsidRPr="00814EB5">
        <w:rPr>
          <w:rFonts w:ascii="Cambria" w:hAnsi="Cambria" w:cs="Times New Roman"/>
          <w:bCs/>
          <w:sz w:val="24"/>
          <w:szCs w:val="24"/>
        </w:rPr>
        <w:t>,</w:t>
      </w:r>
      <w:r w:rsidR="007A2572">
        <w:rPr>
          <w:rFonts w:ascii="Cambria" w:hAnsi="Cambria" w:cs="Times New Roman"/>
          <w:bCs/>
          <w:sz w:val="24"/>
          <w:szCs w:val="24"/>
        </w:rPr>
        <w:t xml:space="preserve"> KRS ……………………….</w:t>
      </w:r>
    </w:p>
    <w:p w14:paraId="19F20707" w14:textId="5595DBDF" w:rsidR="00814EB5" w:rsidRPr="00814EB5" w:rsidRDefault="00814EB5" w:rsidP="00814EB5">
      <w:pPr>
        <w:spacing w:after="0"/>
        <w:rPr>
          <w:rFonts w:ascii="Cambria" w:hAnsi="Cambria" w:cs="Times New Roman"/>
          <w:sz w:val="24"/>
          <w:szCs w:val="24"/>
          <w:lang w:eastAsia="pl-PL"/>
        </w:rPr>
      </w:pPr>
      <w:r w:rsidRPr="00814EB5">
        <w:rPr>
          <w:rFonts w:ascii="Cambria" w:eastAsia="SimSun" w:hAnsi="Cambria" w:cs="Times New Roman"/>
          <w:sz w:val="24"/>
          <w:szCs w:val="24"/>
        </w:rPr>
        <w:t xml:space="preserve"> zwanym w treści umowy </w:t>
      </w:r>
      <w:r w:rsidRPr="00814EB5">
        <w:rPr>
          <w:rFonts w:ascii="Cambria" w:eastAsia="SimSun" w:hAnsi="Cambria" w:cs="Times New Roman"/>
          <w:b/>
          <w:sz w:val="24"/>
          <w:szCs w:val="24"/>
        </w:rPr>
        <w:t>Wykonawcą</w:t>
      </w:r>
    </w:p>
    <w:p w14:paraId="7504464C" w14:textId="77777777" w:rsidR="00814EB5" w:rsidRPr="00814EB5" w:rsidRDefault="00814EB5" w:rsidP="00814EB5">
      <w:pPr>
        <w:spacing w:after="0"/>
        <w:rPr>
          <w:rFonts w:ascii="Cambria" w:eastAsia="SimSun" w:hAnsi="Cambria" w:cs="Times New Roman"/>
          <w:sz w:val="24"/>
          <w:szCs w:val="24"/>
        </w:rPr>
      </w:pPr>
      <w:r w:rsidRPr="00814EB5">
        <w:rPr>
          <w:rFonts w:ascii="Cambria" w:eastAsia="SimSun" w:hAnsi="Cambria" w:cs="Times New Roman"/>
          <w:sz w:val="24"/>
          <w:szCs w:val="24"/>
        </w:rPr>
        <w:t>reprezentowanym przez:</w:t>
      </w:r>
    </w:p>
    <w:p w14:paraId="71FFEF4B" w14:textId="77777777" w:rsidR="0002410C" w:rsidRDefault="0002410C" w:rsidP="00814EB5">
      <w:pPr>
        <w:pStyle w:val="Default"/>
        <w:spacing w:line="276" w:lineRule="auto"/>
        <w:jc w:val="both"/>
        <w:rPr>
          <w:rFonts w:ascii="Cambria" w:hAnsi="Cambria"/>
          <w:color w:val="000000" w:themeColor="text1"/>
        </w:rPr>
      </w:pPr>
      <w:r>
        <w:rPr>
          <w:rFonts w:ascii="Cambria" w:hAnsi="Cambria"/>
          <w:color w:val="000000" w:themeColor="text1"/>
        </w:rPr>
        <w:t>……………………………………….</w:t>
      </w:r>
    </w:p>
    <w:p w14:paraId="4FFD15C3" w14:textId="0B164FCC" w:rsidR="00BB64E8" w:rsidRPr="00814EB5" w:rsidRDefault="00BB64E8" w:rsidP="00814EB5">
      <w:pPr>
        <w:pStyle w:val="Default"/>
        <w:spacing w:line="276" w:lineRule="auto"/>
        <w:jc w:val="both"/>
        <w:rPr>
          <w:rFonts w:ascii="Cambria" w:hAnsi="Cambria" w:cs="Calibri"/>
          <w:color w:val="000000" w:themeColor="text1"/>
        </w:rPr>
      </w:pPr>
      <w:r w:rsidRPr="00814EB5">
        <w:rPr>
          <w:rFonts w:ascii="Cambria" w:hAnsi="Cambria"/>
          <w:color w:val="000000" w:themeColor="text1"/>
        </w:rPr>
        <w:t>wspólnie zwanymi dalej „Stronami”</w:t>
      </w:r>
    </w:p>
    <w:p w14:paraId="3B38BDCB" w14:textId="77777777" w:rsidR="00BB64E8" w:rsidRPr="00F2664E" w:rsidRDefault="00BB64E8" w:rsidP="00BB64E8">
      <w:pPr>
        <w:autoSpaceDE w:val="0"/>
        <w:autoSpaceDN w:val="0"/>
        <w:spacing w:after="0"/>
        <w:rPr>
          <w:rFonts w:ascii="Cambria" w:hAnsi="Cambria"/>
          <w:b/>
          <w:bCs/>
          <w:color w:val="000000" w:themeColor="text1"/>
          <w:sz w:val="24"/>
          <w:szCs w:val="24"/>
        </w:rPr>
      </w:pPr>
    </w:p>
    <w:p w14:paraId="0AD5FA6D" w14:textId="77777777" w:rsidR="00BB64E8" w:rsidRPr="00176F54" w:rsidRDefault="00BB64E8" w:rsidP="00BB64E8">
      <w:pPr>
        <w:spacing w:after="0"/>
        <w:jc w:val="center"/>
        <w:rPr>
          <w:rFonts w:ascii="Cambria" w:hAnsi="Cambria"/>
          <w:b/>
          <w:bCs/>
          <w:color w:val="000000" w:themeColor="text1"/>
          <w:sz w:val="24"/>
          <w:szCs w:val="24"/>
        </w:rPr>
      </w:pPr>
      <w:r w:rsidRPr="00176F54">
        <w:rPr>
          <w:rFonts w:ascii="Cambria" w:hAnsi="Cambria"/>
          <w:b/>
          <w:bCs/>
          <w:color w:val="000000" w:themeColor="text1"/>
          <w:sz w:val="24"/>
          <w:szCs w:val="24"/>
        </w:rPr>
        <w:t>Oświadczenia Stron</w:t>
      </w:r>
    </w:p>
    <w:p w14:paraId="06FB1735" w14:textId="2D5F9E49" w:rsidR="00DF189A" w:rsidRPr="00DF189A" w:rsidRDefault="00BB64E8" w:rsidP="00DF189A">
      <w:pPr>
        <w:pStyle w:val="Default"/>
        <w:numPr>
          <w:ilvl w:val="0"/>
          <w:numId w:val="1"/>
        </w:numPr>
        <w:spacing w:line="276" w:lineRule="auto"/>
        <w:ind w:left="425" w:hanging="425"/>
        <w:jc w:val="both"/>
        <w:rPr>
          <w:rFonts w:ascii="Cambria" w:hAnsi="Cambria" w:cs="Calibri"/>
          <w:color w:val="000000" w:themeColor="text1"/>
        </w:rPr>
      </w:pPr>
      <w:r w:rsidRPr="00176F54">
        <w:rPr>
          <w:rFonts w:ascii="Cambria" w:hAnsi="Cambria"/>
          <w:color w:val="000000" w:themeColor="text1"/>
        </w:rPr>
        <w:t xml:space="preserve">Strony oświadczają, że niniejsza umowa, zwana dalej „umową”, została zawarta </w:t>
      </w:r>
      <w:r w:rsidRPr="00176F54">
        <w:rPr>
          <w:rFonts w:ascii="Cambria" w:hAnsi="Cambria"/>
          <w:color w:val="000000" w:themeColor="text1"/>
        </w:rPr>
        <w:br/>
        <w:t xml:space="preserve">w wyniku udzielenia zamówienia publicznego w trybie podstawowym, zgodnie </w:t>
      </w:r>
      <w:r w:rsidR="00546ABE">
        <w:rPr>
          <w:rFonts w:ascii="Cambria" w:hAnsi="Cambria"/>
          <w:color w:val="000000" w:themeColor="text1"/>
        </w:rPr>
        <w:t xml:space="preserve">                          </w:t>
      </w:r>
      <w:r w:rsidRPr="00176F54">
        <w:rPr>
          <w:rFonts w:ascii="Cambria" w:hAnsi="Cambria"/>
          <w:color w:val="000000" w:themeColor="text1"/>
        </w:rPr>
        <w:t>z przepisami ust</w:t>
      </w:r>
      <w:r>
        <w:rPr>
          <w:rFonts w:ascii="Cambria" w:hAnsi="Cambria"/>
          <w:color w:val="000000" w:themeColor="text1"/>
        </w:rPr>
        <w:t>awy z dnia 11 września 2019 r.</w:t>
      </w:r>
      <w:r w:rsidRPr="00176F54">
        <w:rPr>
          <w:rFonts w:ascii="Cambria" w:hAnsi="Cambria"/>
          <w:color w:val="000000" w:themeColor="text1"/>
        </w:rPr>
        <w:t xml:space="preserve"> Prawo zamówień publicznych.</w:t>
      </w:r>
    </w:p>
    <w:p w14:paraId="63ED0C32" w14:textId="682EF64C" w:rsidR="00DF189A" w:rsidRPr="00DF189A" w:rsidRDefault="00BB64E8" w:rsidP="00DF189A">
      <w:pPr>
        <w:pStyle w:val="Default"/>
        <w:numPr>
          <w:ilvl w:val="0"/>
          <w:numId w:val="1"/>
        </w:numPr>
        <w:spacing w:line="276" w:lineRule="auto"/>
        <w:ind w:left="425" w:hanging="425"/>
        <w:jc w:val="both"/>
        <w:rPr>
          <w:rFonts w:ascii="Cambria" w:hAnsi="Cambria" w:cs="Calibri"/>
          <w:color w:val="000000" w:themeColor="text1"/>
        </w:rPr>
      </w:pPr>
      <w:r w:rsidRPr="00DF189A">
        <w:rPr>
          <w:rFonts w:ascii="Cambria" w:hAnsi="Cambria"/>
        </w:rPr>
        <w:t>Zamawiający oświadcza, że niniejsze</w:t>
      </w:r>
      <w:r w:rsidR="007C05FD">
        <w:rPr>
          <w:rFonts w:ascii="Cambria" w:hAnsi="Cambria"/>
        </w:rPr>
        <w:t xml:space="preserve"> zamówienie współfinansowane </w:t>
      </w:r>
      <w:r w:rsidR="00DF189A" w:rsidRPr="00DF189A">
        <w:rPr>
          <w:rFonts w:ascii="Cambria" w:hAnsi="Cambria"/>
        </w:rPr>
        <w:t>jest</w:t>
      </w:r>
      <w:r w:rsidR="00DF189A" w:rsidRPr="00DF189A">
        <w:rPr>
          <w:rFonts w:ascii="Cambria" w:hAnsi="Cambria"/>
          <w:iCs/>
        </w:rPr>
        <w:t xml:space="preserve"> ze środków Europejskiego Funduszu Społecznego Plus w ramach Programu Fundusze Europejskie dla Śląskiego 2021-2027.</w:t>
      </w:r>
    </w:p>
    <w:p w14:paraId="657B9491" w14:textId="17F9D2E0" w:rsidR="00BB64E8" w:rsidRPr="00DF189A" w:rsidRDefault="00BB64E8" w:rsidP="00DF189A">
      <w:pPr>
        <w:pStyle w:val="Default"/>
        <w:spacing w:line="276" w:lineRule="auto"/>
        <w:ind w:left="425"/>
        <w:jc w:val="both"/>
        <w:rPr>
          <w:rFonts w:ascii="Cambria" w:hAnsi="Cambria" w:cs="Calibri"/>
          <w:color w:val="auto"/>
        </w:rPr>
      </w:pPr>
    </w:p>
    <w:p w14:paraId="50FF5D76" w14:textId="77777777" w:rsidR="00BB64E8" w:rsidRPr="00176F54" w:rsidRDefault="00BB64E8" w:rsidP="00BB64E8">
      <w:pPr>
        <w:autoSpaceDE w:val="0"/>
        <w:spacing w:after="0"/>
        <w:jc w:val="center"/>
        <w:rPr>
          <w:rFonts w:ascii="Cambria" w:hAnsi="Cambria"/>
          <w:b/>
          <w:bCs/>
          <w:color w:val="000000" w:themeColor="text1"/>
          <w:sz w:val="24"/>
          <w:szCs w:val="24"/>
        </w:rPr>
      </w:pPr>
      <w:r w:rsidRPr="00176F54">
        <w:rPr>
          <w:rFonts w:ascii="Cambria" w:hAnsi="Cambria"/>
          <w:b/>
          <w:bCs/>
          <w:color w:val="000000" w:themeColor="text1"/>
          <w:sz w:val="24"/>
          <w:szCs w:val="24"/>
        </w:rPr>
        <w:t>§ 1</w:t>
      </w:r>
    </w:p>
    <w:p w14:paraId="6FB14916" w14:textId="77777777" w:rsidR="00BB64E8" w:rsidRPr="00176F54" w:rsidRDefault="00BB64E8" w:rsidP="00BB64E8">
      <w:pPr>
        <w:autoSpaceDE w:val="0"/>
        <w:spacing w:after="0"/>
        <w:jc w:val="center"/>
        <w:rPr>
          <w:rFonts w:ascii="Cambria" w:hAnsi="Cambria"/>
          <w:b/>
          <w:bCs/>
          <w:color w:val="000000" w:themeColor="text1"/>
          <w:sz w:val="24"/>
          <w:szCs w:val="24"/>
        </w:rPr>
      </w:pPr>
      <w:r w:rsidRPr="00176F54">
        <w:rPr>
          <w:rFonts w:ascii="Cambria" w:hAnsi="Cambria"/>
          <w:b/>
          <w:bCs/>
          <w:color w:val="000000" w:themeColor="text1"/>
          <w:sz w:val="24"/>
          <w:szCs w:val="24"/>
        </w:rPr>
        <w:t>Przedmiot umowy</w:t>
      </w:r>
    </w:p>
    <w:p w14:paraId="7F4DCD4B" w14:textId="41B5C9B2" w:rsidR="005D1D7F" w:rsidRDefault="00BB64E8" w:rsidP="00BB64E8">
      <w:pPr>
        <w:pStyle w:val="Akapitzlist"/>
        <w:numPr>
          <w:ilvl w:val="0"/>
          <w:numId w:val="65"/>
        </w:numPr>
        <w:autoSpaceDE w:val="0"/>
        <w:autoSpaceDN w:val="0"/>
        <w:spacing w:after="0"/>
        <w:ind w:left="425" w:hanging="425"/>
        <w:jc w:val="both"/>
        <w:rPr>
          <w:rFonts w:ascii="Cambria" w:hAnsi="Cambria"/>
          <w:bCs/>
          <w:sz w:val="24"/>
          <w:szCs w:val="24"/>
        </w:rPr>
      </w:pPr>
      <w:r w:rsidRPr="00083A56">
        <w:rPr>
          <w:rFonts w:ascii="Cambria" w:hAnsi="Cambria"/>
          <w:color w:val="000000" w:themeColor="text1"/>
          <w:sz w:val="24"/>
          <w:szCs w:val="24"/>
        </w:rPr>
        <w:lastRenderedPageBreak/>
        <w:t xml:space="preserve">Zamawiający zleca, a Wykonawca przyjmuje do realizacji zamówienie publiczne </w:t>
      </w:r>
      <w:bookmarkStart w:id="1" w:name="_Hlk169005177"/>
      <w:bookmarkStart w:id="2" w:name="_Hlk66180577"/>
      <w:bookmarkStart w:id="3" w:name="_Hlk94337913"/>
      <w:bookmarkStart w:id="4" w:name="_Hlk94459366"/>
      <w:r w:rsidR="00546ABE">
        <w:rPr>
          <w:rFonts w:ascii="Cambria" w:hAnsi="Cambria"/>
          <w:color w:val="000000" w:themeColor="text1"/>
          <w:sz w:val="24"/>
          <w:szCs w:val="24"/>
        </w:rPr>
        <w:t>polegające na u</w:t>
      </w:r>
      <w:r w:rsidRPr="006655F2">
        <w:rPr>
          <w:rFonts w:ascii="Cambria" w:hAnsi="Cambria"/>
          <w:bCs/>
          <w:sz w:val="24"/>
          <w:szCs w:val="24"/>
        </w:rPr>
        <w:t>tworzeni</w:t>
      </w:r>
      <w:r w:rsidR="00546ABE">
        <w:rPr>
          <w:rFonts w:ascii="Cambria" w:hAnsi="Cambria"/>
          <w:bCs/>
          <w:sz w:val="24"/>
          <w:szCs w:val="24"/>
        </w:rPr>
        <w:t>u</w:t>
      </w:r>
      <w:r w:rsidRPr="006655F2">
        <w:rPr>
          <w:rFonts w:ascii="Cambria" w:hAnsi="Cambria"/>
          <w:bCs/>
          <w:sz w:val="24"/>
          <w:szCs w:val="24"/>
        </w:rPr>
        <w:t xml:space="preserve"> </w:t>
      </w:r>
      <w:r w:rsidR="00546ABE">
        <w:rPr>
          <w:rFonts w:ascii="Cambria" w:hAnsi="Cambria"/>
          <w:bCs/>
          <w:sz w:val="24"/>
          <w:szCs w:val="24"/>
        </w:rPr>
        <w:t xml:space="preserve"> Centrum Integracji Społecznej w Ogrodzieńcu oraz na wykonaniu robót budowlanych zgodnie z załączoną dokumentacją techniczną.</w:t>
      </w:r>
    </w:p>
    <w:p w14:paraId="66C9C3A2" w14:textId="77777777" w:rsidR="00BB64E8" w:rsidRDefault="005D1D7F" w:rsidP="005D1D7F">
      <w:pPr>
        <w:pStyle w:val="Akapitzlist"/>
        <w:autoSpaceDE w:val="0"/>
        <w:autoSpaceDN w:val="0"/>
        <w:spacing w:after="0"/>
        <w:ind w:left="425"/>
        <w:jc w:val="both"/>
        <w:rPr>
          <w:rFonts w:ascii="Cambria" w:hAnsi="Cambria"/>
          <w:bCs/>
          <w:sz w:val="24"/>
          <w:szCs w:val="24"/>
        </w:rPr>
      </w:pPr>
      <w:r>
        <w:rPr>
          <w:rFonts w:ascii="Cambria" w:hAnsi="Cambria"/>
          <w:bCs/>
          <w:sz w:val="24"/>
          <w:szCs w:val="24"/>
        </w:rPr>
        <w:t>P</w:t>
      </w:r>
      <w:r w:rsidR="00BB64E8" w:rsidRPr="00083A56">
        <w:rPr>
          <w:rFonts w:ascii="Cambria" w:hAnsi="Cambria"/>
          <w:bCs/>
          <w:sz w:val="24"/>
          <w:szCs w:val="24"/>
        </w:rPr>
        <w:t>rzedmiot</w:t>
      </w:r>
      <w:r>
        <w:rPr>
          <w:rFonts w:ascii="Cambria" w:hAnsi="Cambria"/>
          <w:bCs/>
          <w:sz w:val="24"/>
          <w:szCs w:val="24"/>
        </w:rPr>
        <w:t xml:space="preserve"> zamówienia obejmuje:</w:t>
      </w:r>
    </w:p>
    <w:p w14:paraId="662E316C" w14:textId="255FF3D2" w:rsidR="00BB64E8" w:rsidRPr="00C10E65" w:rsidRDefault="00BB64E8" w:rsidP="00C10E65">
      <w:pPr>
        <w:pStyle w:val="Akapitzlist"/>
        <w:numPr>
          <w:ilvl w:val="0"/>
          <w:numId w:val="69"/>
        </w:numPr>
        <w:autoSpaceDE w:val="0"/>
        <w:autoSpaceDN w:val="0"/>
        <w:spacing w:after="0"/>
        <w:jc w:val="both"/>
        <w:rPr>
          <w:rFonts w:ascii="Cambria" w:hAnsi="Cambria"/>
          <w:bCs/>
          <w:sz w:val="24"/>
          <w:szCs w:val="24"/>
        </w:rPr>
      </w:pPr>
      <w:r w:rsidRPr="00A47578">
        <w:rPr>
          <w:rFonts w:ascii="Cambria" w:hAnsi="Cambria"/>
          <w:bCs/>
          <w:sz w:val="24"/>
          <w:szCs w:val="24"/>
        </w:rPr>
        <w:t>rob</w:t>
      </w:r>
      <w:r>
        <w:rPr>
          <w:rFonts w:ascii="Cambria" w:hAnsi="Cambria"/>
          <w:bCs/>
          <w:sz w:val="24"/>
          <w:szCs w:val="24"/>
        </w:rPr>
        <w:t>oty budowlane i instalacyjne</w:t>
      </w:r>
      <w:r w:rsidRPr="00A47578">
        <w:rPr>
          <w:rFonts w:ascii="Cambria" w:hAnsi="Cambria"/>
          <w:bCs/>
          <w:sz w:val="24"/>
          <w:szCs w:val="24"/>
        </w:rPr>
        <w:t>,</w:t>
      </w:r>
    </w:p>
    <w:p w14:paraId="152AE8BC" w14:textId="77777777" w:rsidR="00BB64E8" w:rsidRDefault="00BB64E8" w:rsidP="00BB64E8">
      <w:pPr>
        <w:pStyle w:val="Akapitzlist"/>
        <w:numPr>
          <w:ilvl w:val="0"/>
          <w:numId w:val="69"/>
        </w:numPr>
        <w:autoSpaceDE w:val="0"/>
        <w:autoSpaceDN w:val="0"/>
        <w:spacing w:after="0"/>
        <w:jc w:val="both"/>
        <w:rPr>
          <w:rFonts w:ascii="Cambria" w:hAnsi="Cambria"/>
          <w:bCs/>
          <w:sz w:val="24"/>
          <w:szCs w:val="24"/>
        </w:rPr>
      </w:pPr>
      <w:r w:rsidRPr="00A47578">
        <w:rPr>
          <w:rFonts w:ascii="Cambria" w:hAnsi="Cambria"/>
          <w:bCs/>
          <w:sz w:val="24"/>
          <w:szCs w:val="24"/>
        </w:rPr>
        <w:t xml:space="preserve">wykonanie instalacji </w:t>
      </w:r>
      <w:proofErr w:type="spellStart"/>
      <w:r w:rsidRPr="00A47578">
        <w:rPr>
          <w:rFonts w:ascii="Cambria" w:hAnsi="Cambria"/>
          <w:bCs/>
          <w:sz w:val="24"/>
          <w:szCs w:val="24"/>
        </w:rPr>
        <w:t>wod-kan</w:t>
      </w:r>
      <w:proofErr w:type="spellEnd"/>
      <w:r w:rsidRPr="00A47578">
        <w:rPr>
          <w:rFonts w:ascii="Cambria" w:hAnsi="Cambria"/>
          <w:bCs/>
          <w:sz w:val="24"/>
          <w:szCs w:val="24"/>
        </w:rPr>
        <w:t xml:space="preserve"> wewnętrznej,</w:t>
      </w:r>
    </w:p>
    <w:p w14:paraId="6E2CA790" w14:textId="3D508276" w:rsidR="00BB64E8" w:rsidRDefault="00BB64E8" w:rsidP="00C10E65">
      <w:pPr>
        <w:pStyle w:val="Akapitzlist"/>
        <w:numPr>
          <w:ilvl w:val="0"/>
          <w:numId w:val="69"/>
        </w:numPr>
        <w:autoSpaceDE w:val="0"/>
        <w:autoSpaceDN w:val="0"/>
        <w:spacing w:after="0"/>
        <w:jc w:val="both"/>
        <w:rPr>
          <w:rFonts w:ascii="Cambria" w:hAnsi="Cambria"/>
          <w:bCs/>
          <w:sz w:val="24"/>
          <w:szCs w:val="24"/>
        </w:rPr>
      </w:pPr>
      <w:r w:rsidRPr="00A47578">
        <w:rPr>
          <w:rFonts w:ascii="Cambria" w:hAnsi="Cambria"/>
          <w:bCs/>
          <w:sz w:val="24"/>
          <w:szCs w:val="24"/>
        </w:rPr>
        <w:t>wykonanie instalacji elektrycznej wewnętrznej,</w:t>
      </w:r>
      <w:r w:rsidR="005D1D7F">
        <w:rPr>
          <w:rFonts w:ascii="Cambria" w:hAnsi="Cambria"/>
          <w:bCs/>
          <w:sz w:val="24"/>
          <w:szCs w:val="24"/>
        </w:rPr>
        <w:t xml:space="preserve"> wentylacyjnej,</w:t>
      </w:r>
    </w:p>
    <w:p w14:paraId="16924E70" w14:textId="6E091ADE" w:rsidR="00F31B13" w:rsidRPr="009679E7" w:rsidRDefault="00F31B13" w:rsidP="00C10E65">
      <w:pPr>
        <w:pStyle w:val="Akapitzlist"/>
        <w:numPr>
          <w:ilvl w:val="0"/>
          <w:numId w:val="69"/>
        </w:numPr>
        <w:autoSpaceDE w:val="0"/>
        <w:autoSpaceDN w:val="0"/>
        <w:spacing w:after="0"/>
        <w:jc w:val="both"/>
        <w:rPr>
          <w:rFonts w:ascii="Cambria" w:hAnsi="Cambria"/>
          <w:bCs/>
          <w:sz w:val="24"/>
          <w:szCs w:val="24"/>
        </w:rPr>
      </w:pPr>
      <w:r w:rsidRPr="009679E7">
        <w:rPr>
          <w:rFonts w:ascii="Cambria" w:hAnsi="Cambria"/>
          <w:bCs/>
          <w:sz w:val="24"/>
          <w:szCs w:val="24"/>
        </w:rPr>
        <w:t>likwidację elektrycznego przyłącza naziemnego i wykonanie nowego przyłącza kablowego</w:t>
      </w:r>
    </w:p>
    <w:p w14:paraId="59D678B0" w14:textId="4407FFC4" w:rsidR="00F31B13" w:rsidRPr="009679E7" w:rsidRDefault="00F31B13" w:rsidP="00C10E65">
      <w:pPr>
        <w:pStyle w:val="Akapitzlist"/>
        <w:numPr>
          <w:ilvl w:val="0"/>
          <w:numId w:val="69"/>
        </w:numPr>
        <w:autoSpaceDE w:val="0"/>
        <w:autoSpaceDN w:val="0"/>
        <w:spacing w:after="0"/>
        <w:jc w:val="both"/>
        <w:rPr>
          <w:rFonts w:ascii="Cambria" w:hAnsi="Cambria"/>
          <w:bCs/>
          <w:sz w:val="24"/>
          <w:szCs w:val="24"/>
        </w:rPr>
      </w:pPr>
      <w:r w:rsidRPr="009679E7">
        <w:rPr>
          <w:rFonts w:ascii="Cambria" w:hAnsi="Cambria"/>
          <w:bCs/>
          <w:sz w:val="24"/>
          <w:szCs w:val="24"/>
        </w:rPr>
        <w:t>wykonanie przyłączy: wod</w:t>
      </w:r>
      <w:r w:rsidR="009679E7">
        <w:rPr>
          <w:rFonts w:ascii="Cambria" w:hAnsi="Cambria"/>
          <w:bCs/>
          <w:sz w:val="24"/>
          <w:szCs w:val="24"/>
        </w:rPr>
        <w:t>o</w:t>
      </w:r>
      <w:r w:rsidRPr="009679E7">
        <w:rPr>
          <w:rFonts w:ascii="Cambria" w:hAnsi="Cambria"/>
          <w:bCs/>
          <w:sz w:val="24"/>
          <w:szCs w:val="24"/>
        </w:rPr>
        <w:t>cią</w:t>
      </w:r>
      <w:r w:rsidR="009679E7">
        <w:rPr>
          <w:rFonts w:ascii="Cambria" w:hAnsi="Cambria"/>
          <w:bCs/>
          <w:sz w:val="24"/>
          <w:szCs w:val="24"/>
        </w:rPr>
        <w:t>g</w:t>
      </w:r>
      <w:r w:rsidRPr="009679E7">
        <w:rPr>
          <w:rFonts w:ascii="Cambria" w:hAnsi="Cambria"/>
          <w:bCs/>
          <w:sz w:val="24"/>
          <w:szCs w:val="24"/>
        </w:rPr>
        <w:t>owego i kanalizacji sanitarnej</w:t>
      </w:r>
    </w:p>
    <w:p w14:paraId="09FD59B3" w14:textId="34203C52" w:rsidR="00C10E65" w:rsidRDefault="00C10E65" w:rsidP="00C10E65">
      <w:pPr>
        <w:pStyle w:val="Akapitzlist"/>
        <w:numPr>
          <w:ilvl w:val="0"/>
          <w:numId w:val="69"/>
        </w:numPr>
        <w:autoSpaceDE w:val="0"/>
        <w:autoSpaceDN w:val="0"/>
        <w:spacing w:after="0"/>
        <w:jc w:val="both"/>
        <w:rPr>
          <w:rFonts w:ascii="Cambria" w:hAnsi="Cambria"/>
          <w:bCs/>
          <w:sz w:val="24"/>
          <w:szCs w:val="24"/>
        </w:rPr>
      </w:pPr>
      <w:r w:rsidRPr="009679E7">
        <w:rPr>
          <w:rFonts w:ascii="Cambria" w:hAnsi="Cambria"/>
          <w:bCs/>
          <w:sz w:val="24"/>
          <w:szCs w:val="24"/>
        </w:rPr>
        <w:t>dostawę i montaż kontenera biurowego</w:t>
      </w:r>
      <w:r w:rsidR="009679E7" w:rsidRPr="009679E7">
        <w:rPr>
          <w:rFonts w:ascii="Cambria" w:hAnsi="Cambria"/>
          <w:bCs/>
          <w:sz w:val="24"/>
          <w:szCs w:val="24"/>
        </w:rPr>
        <w:t xml:space="preserve"> z wyposażeniem</w:t>
      </w:r>
      <w:r w:rsidR="00A45C03">
        <w:rPr>
          <w:rFonts w:ascii="Cambria" w:hAnsi="Cambria"/>
          <w:bCs/>
          <w:sz w:val="24"/>
          <w:szCs w:val="24"/>
        </w:rPr>
        <w:t xml:space="preserve">  pomieszczeń </w:t>
      </w:r>
      <w:proofErr w:type="spellStart"/>
      <w:r w:rsidR="00A45C03">
        <w:rPr>
          <w:rFonts w:ascii="Cambria" w:hAnsi="Cambria"/>
          <w:bCs/>
          <w:sz w:val="24"/>
          <w:szCs w:val="24"/>
        </w:rPr>
        <w:t>higieniczno</w:t>
      </w:r>
      <w:proofErr w:type="spellEnd"/>
      <w:r w:rsidR="00A45C03">
        <w:rPr>
          <w:rFonts w:ascii="Cambria" w:hAnsi="Cambria"/>
          <w:bCs/>
          <w:sz w:val="24"/>
          <w:szCs w:val="24"/>
        </w:rPr>
        <w:t xml:space="preserve"> </w:t>
      </w:r>
      <w:r w:rsidR="00AF2A79">
        <w:rPr>
          <w:rFonts w:ascii="Cambria" w:hAnsi="Cambria"/>
          <w:bCs/>
          <w:sz w:val="24"/>
          <w:szCs w:val="24"/>
        </w:rPr>
        <w:t>–</w:t>
      </w:r>
      <w:r w:rsidR="00A45C03">
        <w:rPr>
          <w:rFonts w:ascii="Cambria" w:hAnsi="Cambria"/>
          <w:bCs/>
          <w:sz w:val="24"/>
          <w:szCs w:val="24"/>
        </w:rPr>
        <w:t xml:space="preserve"> sanitarnych</w:t>
      </w:r>
      <w:r w:rsidR="00AF2A79">
        <w:rPr>
          <w:rFonts w:ascii="Cambria" w:hAnsi="Cambria"/>
          <w:bCs/>
          <w:sz w:val="24"/>
          <w:szCs w:val="24"/>
        </w:rPr>
        <w:t>.</w:t>
      </w:r>
    </w:p>
    <w:p w14:paraId="2AC0342A" w14:textId="5200712C" w:rsidR="00BB64E8" w:rsidRPr="009679E7" w:rsidRDefault="00BB64E8" w:rsidP="00C10E65">
      <w:pPr>
        <w:pStyle w:val="Akapitzlist"/>
        <w:numPr>
          <w:ilvl w:val="0"/>
          <w:numId w:val="65"/>
        </w:numPr>
        <w:autoSpaceDE w:val="0"/>
        <w:autoSpaceDN w:val="0"/>
        <w:spacing w:after="0"/>
        <w:ind w:left="426" w:hanging="426"/>
        <w:rPr>
          <w:rFonts w:ascii="Cambria" w:hAnsi="Cambria"/>
          <w:bCs/>
          <w:sz w:val="24"/>
          <w:szCs w:val="24"/>
        </w:rPr>
      </w:pPr>
      <w:r w:rsidRPr="009679E7">
        <w:rPr>
          <w:rFonts w:ascii="Cambria" w:hAnsi="Cambria"/>
          <w:bCs/>
          <w:sz w:val="24"/>
          <w:szCs w:val="24"/>
        </w:rPr>
        <w:t>Szczegółowy opis przedmiotu zamówienia dla w/w zadania stanowi załączon</w:t>
      </w:r>
      <w:r w:rsidR="00C10E65" w:rsidRPr="009679E7">
        <w:rPr>
          <w:rFonts w:ascii="Cambria" w:hAnsi="Cambria"/>
          <w:bCs/>
          <w:sz w:val="24"/>
          <w:szCs w:val="24"/>
        </w:rPr>
        <w:t>a</w:t>
      </w:r>
      <w:r w:rsidR="007D29C9" w:rsidRPr="009679E7">
        <w:rPr>
          <w:rFonts w:ascii="Cambria" w:hAnsi="Cambria"/>
          <w:bCs/>
          <w:sz w:val="24"/>
          <w:szCs w:val="24"/>
        </w:rPr>
        <w:t xml:space="preserve"> </w:t>
      </w:r>
      <w:bookmarkEnd w:id="1"/>
      <w:r w:rsidR="00C10E65" w:rsidRPr="009679E7">
        <w:rPr>
          <w:rFonts w:ascii="Cambria" w:hAnsi="Cambria"/>
          <w:bCs/>
          <w:sz w:val="24"/>
          <w:szCs w:val="24"/>
        </w:rPr>
        <w:t>dokumentacja techniczna</w:t>
      </w:r>
      <w:r w:rsidRPr="009679E7">
        <w:rPr>
          <w:rFonts w:ascii="Cambria" w:hAnsi="Cambria"/>
          <w:bCs/>
          <w:sz w:val="24"/>
          <w:szCs w:val="24"/>
        </w:rPr>
        <w:t>.</w:t>
      </w:r>
    </w:p>
    <w:p w14:paraId="2A9E0C2C" w14:textId="79A8C2D1" w:rsidR="00BB64E8" w:rsidRPr="005B641D" w:rsidRDefault="00BB64E8" w:rsidP="00BB64E8">
      <w:pPr>
        <w:pStyle w:val="Akapitzlist"/>
        <w:numPr>
          <w:ilvl w:val="0"/>
          <w:numId w:val="65"/>
        </w:numPr>
        <w:autoSpaceDE w:val="0"/>
        <w:autoSpaceDN w:val="0"/>
        <w:spacing w:after="0"/>
        <w:ind w:left="425" w:hanging="425"/>
        <w:jc w:val="both"/>
        <w:rPr>
          <w:rFonts w:ascii="Cambria" w:hAnsi="Cambria"/>
          <w:b/>
          <w:sz w:val="24"/>
          <w:szCs w:val="24"/>
        </w:rPr>
      </w:pPr>
      <w:bookmarkStart w:id="5" w:name="_Hlk63064893"/>
      <w:bookmarkEnd w:id="2"/>
      <w:bookmarkEnd w:id="3"/>
      <w:bookmarkEnd w:id="4"/>
      <w:r w:rsidRPr="00004A74">
        <w:rPr>
          <w:rFonts w:ascii="Cambria" w:hAnsi="Cambria"/>
          <w:sz w:val="24"/>
          <w:szCs w:val="24"/>
        </w:rPr>
        <w:t>Wynagrodzenie wykonawcy ma charakter ryczałtu, który</w:t>
      </w:r>
      <w:r w:rsidRPr="00F53D25">
        <w:rPr>
          <w:rFonts w:ascii="Cambria" w:hAnsi="Cambria"/>
          <w:sz w:val="24"/>
          <w:szCs w:val="24"/>
        </w:rPr>
        <w:t xml:space="preserve"> stanowi ekwiwalent świadczenia wykonawcy opisanego w </w:t>
      </w:r>
      <w:r w:rsidR="00C10E65">
        <w:rPr>
          <w:rFonts w:ascii="Cambria" w:hAnsi="Cambria"/>
          <w:sz w:val="24"/>
          <w:szCs w:val="24"/>
        </w:rPr>
        <w:t>dokumentacji technicznej</w:t>
      </w:r>
      <w:r w:rsidRPr="00F53D25">
        <w:rPr>
          <w:rFonts w:ascii="Cambria" w:hAnsi="Cambria" w:cs="Cambria"/>
          <w:iCs/>
          <w:color w:val="000000"/>
          <w:sz w:val="24"/>
          <w:szCs w:val="24"/>
        </w:rPr>
        <w:t xml:space="preserve">, przedmiarach </w:t>
      </w:r>
      <w:r>
        <w:rPr>
          <w:rFonts w:ascii="Cambria" w:hAnsi="Cambria" w:cs="Cambria"/>
          <w:iCs/>
          <w:color w:val="000000"/>
          <w:sz w:val="24"/>
          <w:szCs w:val="24"/>
        </w:rPr>
        <w:t xml:space="preserve"> oraz umowie.</w:t>
      </w:r>
    </w:p>
    <w:p w14:paraId="0C45B074" w14:textId="3EEAF419" w:rsidR="00BB64E8" w:rsidRPr="00F53D25" w:rsidRDefault="00BB64E8" w:rsidP="00BB64E8">
      <w:pPr>
        <w:pStyle w:val="Akapitzlist"/>
        <w:numPr>
          <w:ilvl w:val="0"/>
          <w:numId w:val="64"/>
        </w:numPr>
        <w:autoSpaceDE w:val="0"/>
        <w:spacing w:after="0"/>
        <w:ind w:left="425" w:hanging="425"/>
        <w:jc w:val="both"/>
        <w:rPr>
          <w:rFonts w:ascii="Cambria" w:hAnsi="Cambria"/>
          <w:sz w:val="24"/>
          <w:szCs w:val="24"/>
        </w:rPr>
      </w:pPr>
      <w:r w:rsidRPr="00F53D25">
        <w:rPr>
          <w:rFonts w:ascii="Cambria" w:hAnsi="Cambria" w:cs="Cambria"/>
          <w:iCs/>
          <w:color w:val="000000"/>
          <w:sz w:val="24"/>
          <w:szCs w:val="24"/>
        </w:rPr>
        <w:t xml:space="preserve">Przedmiar robót  ma charakter </w:t>
      </w:r>
      <w:r w:rsidR="00C10E65">
        <w:rPr>
          <w:rFonts w:ascii="Cambria" w:hAnsi="Cambria" w:cs="Cambria"/>
          <w:iCs/>
          <w:color w:val="000000"/>
          <w:sz w:val="24"/>
          <w:szCs w:val="24"/>
        </w:rPr>
        <w:t xml:space="preserve">wyłącznie </w:t>
      </w:r>
      <w:r w:rsidRPr="00F53D25">
        <w:rPr>
          <w:rFonts w:ascii="Cambria" w:hAnsi="Cambria" w:cs="Cambria"/>
          <w:iCs/>
          <w:color w:val="000000"/>
          <w:sz w:val="24"/>
          <w:szCs w:val="24"/>
        </w:rPr>
        <w:t xml:space="preserve">pomocniczy, co oznacza, że wykonawca zobowiązuje się wykonać rodzaj robót ich obmiar oraz zakres zgodnie z </w:t>
      </w:r>
      <w:r>
        <w:rPr>
          <w:rFonts w:ascii="Cambria" w:hAnsi="Cambria" w:cs="Cambria"/>
          <w:iCs/>
          <w:color w:val="000000"/>
          <w:sz w:val="24"/>
          <w:szCs w:val="24"/>
        </w:rPr>
        <w:t xml:space="preserve">w/w dokumentacją </w:t>
      </w:r>
      <w:r w:rsidRPr="00F53D25">
        <w:rPr>
          <w:rFonts w:ascii="Cambria" w:hAnsi="Cambria" w:cs="Cambria"/>
          <w:iCs/>
          <w:color w:val="000000"/>
          <w:sz w:val="24"/>
          <w:szCs w:val="24"/>
        </w:rPr>
        <w:t xml:space="preserve">w ramach wynagrodzenia ryczałtowego, nawet jeżeli dany rodzaj robót lub ich obmiar lub ich zakres nie został ujęty w przedmiarze robót. </w:t>
      </w:r>
    </w:p>
    <w:bookmarkEnd w:id="5"/>
    <w:p w14:paraId="688F1C05" w14:textId="77777777" w:rsidR="00BB64E8" w:rsidRPr="00176F54" w:rsidRDefault="00BB64E8" w:rsidP="00BB64E8">
      <w:pPr>
        <w:numPr>
          <w:ilvl w:val="0"/>
          <w:numId w:val="64"/>
        </w:numPr>
        <w:adjustRightInd/>
        <w:spacing w:after="0"/>
        <w:ind w:left="425" w:hanging="425"/>
        <w:contextualSpacing/>
        <w:rPr>
          <w:rFonts w:ascii="Cambria" w:hAnsi="Cambria"/>
          <w:color w:val="000000" w:themeColor="text1"/>
          <w:sz w:val="24"/>
          <w:szCs w:val="24"/>
        </w:rPr>
      </w:pPr>
      <w:r w:rsidRPr="0064071E">
        <w:rPr>
          <w:rFonts w:ascii="Cambria" w:hAnsi="Cambria"/>
          <w:sz w:val="24"/>
          <w:szCs w:val="24"/>
        </w:rPr>
        <w:t xml:space="preserve">Wszystkie wykonane roboty i dostarczone materiały będą zgodne z </w:t>
      </w:r>
      <w:r>
        <w:rPr>
          <w:rFonts w:ascii="Cambria" w:hAnsi="Cambria"/>
          <w:sz w:val="24"/>
          <w:szCs w:val="24"/>
        </w:rPr>
        <w:t>w/w dokumentacją.</w:t>
      </w:r>
      <w:r w:rsidRPr="0064071E">
        <w:rPr>
          <w:rFonts w:ascii="Cambria" w:hAnsi="Cambria"/>
          <w:color w:val="000000" w:themeColor="text1"/>
          <w:sz w:val="24"/>
          <w:szCs w:val="24"/>
        </w:rPr>
        <w:t xml:space="preserve"> W przypadku, gdy materiały</w:t>
      </w:r>
      <w:r w:rsidRPr="00176F54">
        <w:rPr>
          <w:rFonts w:ascii="Cambria" w:hAnsi="Cambria"/>
          <w:color w:val="000000" w:themeColor="text1"/>
          <w:sz w:val="24"/>
          <w:szCs w:val="24"/>
        </w:rPr>
        <w:t xml:space="preserve"> lub roboty nie będą w pełni zgodne z </w:t>
      </w:r>
      <w:r>
        <w:rPr>
          <w:rFonts w:ascii="Cambria" w:hAnsi="Cambria"/>
          <w:color w:val="000000" w:themeColor="text1"/>
          <w:sz w:val="24"/>
          <w:szCs w:val="24"/>
        </w:rPr>
        <w:t xml:space="preserve">w/w </w:t>
      </w:r>
      <w:r w:rsidR="0094732F">
        <w:rPr>
          <w:rFonts w:ascii="Cambria" w:hAnsi="Cambria"/>
          <w:color w:val="000000" w:themeColor="text1"/>
          <w:sz w:val="24"/>
          <w:szCs w:val="24"/>
        </w:rPr>
        <w:t>d</w:t>
      </w:r>
      <w:r w:rsidRPr="00176F54">
        <w:rPr>
          <w:rFonts w:ascii="Cambria" w:hAnsi="Cambria"/>
          <w:color w:val="000000" w:themeColor="text1"/>
          <w:sz w:val="24"/>
          <w:szCs w:val="24"/>
        </w:rPr>
        <w:t xml:space="preserve">okumentacją  i wpłynie to na niezadowalającą jakość robót budowlanych, to takie materiały zostaną zastąpione innymi, a elementy wykonane będą rozebrane i wykonane ponownie na koszt Wykonawcy. </w:t>
      </w:r>
    </w:p>
    <w:p w14:paraId="5532C967" w14:textId="50A12D2E" w:rsidR="00BB64E8" w:rsidRPr="00D56B72" w:rsidRDefault="00BB64E8" w:rsidP="00BB64E8">
      <w:pPr>
        <w:pStyle w:val="Akapitzlist"/>
        <w:numPr>
          <w:ilvl w:val="0"/>
          <w:numId w:val="64"/>
        </w:numPr>
        <w:spacing w:after="0"/>
        <w:ind w:left="425" w:hanging="425"/>
        <w:jc w:val="both"/>
        <w:rPr>
          <w:rFonts w:ascii="Cambria" w:hAnsi="Cambria"/>
          <w:color w:val="000000" w:themeColor="text1"/>
          <w:sz w:val="24"/>
          <w:szCs w:val="24"/>
        </w:rPr>
      </w:pPr>
      <w:r w:rsidRPr="00D56B72">
        <w:rPr>
          <w:rFonts w:ascii="Cambria" w:hAnsi="Cambria"/>
          <w:color w:val="000000" w:themeColor="text1"/>
          <w:sz w:val="24"/>
          <w:szCs w:val="24"/>
        </w:rPr>
        <w:t xml:space="preserve">Przedmiot umowy należy wykonać zgodnie z </w:t>
      </w:r>
      <w:r>
        <w:rPr>
          <w:rFonts w:ascii="Cambria" w:hAnsi="Cambria"/>
          <w:color w:val="000000" w:themeColor="text1"/>
          <w:sz w:val="24"/>
          <w:szCs w:val="24"/>
        </w:rPr>
        <w:t>w/w</w:t>
      </w:r>
      <w:r w:rsidR="00C10E65">
        <w:rPr>
          <w:rFonts w:ascii="Cambria" w:hAnsi="Cambria"/>
          <w:color w:val="000000" w:themeColor="text1"/>
          <w:sz w:val="24"/>
          <w:szCs w:val="24"/>
        </w:rPr>
        <w:t xml:space="preserve"> </w:t>
      </w:r>
      <w:r w:rsidR="007D29C9">
        <w:rPr>
          <w:rFonts w:ascii="Cambria" w:hAnsi="Cambria"/>
          <w:color w:val="000000" w:themeColor="text1"/>
          <w:sz w:val="24"/>
          <w:szCs w:val="24"/>
        </w:rPr>
        <w:t>d</w:t>
      </w:r>
      <w:r>
        <w:rPr>
          <w:rFonts w:ascii="Cambria" w:hAnsi="Cambria"/>
          <w:color w:val="000000" w:themeColor="text1"/>
          <w:sz w:val="24"/>
          <w:szCs w:val="24"/>
        </w:rPr>
        <w:t>okumentacją</w:t>
      </w:r>
      <w:r w:rsidR="00C10E65">
        <w:rPr>
          <w:rFonts w:ascii="Cambria" w:hAnsi="Cambria"/>
          <w:color w:val="000000" w:themeColor="text1"/>
          <w:sz w:val="24"/>
          <w:szCs w:val="24"/>
        </w:rPr>
        <w:t xml:space="preserve"> </w:t>
      </w:r>
      <w:r w:rsidRPr="00D56B72">
        <w:rPr>
          <w:rFonts w:ascii="Cambria" w:hAnsi="Cambria"/>
          <w:color w:val="000000" w:themeColor="text1"/>
          <w:sz w:val="24"/>
          <w:szCs w:val="24"/>
        </w:rPr>
        <w:t>oraz obowiązującymi przepisami prawa, sztuką budowlaną, wiedzą techniczną, zawartą z  Zamawiającym umową, uzgodnieniami z Zamawiającym dokonanymi w trakcie realizacji przedmiotu umowy.</w:t>
      </w:r>
    </w:p>
    <w:p w14:paraId="1865493D" w14:textId="77777777" w:rsidR="00BB64E8" w:rsidRPr="00176F54" w:rsidRDefault="00BB64E8" w:rsidP="00BB64E8">
      <w:pPr>
        <w:autoSpaceDE w:val="0"/>
        <w:spacing w:after="0"/>
        <w:rPr>
          <w:rFonts w:ascii="Cambria" w:hAnsi="Cambria" w:cs="Cambria"/>
          <w:b/>
          <w:bCs/>
          <w:color w:val="000000" w:themeColor="text1"/>
          <w:sz w:val="24"/>
          <w:szCs w:val="24"/>
        </w:rPr>
      </w:pPr>
    </w:p>
    <w:p w14:paraId="00B77451" w14:textId="77777777" w:rsidR="00BB64E8" w:rsidRPr="002A69B4" w:rsidRDefault="00BB64E8" w:rsidP="00BB64E8">
      <w:pPr>
        <w:autoSpaceDE w:val="0"/>
        <w:spacing w:after="0"/>
        <w:jc w:val="center"/>
        <w:rPr>
          <w:rFonts w:ascii="Cambria" w:hAnsi="Cambria"/>
          <w:color w:val="000000" w:themeColor="text1"/>
        </w:rPr>
      </w:pPr>
      <w:r w:rsidRPr="002A69B4">
        <w:rPr>
          <w:rFonts w:ascii="Cambria" w:hAnsi="Cambria" w:cs="Cambria"/>
          <w:b/>
          <w:bCs/>
          <w:color w:val="000000" w:themeColor="text1"/>
          <w:sz w:val="24"/>
          <w:szCs w:val="24"/>
        </w:rPr>
        <w:t>§ 1a</w:t>
      </w:r>
    </w:p>
    <w:p w14:paraId="18F60206" w14:textId="77777777" w:rsidR="00BB64E8" w:rsidRPr="00176F54" w:rsidRDefault="00BB64E8" w:rsidP="00BB64E8">
      <w:pPr>
        <w:autoSpaceDE w:val="0"/>
        <w:spacing w:after="0"/>
        <w:jc w:val="center"/>
        <w:rPr>
          <w:rFonts w:ascii="Cambria" w:hAnsi="Cambria"/>
          <w:color w:val="000000" w:themeColor="text1"/>
        </w:rPr>
      </w:pPr>
      <w:r w:rsidRPr="002A69B4">
        <w:rPr>
          <w:rFonts w:ascii="Cambria" w:hAnsi="Cambria" w:cs="Cambria"/>
          <w:b/>
          <w:bCs/>
          <w:color w:val="000000" w:themeColor="text1"/>
          <w:sz w:val="24"/>
          <w:szCs w:val="24"/>
        </w:rPr>
        <w:t>Sposób realizacji robót budowlanych</w:t>
      </w:r>
    </w:p>
    <w:p w14:paraId="30B8554E" w14:textId="77777777" w:rsidR="00BB64E8" w:rsidRPr="00176F54" w:rsidRDefault="00BB64E8" w:rsidP="00BB64E8">
      <w:pPr>
        <w:pStyle w:val="Akapitzlist"/>
        <w:numPr>
          <w:ilvl w:val="0"/>
          <w:numId w:val="37"/>
        </w:numPr>
        <w:suppressAutoHyphens/>
        <w:autoSpaceDE w:val="0"/>
        <w:spacing w:after="0"/>
        <w:ind w:left="425" w:hanging="425"/>
        <w:jc w:val="both"/>
        <w:rPr>
          <w:rFonts w:ascii="Cambria" w:hAnsi="Cambria"/>
          <w:color w:val="000000" w:themeColor="text1"/>
        </w:rPr>
      </w:pPr>
      <w:r w:rsidRPr="00176F54">
        <w:rPr>
          <w:rFonts w:ascii="Cambria" w:hAnsi="Cambria" w:cs="Cambria"/>
          <w:color w:val="000000" w:themeColor="text1"/>
          <w:sz w:val="24"/>
          <w:szCs w:val="24"/>
        </w:rPr>
        <w:t>Wykonawca na własny koszt zabezpieczy teren robót i zapewni organizację zaplecza budowy.</w:t>
      </w:r>
    </w:p>
    <w:p w14:paraId="2AAD6E5C" w14:textId="77777777" w:rsidR="00BB64E8" w:rsidRPr="00FF5287" w:rsidRDefault="00BB64E8" w:rsidP="00BB64E8">
      <w:pPr>
        <w:pStyle w:val="Akapitzlist"/>
        <w:numPr>
          <w:ilvl w:val="0"/>
          <w:numId w:val="37"/>
        </w:numPr>
        <w:suppressAutoHyphens/>
        <w:autoSpaceDE w:val="0"/>
        <w:spacing w:after="0"/>
        <w:ind w:left="425" w:hanging="425"/>
        <w:rPr>
          <w:rFonts w:ascii="Cambria" w:hAnsi="Cambria"/>
          <w:color w:val="000000" w:themeColor="text1"/>
        </w:rPr>
      </w:pPr>
      <w:r w:rsidRPr="00176F54">
        <w:rPr>
          <w:rFonts w:ascii="Cambria" w:hAnsi="Cambria" w:cs="Cambria"/>
          <w:color w:val="000000" w:themeColor="text1"/>
          <w:sz w:val="24"/>
          <w:szCs w:val="24"/>
        </w:rPr>
        <w:t>Wykonawca zobowiązuje się ponadto w szczególności do:</w:t>
      </w:r>
    </w:p>
    <w:p w14:paraId="5A6F9986" w14:textId="4C63D5A6" w:rsidR="00BB64E8" w:rsidRPr="005D1D7F" w:rsidRDefault="00BB64E8" w:rsidP="007D29C9">
      <w:pPr>
        <w:pStyle w:val="Akapitzlist"/>
        <w:numPr>
          <w:ilvl w:val="0"/>
          <w:numId w:val="38"/>
        </w:numPr>
        <w:tabs>
          <w:tab w:val="left" w:pos="851"/>
        </w:tabs>
        <w:suppressAutoHyphens/>
        <w:autoSpaceDE w:val="0"/>
        <w:spacing w:after="0"/>
        <w:ind w:left="850" w:hanging="425"/>
        <w:jc w:val="both"/>
        <w:rPr>
          <w:rFonts w:ascii="Cambria" w:hAnsi="Cambria"/>
          <w:color w:val="000000" w:themeColor="text1"/>
        </w:rPr>
      </w:pPr>
      <w:r w:rsidRPr="005D1D7F">
        <w:rPr>
          <w:rFonts w:ascii="Cambria" w:hAnsi="Cambria" w:cs="Cambria"/>
          <w:color w:val="000000" w:themeColor="text1"/>
          <w:sz w:val="24"/>
          <w:szCs w:val="24"/>
        </w:rPr>
        <w:t xml:space="preserve">zapewnienia sprawowania kierownictwa robót </w:t>
      </w:r>
      <w:r w:rsidR="00FF5287" w:rsidRPr="005D1D7F">
        <w:rPr>
          <w:rFonts w:ascii="Cambria" w:hAnsi="Cambria" w:cs="Cambria"/>
          <w:color w:val="000000" w:themeColor="text1"/>
          <w:sz w:val="24"/>
          <w:szCs w:val="24"/>
        </w:rPr>
        <w:t xml:space="preserve">w branży </w:t>
      </w:r>
      <w:r w:rsidR="00C10E65">
        <w:rPr>
          <w:rFonts w:ascii="Cambria" w:hAnsi="Cambria" w:cs="Cambria"/>
          <w:color w:val="000000" w:themeColor="text1"/>
          <w:sz w:val="24"/>
          <w:szCs w:val="24"/>
        </w:rPr>
        <w:t xml:space="preserve">budowlanej, </w:t>
      </w:r>
      <w:r w:rsidR="00FF5287" w:rsidRPr="005D1D7F">
        <w:rPr>
          <w:rFonts w:ascii="Cambria" w:hAnsi="Cambria" w:cs="Cambria"/>
          <w:color w:val="000000" w:themeColor="text1"/>
          <w:sz w:val="24"/>
          <w:szCs w:val="24"/>
        </w:rPr>
        <w:t>elektrycznej oraz sanitarnej przez osoby posiadające odpowiednie uprawnienia budowlane,</w:t>
      </w:r>
      <w:r w:rsidRPr="005D1D7F">
        <w:rPr>
          <w:rFonts w:ascii="Cambria" w:hAnsi="Cambria" w:cs="Cambria"/>
          <w:color w:val="000000" w:themeColor="text1"/>
          <w:sz w:val="24"/>
          <w:szCs w:val="24"/>
        </w:rPr>
        <w:t xml:space="preserve"> przez cały okres realizacji Przedmiotu umowy, aż do końcowego odbioru Przedmiotu umowy i w tym celu zobowiązany jest do wyznaczenia osoby posiadającej stosowne uprawnienia, która będzie wykonywała obowiązki kierownika budowy przewidziane w ustawie Prawo Budowlane</w:t>
      </w:r>
      <w:r w:rsidR="00FF5287" w:rsidRPr="005D1D7F">
        <w:rPr>
          <w:rFonts w:ascii="Cambria" w:hAnsi="Cambria" w:cs="Cambria"/>
          <w:color w:val="000000" w:themeColor="text1"/>
          <w:sz w:val="24"/>
          <w:szCs w:val="24"/>
        </w:rPr>
        <w:t>;</w:t>
      </w:r>
    </w:p>
    <w:p w14:paraId="06618090" w14:textId="0AD1C5DE" w:rsidR="005D1D7F" w:rsidRPr="00723B16" w:rsidRDefault="00FF5287" w:rsidP="00623F8C">
      <w:pPr>
        <w:pStyle w:val="Akapitzlist"/>
        <w:numPr>
          <w:ilvl w:val="0"/>
          <w:numId w:val="38"/>
        </w:numPr>
        <w:tabs>
          <w:tab w:val="left" w:pos="851"/>
        </w:tabs>
        <w:suppressAutoHyphens/>
        <w:autoSpaceDE w:val="0"/>
        <w:spacing w:after="0"/>
        <w:ind w:left="850" w:hanging="425"/>
        <w:jc w:val="both"/>
        <w:rPr>
          <w:rFonts w:ascii="Cambria" w:hAnsi="Cambria"/>
          <w:color w:val="000000" w:themeColor="text1"/>
        </w:rPr>
      </w:pPr>
      <w:r w:rsidRPr="00723B16">
        <w:rPr>
          <w:rFonts w:ascii="Cambria" w:hAnsi="Cambria" w:cs="Cambria"/>
          <w:color w:val="000000" w:themeColor="text1"/>
          <w:sz w:val="24"/>
          <w:szCs w:val="24"/>
        </w:rPr>
        <w:lastRenderedPageBreak/>
        <w:t xml:space="preserve">przygotowania projektu technicznego </w:t>
      </w:r>
      <w:r w:rsidR="004A5052" w:rsidRPr="00723B16">
        <w:rPr>
          <w:rFonts w:ascii="Cambria" w:hAnsi="Cambria" w:cs="Cambria"/>
          <w:color w:val="000000" w:themeColor="text1"/>
          <w:sz w:val="24"/>
          <w:szCs w:val="24"/>
        </w:rPr>
        <w:t xml:space="preserve">przyłącza </w:t>
      </w:r>
      <w:r w:rsidRPr="00723B16">
        <w:rPr>
          <w:rFonts w:ascii="Cambria" w:hAnsi="Cambria" w:cs="Cambria"/>
          <w:color w:val="000000" w:themeColor="text1"/>
          <w:sz w:val="24"/>
          <w:szCs w:val="24"/>
        </w:rPr>
        <w:t xml:space="preserve"> instalacji elektrycznej zgodnie z </w:t>
      </w:r>
      <w:r w:rsidR="004A5052" w:rsidRPr="00723B16">
        <w:rPr>
          <w:rFonts w:ascii="Cambria" w:hAnsi="Cambria" w:cs="Cambria"/>
          <w:color w:val="000000" w:themeColor="text1"/>
          <w:sz w:val="24"/>
          <w:szCs w:val="24"/>
        </w:rPr>
        <w:t>warunkami technicznymi przyłączenia</w:t>
      </w:r>
      <w:r w:rsidRPr="00723B16">
        <w:rPr>
          <w:rFonts w:ascii="Cambria" w:hAnsi="Cambria" w:cs="Cambria"/>
          <w:color w:val="000000" w:themeColor="text1"/>
          <w:sz w:val="24"/>
          <w:szCs w:val="24"/>
        </w:rPr>
        <w:t>;</w:t>
      </w:r>
    </w:p>
    <w:p w14:paraId="658DCC0F" w14:textId="77777777" w:rsidR="00BB64E8" w:rsidRPr="00C436D7" w:rsidRDefault="00BB64E8" w:rsidP="00BB64E8">
      <w:pPr>
        <w:pStyle w:val="Akapitzlist"/>
        <w:numPr>
          <w:ilvl w:val="0"/>
          <w:numId w:val="38"/>
        </w:numPr>
        <w:tabs>
          <w:tab w:val="left" w:pos="851"/>
        </w:tabs>
        <w:suppressAutoHyphens/>
        <w:autoSpaceDE w:val="0"/>
        <w:spacing w:after="0"/>
        <w:ind w:left="850" w:hanging="425"/>
        <w:jc w:val="both"/>
        <w:rPr>
          <w:rFonts w:ascii="Cambria" w:hAnsi="Cambria"/>
          <w:color w:val="000000" w:themeColor="text1"/>
        </w:rPr>
      </w:pPr>
      <w:r w:rsidRPr="00C436D7">
        <w:rPr>
          <w:rFonts w:ascii="Cambria" w:hAnsi="Cambria" w:cs="Cambria"/>
          <w:color w:val="000000" w:themeColor="text1"/>
          <w:sz w:val="24"/>
          <w:szCs w:val="24"/>
        </w:rPr>
        <w:t>w razie zaistnienia takiej konieczności - do uzyskania w imieniu i na rzecz Zamawiającego wszelkich niezbędnych zgód na wejście w teren od zarządców infrastruktury technicznej oraz powiadomienia ich o robotach przed ich rozpoczęciem;</w:t>
      </w:r>
    </w:p>
    <w:p w14:paraId="0BDA3AB0" w14:textId="77777777" w:rsidR="00BB64E8" w:rsidRPr="00176F54" w:rsidRDefault="00BB64E8" w:rsidP="00BB64E8">
      <w:pPr>
        <w:pStyle w:val="Akapitzlist"/>
        <w:numPr>
          <w:ilvl w:val="0"/>
          <w:numId w:val="67"/>
        </w:numPr>
        <w:tabs>
          <w:tab w:val="left" w:pos="851"/>
        </w:tabs>
        <w:suppressAutoHyphens/>
        <w:autoSpaceDE w:val="0"/>
        <w:spacing w:after="0"/>
        <w:ind w:left="850" w:hanging="425"/>
        <w:jc w:val="both"/>
        <w:rPr>
          <w:rFonts w:ascii="Cambria" w:hAnsi="Cambria"/>
          <w:color w:val="000000" w:themeColor="text1"/>
        </w:rPr>
      </w:pPr>
      <w:r w:rsidRPr="00176F54">
        <w:rPr>
          <w:rFonts w:ascii="Cambria" w:hAnsi="Cambria" w:cs="Cambria"/>
          <w:color w:val="000000" w:themeColor="text1"/>
          <w:sz w:val="24"/>
          <w:szCs w:val="24"/>
        </w:rPr>
        <w:t>utrzymania ładu i porządku na terenie budowy, ochrony mienia, sprawowania nadzoru nad bezpieczeństwem i higieną pracy, zapewnienia zabezpieczenia przeciwpożarowego, zabezpieczenia terenu budowy przed dostępem osób trzecich, zapewnienia bezpieczeństwa i ochrony zdrowia podczas wykonywania wszystkich czynności na terenie budowy. Za nienależyte wykonanie tych obowiązków Wykonawca ponosi odpowiedzialność odszkodowawczą wobec osób trzecich, które poniosą szkodę w związku z n</w:t>
      </w:r>
      <w:r>
        <w:rPr>
          <w:rFonts w:ascii="Cambria" w:hAnsi="Cambria" w:cs="Cambria"/>
          <w:color w:val="000000" w:themeColor="text1"/>
          <w:sz w:val="24"/>
          <w:szCs w:val="24"/>
        </w:rPr>
        <w:t>ienależytym wykonaniem obowiązków</w:t>
      </w:r>
      <w:r w:rsidRPr="00176F54">
        <w:rPr>
          <w:rFonts w:ascii="Cambria" w:hAnsi="Cambria" w:cs="Cambria"/>
          <w:color w:val="000000" w:themeColor="text1"/>
          <w:sz w:val="24"/>
          <w:szCs w:val="24"/>
        </w:rPr>
        <w:t xml:space="preserve"> przez Wykonawcę;</w:t>
      </w:r>
    </w:p>
    <w:p w14:paraId="4E0A203E" w14:textId="77777777" w:rsidR="00BB64E8" w:rsidRPr="00A47578" w:rsidRDefault="00BB64E8" w:rsidP="00BB64E8">
      <w:pPr>
        <w:pStyle w:val="Akapitzlist"/>
        <w:numPr>
          <w:ilvl w:val="0"/>
          <w:numId w:val="67"/>
        </w:numPr>
        <w:tabs>
          <w:tab w:val="left" w:pos="851"/>
        </w:tabs>
        <w:suppressAutoHyphens/>
        <w:autoSpaceDE w:val="0"/>
        <w:spacing w:after="0"/>
        <w:ind w:left="850" w:hanging="425"/>
        <w:jc w:val="both"/>
        <w:rPr>
          <w:rFonts w:ascii="Cambria" w:hAnsi="Cambria"/>
          <w:color w:val="000000" w:themeColor="text1"/>
          <w:sz w:val="24"/>
          <w:szCs w:val="24"/>
        </w:rPr>
      </w:pPr>
      <w:r w:rsidRPr="00176F54">
        <w:rPr>
          <w:rFonts w:ascii="Cambria" w:hAnsi="Cambria" w:cs="Cambria"/>
          <w:color w:val="000000" w:themeColor="text1"/>
          <w:sz w:val="24"/>
          <w:szCs w:val="24"/>
        </w:rPr>
        <w:t xml:space="preserve">usuwania awarii zawiązanych z prowadzeniem budowy, wykonania </w:t>
      </w:r>
      <w:r w:rsidRPr="00F540DA">
        <w:rPr>
          <w:rFonts w:ascii="Cambria" w:hAnsi="Cambria" w:cs="Cambria"/>
          <w:color w:val="000000" w:themeColor="text1"/>
          <w:sz w:val="24"/>
          <w:szCs w:val="24"/>
        </w:rPr>
        <w:t>odpowiednich zabezpieczeń w rejonie prowadzenia robót, a po zakończeniu</w:t>
      </w:r>
      <w:r w:rsidRPr="00176F54">
        <w:rPr>
          <w:rFonts w:ascii="Cambria" w:hAnsi="Cambria" w:cs="Cambria"/>
          <w:color w:val="000000" w:themeColor="text1"/>
          <w:sz w:val="24"/>
          <w:szCs w:val="24"/>
        </w:rPr>
        <w:t xml:space="preserve"> robót - doprowadzenia do należytego stanu terenu budowy, a także – w razie korzystania w trakcie realizacji robót z sąsiednich nieruchomości</w:t>
      </w:r>
      <w:r>
        <w:rPr>
          <w:rFonts w:ascii="Cambria" w:hAnsi="Cambria" w:cs="Cambria"/>
          <w:color w:val="000000" w:themeColor="text1"/>
          <w:sz w:val="24"/>
          <w:szCs w:val="24"/>
        </w:rPr>
        <w:t xml:space="preserve"> lub</w:t>
      </w:r>
      <w:r w:rsidRPr="00176F54">
        <w:rPr>
          <w:rFonts w:ascii="Cambria" w:hAnsi="Cambria" w:cs="Cambria"/>
          <w:color w:val="000000" w:themeColor="text1"/>
          <w:sz w:val="24"/>
          <w:szCs w:val="24"/>
        </w:rPr>
        <w:t xml:space="preserve"> położonych na trasie przejazdu Wykonawcy do terenu budowy – doprowadzenia ich do stanu </w:t>
      </w:r>
      <w:r w:rsidRPr="00A47578">
        <w:rPr>
          <w:rFonts w:ascii="Cambria" w:hAnsi="Cambria" w:cs="Cambria"/>
          <w:color w:val="000000" w:themeColor="text1"/>
          <w:sz w:val="24"/>
          <w:szCs w:val="24"/>
        </w:rPr>
        <w:t>poprzedniego;</w:t>
      </w:r>
    </w:p>
    <w:p w14:paraId="7583CE1A" w14:textId="77777777" w:rsidR="00BB64E8" w:rsidRPr="00A47578" w:rsidRDefault="00BB64E8" w:rsidP="00BB64E8">
      <w:pPr>
        <w:pStyle w:val="Akapitzlist"/>
        <w:numPr>
          <w:ilvl w:val="0"/>
          <w:numId w:val="67"/>
        </w:numPr>
        <w:tabs>
          <w:tab w:val="left" w:pos="851"/>
        </w:tabs>
        <w:suppressAutoHyphens/>
        <w:autoSpaceDE w:val="0"/>
        <w:spacing w:after="0"/>
        <w:ind w:left="850" w:hanging="425"/>
        <w:jc w:val="both"/>
        <w:rPr>
          <w:rFonts w:ascii="Cambria" w:hAnsi="Cambria"/>
          <w:color w:val="000000" w:themeColor="text1"/>
          <w:sz w:val="24"/>
          <w:szCs w:val="24"/>
        </w:rPr>
      </w:pPr>
      <w:r w:rsidRPr="00A47578">
        <w:rPr>
          <w:rFonts w:ascii="Cambria" w:hAnsi="Cambria" w:cs="Cambria"/>
          <w:color w:val="000000" w:themeColor="text1"/>
          <w:sz w:val="24"/>
          <w:szCs w:val="24"/>
        </w:rPr>
        <w:t>zabezpieczenia terenu budowy przed niekorzystnymi warunkami atmosferycznymi, a w przypadku powstania szkody, niezwłoczne dokonanie jej naprawy.</w:t>
      </w:r>
    </w:p>
    <w:p w14:paraId="5C86A4A5" w14:textId="75908086" w:rsidR="00BB64E8" w:rsidRPr="00723B16" w:rsidRDefault="00BB64E8" w:rsidP="00BB64E8">
      <w:pPr>
        <w:pStyle w:val="Akapitzlist"/>
        <w:numPr>
          <w:ilvl w:val="0"/>
          <w:numId w:val="67"/>
        </w:numPr>
        <w:tabs>
          <w:tab w:val="left" w:pos="851"/>
        </w:tabs>
        <w:suppressAutoHyphens/>
        <w:autoSpaceDE w:val="0"/>
        <w:spacing w:after="0"/>
        <w:ind w:left="850" w:hanging="425"/>
        <w:jc w:val="both"/>
        <w:rPr>
          <w:rFonts w:ascii="Cambria" w:hAnsi="Cambria"/>
          <w:sz w:val="24"/>
          <w:szCs w:val="24"/>
        </w:rPr>
      </w:pPr>
      <w:r w:rsidRPr="00A47578">
        <w:rPr>
          <w:rFonts w:ascii="Cambria" w:hAnsi="Cambria"/>
          <w:color w:val="000000" w:themeColor="text1"/>
          <w:sz w:val="24"/>
          <w:szCs w:val="24"/>
        </w:rPr>
        <w:t xml:space="preserve">wykonania bez dodatkowego wynagrodzenia wszelkich robót subsydiarnych, które zgodnie z wiedzą techniczną są niezbędne do wykonania robót objętych </w:t>
      </w:r>
      <w:r w:rsidR="00565875">
        <w:rPr>
          <w:rFonts w:ascii="Cambria" w:hAnsi="Cambria"/>
          <w:color w:val="000000" w:themeColor="text1"/>
          <w:sz w:val="24"/>
          <w:szCs w:val="24"/>
        </w:rPr>
        <w:t xml:space="preserve"> </w:t>
      </w:r>
      <w:r w:rsidR="00F31B13" w:rsidRPr="00723B16">
        <w:rPr>
          <w:rFonts w:ascii="Cambria" w:hAnsi="Cambria"/>
          <w:sz w:val="24"/>
          <w:szCs w:val="24"/>
        </w:rPr>
        <w:t>Dokumentacją techniczną</w:t>
      </w:r>
      <w:r w:rsidRPr="00723B16">
        <w:rPr>
          <w:rFonts w:ascii="Cambria" w:hAnsi="Cambria"/>
          <w:sz w:val="24"/>
          <w:szCs w:val="24"/>
        </w:rPr>
        <w:t xml:space="preserve"> – nawet w przypadku ich nieujęcia </w:t>
      </w:r>
      <w:r w:rsidR="00814EB5" w:rsidRPr="00723B16">
        <w:rPr>
          <w:rFonts w:ascii="Cambria" w:hAnsi="Cambria"/>
          <w:sz w:val="24"/>
          <w:szCs w:val="24"/>
        </w:rPr>
        <w:br/>
      </w:r>
      <w:r w:rsidRPr="00723B16">
        <w:rPr>
          <w:rFonts w:ascii="Cambria" w:hAnsi="Cambria"/>
          <w:sz w:val="24"/>
          <w:szCs w:val="24"/>
        </w:rPr>
        <w:t xml:space="preserve">w </w:t>
      </w:r>
      <w:r w:rsidR="00565875" w:rsidRPr="00723B16">
        <w:rPr>
          <w:rFonts w:ascii="Cambria" w:hAnsi="Cambria"/>
          <w:sz w:val="24"/>
          <w:szCs w:val="24"/>
        </w:rPr>
        <w:t>przedmiotowej dokumentacji</w:t>
      </w:r>
      <w:r w:rsidRPr="00723B16">
        <w:rPr>
          <w:rFonts w:ascii="Cambria" w:hAnsi="Cambria"/>
          <w:sz w:val="24"/>
          <w:szCs w:val="24"/>
        </w:rPr>
        <w:t>,</w:t>
      </w:r>
    </w:p>
    <w:p w14:paraId="346728AE" w14:textId="77777777" w:rsidR="00BB64E8" w:rsidRPr="00723B16" w:rsidRDefault="00BB64E8" w:rsidP="00BB64E8">
      <w:pPr>
        <w:pStyle w:val="Akapitzlist"/>
        <w:numPr>
          <w:ilvl w:val="0"/>
          <w:numId w:val="67"/>
        </w:numPr>
        <w:tabs>
          <w:tab w:val="left" w:pos="851"/>
        </w:tabs>
        <w:suppressAutoHyphens/>
        <w:autoSpaceDE w:val="0"/>
        <w:spacing w:after="0"/>
        <w:ind w:left="850" w:hanging="425"/>
        <w:jc w:val="both"/>
        <w:rPr>
          <w:rFonts w:ascii="Cambria" w:hAnsi="Cambria"/>
          <w:sz w:val="24"/>
          <w:szCs w:val="24"/>
        </w:rPr>
      </w:pPr>
      <w:r w:rsidRPr="00723B16">
        <w:rPr>
          <w:rFonts w:ascii="Cambria" w:hAnsi="Cambria"/>
          <w:sz w:val="24"/>
          <w:szCs w:val="24"/>
        </w:rPr>
        <w:t xml:space="preserve">niezwłocznego informowania Zamawiającego o problemach technicznych lub okolicznościach, które mogą wpłynąć na jakość robót lub termin zakończenia robót. </w:t>
      </w:r>
    </w:p>
    <w:p w14:paraId="749073C6" w14:textId="778D5636" w:rsidR="00BB64E8" w:rsidRPr="00A47578" w:rsidRDefault="00BB64E8" w:rsidP="00BB64E8">
      <w:pPr>
        <w:pStyle w:val="Akapitzlist"/>
        <w:numPr>
          <w:ilvl w:val="0"/>
          <w:numId w:val="67"/>
        </w:numPr>
        <w:tabs>
          <w:tab w:val="left" w:pos="851"/>
        </w:tabs>
        <w:suppressAutoHyphens/>
        <w:autoSpaceDE w:val="0"/>
        <w:spacing w:after="0"/>
        <w:ind w:left="850" w:hanging="425"/>
        <w:jc w:val="both"/>
        <w:rPr>
          <w:rFonts w:ascii="Cambria" w:hAnsi="Cambria"/>
          <w:color w:val="000000" w:themeColor="text1"/>
          <w:sz w:val="24"/>
          <w:szCs w:val="24"/>
        </w:rPr>
      </w:pPr>
      <w:r w:rsidRPr="00723B16">
        <w:rPr>
          <w:rFonts w:ascii="Cambria" w:hAnsi="Cambria" w:cs="Calibri"/>
          <w:sz w:val="24"/>
          <w:szCs w:val="24"/>
        </w:rPr>
        <w:t>skompletowania i przedstawienia Zamawiającemu dokumentów wymaganych w umowie</w:t>
      </w:r>
      <w:r w:rsidR="00565875" w:rsidRPr="00723B16">
        <w:rPr>
          <w:rFonts w:ascii="Cambria" w:hAnsi="Cambria" w:cs="Calibri"/>
          <w:sz w:val="24"/>
          <w:szCs w:val="24"/>
        </w:rPr>
        <w:t xml:space="preserve"> i w </w:t>
      </w:r>
      <w:r w:rsidR="00F31B13" w:rsidRPr="00723B16">
        <w:rPr>
          <w:rFonts w:ascii="Cambria" w:hAnsi="Cambria" w:cs="Calibri"/>
          <w:sz w:val="24"/>
          <w:szCs w:val="24"/>
        </w:rPr>
        <w:t>dokumentacji technicznej</w:t>
      </w:r>
      <w:r w:rsidR="009E435E" w:rsidRPr="00723B16">
        <w:rPr>
          <w:rFonts w:ascii="Cambria" w:hAnsi="Cambria" w:cs="Calibri"/>
          <w:sz w:val="24"/>
          <w:szCs w:val="24"/>
        </w:rPr>
        <w:t>,</w:t>
      </w:r>
      <w:r w:rsidRPr="00723B16">
        <w:rPr>
          <w:rFonts w:ascii="Cambria" w:hAnsi="Cambria" w:cs="Calibri"/>
          <w:sz w:val="24"/>
          <w:szCs w:val="24"/>
        </w:rPr>
        <w:t xml:space="preserve"> </w:t>
      </w:r>
      <w:r w:rsidRPr="00A47578">
        <w:rPr>
          <w:rFonts w:ascii="Cambria" w:hAnsi="Cambria" w:cs="Calibri"/>
          <w:color w:val="000000" w:themeColor="text1"/>
          <w:sz w:val="24"/>
          <w:szCs w:val="24"/>
        </w:rPr>
        <w:t xml:space="preserve">w tym w szczególności: protokołów badań i sprawdzeń, protokołów pomiarów, protokołów odbiorów technicznych, inwentaryzacji powykonawczej i in.; </w:t>
      </w:r>
    </w:p>
    <w:p w14:paraId="44B10504" w14:textId="54DA9254" w:rsidR="00BB64E8" w:rsidRPr="00A47578" w:rsidRDefault="00BB64E8" w:rsidP="00BB64E8">
      <w:pPr>
        <w:pStyle w:val="Lista"/>
        <w:numPr>
          <w:ilvl w:val="0"/>
          <w:numId w:val="67"/>
        </w:numPr>
        <w:tabs>
          <w:tab w:val="left" w:pos="709"/>
        </w:tabs>
        <w:autoSpaceDE w:val="0"/>
        <w:autoSpaceDN w:val="0"/>
        <w:spacing w:line="276" w:lineRule="auto"/>
        <w:ind w:left="850" w:hanging="425"/>
        <w:jc w:val="both"/>
        <w:rPr>
          <w:rFonts w:ascii="Cambria" w:hAnsi="Cambria" w:cs="Calibri"/>
          <w:color w:val="000000" w:themeColor="text1"/>
          <w:szCs w:val="24"/>
        </w:rPr>
      </w:pPr>
      <w:r w:rsidRPr="00A47578">
        <w:rPr>
          <w:rFonts w:ascii="Cambria" w:hAnsi="Cambria" w:cs="Calibri"/>
          <w:color w:val="000000" w:themeColor="text1"/>
          <w:szCs w:val="24"/>
        </w:rPr>
        <w:t xml:space="preserve">informowania Zamawiającego - z minimum 3-dniowym wyprzedzeniem -                    </w:t>
      </w:r>
      <w:r w:rsidR="00B1676F">
        <w:rPr>
          <w:rFonts w:ascii="Cambria" w:hAnsi="Cambria" w:cs="Calibri"/>
          <w:color w:val="000000" w:themeColor="text1"/>
          <w:szCs w:val="24"/>
        </w:rPr>
        <w:t xml:space="preserve">               </w:t>
      </w:r>
      <w:r w:rsidRPr="00A47578">
        <w:rPr>
          <w:rFonts w:ascii="Cambria" w:hAnsi="Cambria" w:cs="Calibri"/>
          <w:color w:val="000000" w:themeColor="text1"/>
          <w:szCs w:val="24"/>
        </w:rPr>
        <w:t>o działaniach, których podjęcie może spowodować utrudnienia dla społeczności lokalnej, takich jak: przekładki, odcięcie lub zamknięcie dróg, wodociągów, kanalizacji, elektryczności, gazu lub innych mediów użyteczności publicznej, tymczasowa zmiana organizacji ruchu, transporty ponadnormatywne,  i in.</w:t>
      </w:r>
    </w:p>
    <w:p w14:paraId="561A3947" w14:textId="77777777" w:rsidR="00BB64E8" w:rsidRPr="00A47578" w:rsidRDefault="00BB64E8" w:rsidP="00BB64E8">
      <w:pPr>
        <w:pStyle w:val="Lista"/>
        <w:numPr>
          <w:ilvl w:val="0"/>
          <w:numId w:val="67"/>
        </w:numPr>
        <w:autoSpaceDE w:val="0"/>
        <w:autoSpaceDN w:val="0"/>
        <w:spacing w:line="276" w:lineRule="auto"/>
        <w:ind w:left="850" w:hanging="425"/>
        <w:jc w:val="both"/>
        <w:rPr>
          <w:rFonts w:ascii="Cambria" w:hAnsi="Cambria" w:cs="Calibri"/>
          <w:szCs w:val="24"/>
        </w:rPr>
      </w:pPr>
      <w:r w:rsidRPr="00A47578">
        <w:rPr>
          <w:rFonts w:ascii="Cambria" w:hAnsi="Cambria" w:cs="Calibri"/>
          <w:szCs w:val="24"/>
        </w:rPr>
        <w:t xml:space="preserve">dokonania– przed rozpoczęciem robót - inwentaryzacji fotograficznej i opisowej obiektów budowlanych  przyległych do placu budowy oraz dróg, tras dostępu                        i urządzeń obcych na placu budowy, jak i w jego otoczeniu, których stan może ulec pogorszeniu w wyniku prowadzenia robót budowlanych. O terminie </w:t>
      </w:r>
      <w:r w:rsidRPr="00A47578">
        <w:rPr>
          <w:rFonts w:ascii="Cambria" w:hAnsi="Cambria" w:cs="Calibri"/>
          <w:szCs w:val="24"/>
        </w:rPr>
        <w:lastRenderedPageBreak/>
        <w:t xml:space="preserve">przeprowadzenia inwentaryzacji Wykonawca powiadomi Inspektora Nadzoru.                     Z czynności inwentaryzacji sporządzony zostanie  protokół. Inspektor Nadzoru dokona weryfikacji protokołu, a w przypadku braku zastrzeżeń co do jego treści zatwierdzi taką inwentaryzację. Podmiotom i osobom zawiadomionym </w:t>
      </w:r>
      <w:r>
        <w:rPr>
          <w:rFonts w:ascii="Cambria" w:hAnsi="Cambria" w:cs="Calibri"/>
          <w:szCs w:val="24"/>
        </w:rPr>
        <w:br/>
      </w:r>
      <w:r w:rsidRPr="00A47578">
        <w:rPr>
          <w:rFonts w:ascii="Cambria" w:hAnsi="Cambria" w:cs="Calibri"/>
          <w:szCs w:val="24"/>
        </w:rPr>
        <w:t>a nieobecnym przy wykonaniu inwentaryzacji Wykonawca przesyła kopię protokołu.</w:t>
      </w:r>
    </w:p>
    <w:p w14:paraId="471435EE" w14:textId="18D64A2B" w:rsidR="00BB64E8" w:rsidRPr="00442763" w:rsidRDefault="00BB64E8" w:rsidP="00BB64E8">
      <w:pPr>
        <w:pStyle w:val="Lista"/>
        <w:numPr>
          <w:ilvl w:val="0"/>
          <w:numId w:val="37"/>
        </w:numPr>
        <w:suppressAutoHyphens/>
        <w:autoSpaceDE w:val="0"/>
        <w:autoSpaceDN w:val="0"/>
        <w:spacing w:line="276" w:lineRule="auto"/>
        <w:ind w:left="425" w:hanging="425"/>
        <w:jc w:val="both"/>
        <w:rPr>
          <w:rFonts w:ascii="Cambria" w:hAnsi="Cambria"/>
          <w:color w:val="000000" w:themeColor="text1"/>
        </w:rPr>
      </w:pPr>
      <w:r w:rsidRPr="00442763">
        <w:rPr>
          <w:rFonts w:ascii="Cambria" w:eastAsia="Times New Roman" w:hAnsi="Cambria"/>
          <w:szCs w:val="24"/>
        </w:rPr>
        <w:t xml:space="preserve">Wykonania i zamontowania tablic informacyjnych promujących projekt i tablic pamiątkowych, zgodnie z Rozporządzeniem Rady Ministrów z dnia 7 maja 2021r. w sprawie określenia działań informacyjnych podejmowanych przez podmioty realizujące zadania finansowane lub dofinansowane z budżetu państwa lub                       </w:t>
      </w:r>
      <w:r w:rsidR="00A843C1">
        <w:rPr>
          <w:rFonts w:ascii="Cambria" w:eastAsia="Times New Roman" w:hAnsi="Cambria"/>
          <w:szCs w:val="24"/>
        </w:rPr>
        <w:t xml:space="preserve">              </w:t>
      </w:r>
      <w:r w:rsidRPr="00442763">
        <w:rPr>
          <w:rFonts w:ascii="Cambria" w:eastAsia="Times New Roman" w:hAnsi="Cambria"/>
          <w:szCs w:val="24"/>
        </w:rPr>
        <w:t xml:space="preserve"> z państwowych funduszy celowych (Dz. U. z 2021 r. poz. 953). Przed zamontowaniem tablic Wykonawca zobligowany jest uzyskać pisemną akceptację wzoru tablic od Zamawiającego.</w:t>
      </w:r>
    </w:p>
    <w:p w14:paraId="6D65BCD5" w14:textId="77777777" w:rsidR="00BB64E8" w:rsidRPr="00C436D7" w:rsidRDefault="00BB64E8" w:rsidP="00BB64E8">
      <w:pPr>
        <w:pStyle w:val="Lista"/>
        <w:numPr>
          <w:ilvl w:val="0"/>
          <w:numId w:val="37"/>
        </w:numPr>
        <w:suppressAutoHyphens/>
        <w:autoSpaceDE w:val="0"/>
        <w:autoSpaceDN w:val="0"/>
        <w:spacing w:line="276" w:lineRule="auto"/>
        <w:ind w:left="425" w:hanging="425"/>
        <w:jc w:val="both"/>
        <w:rPr>
          <w:rFonts w:ascii="Cambria" w:hAnsi="Cambria"/>
          <w:color w:val="000000" w:themeColor="text1"/>
        </w:rPr>
      </w:pPr>
      <w:r w:rsidRPr="009D2C33">
        <w:rPr>
          <w:rFonts w:ascii="Cambria" w:hAnsi="Cambria" w:cs="Cambria"/>
          <w:color w:val="000000" w:themeColor="text1"/>
          <w:szCs w:val="24"/>
        </w:rPr>
        <w:t xml:space="preserve">Wykonawca zabezpieczy interesy osób trzecich oraz użytkowników i właścicieli przyległej zabudowy, </w:t>
      </w:r>
      <w:r w:rsidR="00623F8C">
        <w:rPr>
          <w:rFonts w:ascii="Cambria" w:hAnsi="Cambria" w:cs="Cambria"/>
          <w:color w:val="000000" w:themeColor="text1"/>
          <w:szCs w:val="24"/>
        </w:rPr>
        <w:t>mogące ulec naruszeniu</w:t>
      </w:r>
      <w:r w:rsidRPr="009D2C33">
        <w:rPr>
          <w:rFonts w:ascii="Cambria" w:hAnsi="Cambria" w:cs="Cambria"/>
          <w:color w:val="000000" w:themeColor="text1"/>
          <w:szCs w:val="24"/>
        </w:rPr>
        <w:t xml:space="preserve"> w związku z realizacją umowy w tym:</w:t>
      </w:r>
    </w:p>
    <w:p w14:paraId="730A1B41" w14:textId="77777777" w:rsidR="00BB64E8" w:rsidRPr="00176F54" w:rsidRDefault="00BB64E8" w:rsidP="00BB64E8">
      <w:pPr>
        <w:pStyle w:val="Akapitzlist"/>
        <w:numPr>
          <w:ilvl w:val="0"/>
          <w:numId w:val="36"/>
        </w:numPr>
        <w:tabs>
          <w:tab w:val="clear" w:pos="0"/>
        </w:tabs>
        <w:suppressAutoHyphens/>
        <w:autoSpaceDE w:val="0"/>
        <w:spacing w:after="0"/>
        <w:ind w:left="850" w:hanging="425"/>
        <w:jc w:val="both"/>
        <w:rPr>
          <w:rFonts w:ascii="Cambria" w:hAnsi="Cambria"/>
          <w:color w:val="000000" w:themeColor="text1"/>
        </w:rPr>
      </w:pPr>
      <w:r w:rsidRPr="00176F54">
        <w:rPr>
          <w:rFonts w:ascii="Cambria" w:hAnsi="Cambria" w:cs="Cambria"/>
          <w:color w:val="000000" w:themeColor="text1"/>
          <w:sz w:val="24"/>
          <w:szCs w:val="24"/>
        </w:rPr>
        <w:t>zabezpieczy funkcjonowanie lokali, budynków i nieruchomości przyległych poprzez odpowiednią organizację robót,</w:t>
      </w:r>
    </w:p>
    <w:p w14:paraId="65C491C2" w14:textId="77777777" w:rsidR="00BB64E8" w:rsidRPr="00176F54" w:rsidRDefault="00BB64E8" w:rsidP="00BB64E8">
      <w:pPr>
        <w:pStyle w:val="Akapitzlist"/>
        <w:numPr>
          <w:ilvl w:val="0"/>
          <w:numId w:val="36"/>
        </w:numPr>
        <w:tabs>
          <w:tab w:val="clear" w:pos="0"/>
        </w:tabs>
        <w:suppressAutoHyphens/>
        <w:autoSpaceDE w:val="0"/>
        <w:spacing w:after="0"/>
        <w:ind w:left="850" w:hanging="425"/>
        <w:jc w:val="both"/>
        <w:rPr>
          <w:rFonts w:ascii="Cambria" w:hAnsi="Cambria"/>
          <w:color w:val="000000" w:themeColor="text1"/>
        </w:rPr>
      </w:pPr>
      <w:r w:rsidRPr="00176F54">
        <w:rPr>
          <w:rFonts w:ascii="Cambria" w:hAnsi="Cambria" w:cs="Cambria"/>
          <w:color w:val="000000" w:themeColor="text1"/>
          <w:sz w:val="24"/>
          <w:szCs w:val="24"/>
        </w:rPr>
        <w:t>zastosuje tymczasowe urządzenia zabezpieczające, wraz z wcześniejszym powiadomieniem zainteresowanych,</w:t>
      </w:r>
    </w:p>
    <w:p w14:paraId="4118B723" w14:textId="77777777" w:rsidR="00BB64E8" w:rsidRPr="00C436D7" w:rsidRDefault="00BB64E8" w:rsidP="00BB64E8">
      <w:pPr>
        <w:pStyle w:val="Akapitzlist"/>
        <w:numPr>
          <w:ilvl w:val="0"/>
          <w:numId w:val="36"/>
        </w:numPr>
        <w:tabs>
          <w:tab w:val="clear" w:pos="0"/>
        </w:tabs>
        <w:suppressAutoHyphens/>
        <w:autoSpaceDE w:val="0"/>
        <w:spacing w:after="0"/>
        <w:ind w:left="850" w:hanging="425"/>
        <w:jc w:val="both"/>
        <w:rPr>
          <w:rFonts w:ascii="Cambria" w:hAnsi="Cambria"/>
          <w:color w:val="000000" w:themeColor="text1"/>
        </w:rPr>
      </w:pPr>
      <w:r w:rsidRPr="00176F54">
        <w:rPr>
          <w:rFonts w:ascii="Cambria" w:hAnsi="Cambria" w:cs="Cambria"/>
          <w:color w:val="000000" w:themeColor="text1"/>
          <w:sz w:val="24"/>
          <w:szCs w:val="24"/>
        </w:rPr>
        <w:t>wykona inne roboty i usunie ewentualne szkody, będące skutkiem prowadzonej budowy.</w:t>
      </w:r>
    </w:p>
    <w:p w14:paraId="6C3696A0" w14:textId="77777777" w:rsidR="00BB64E8" w:rsidRPr="00C436D7" w:rsidRDefault="00BB64E8" w:rsidP="00BB64E8">
      <w:pPr>
        <w:pStyle w:val="Lista"/>
        <w:numPr>
          <w:ilvl w:val="0"/>
          <w:numId w:val="37"/>
        </w:numPr>
        <w:suppressAutoHyphens/>
        <w:autoSpaceDE w:val="0"/>
        <w:autoSpaceDN w:val="0"/>
        <w:spacing w:line="276" w:lineRule="auto"/>
        <w:ind w:left="425" w:hanging="425"/>
        <w:jc w:val="both"/>
        <w:rPr>
          <w:rFonts w:ascii="Cambria" w:hAnsi="Cambria"/>
          <w:color w:val="000000" w:themeColor="text1"/>
        </w:rPr>
      </w:pPr>
      <w:r w:rsidRPr="00C436D7">
        <w:rPr>
          <w:rFonts w:ascii="Cambria" w:hAnsi="Cambria" w:cs="Cambria"/>
          <w:color w:val="000000" w:themeColor="text1"/>
          <w:szCs w:val="24"/>
        </w:rPr>
        <w:t xml:space="preserve">Wykonawca zobowiązany jest wywozić śmieci, odpady materiałowe we własnym zakresie na składowisko. Koszty związane z opłatami za wysypisko ponosi Wykonawca. Wykonawca zobowiązuje się do wykonywania wszystkich obowiązków wytwórcy i posiadacza odpadów w rozumieniu ustawy o odpadach i ma obowiązek zagospodarowania odpadów powstałych podczas realizacji niniejszego zamówienia, zgodnie z ustawą o odpadach z dnia 14 grudnia 2012 r.  oraz pokrywania kosztów utylizacji odpadów, zgodnie z obowiązującymi w tym zakresie przepisami. Wykonawca przedstawi Zamawiającemu potwierdzenie faktu utylizacji odpadów, zgodnie  z powszechnie obowiązującymi przepisami. </w:t>
      </w:r>
    </w:p>
    <w:p w14:paraId="053D5AF6" w14:textId="77777777" w:rsidR="00BB64E8" w:rsidRPr="00176F54" w:rsidRDefault="00BB64E8" w:rsidP="00BB64E8">
      <w:pPr>
        <w:pStyle w:val="Akapitzlist"/>
        <w:numPr>
          <w:ilvl w:val="0"/>
          <w:numId w:val="37"/>
        </w:numPr>
        <w:suppressAutoHyphens/>
        <w:autoSpaceDE w:val="0"/>
        <w:spacing w:after="0"/>
        <w:ind w:left="425" w:hanging="425"/>
        <w:jc w:val="both"/>
        <w:rPr>
          <w:rFonts w:ascii="Cambria" w:hAnsi="Cambria"/>
          <w:color w:val="000000" w:themeColor="text1"/>
        </w:rPr>
      </w:pPr>
      <w:r w:rsidRPr="00176F54">
        <w:rPr>
          <w:rFonts w:ascii="Cambria" w:hAnsi="Cambria" w:cs="Cambria"/>
          <w:color w:val="000000" w:themeColor="text1"/>
          <w:sz w:val="24"/>
          <w:szCs w:val="24"/>
        </w:rPr>
        <w:t xml:space="preserve">Wykonawca ma obowiązek zapewnienia przedstawicielom Zamawiającego oraz wszystkim osobom upoważnionym przez niego, jak też innym uczestnikom procesu budowlanego, dostępu do terenu budowy i do każdego miejsca, gdzie roboty </w:t>
      </w:r>
      <w:r>
        <w:rPr>
          <w:rFonts w:ascii="Cambria" w:hAnsi="Cambria" w:cs="Cambria"/>
          <w:color w:val="000000" w:themeColor="text1"/>
          <w:sz w:val="24"/>
          <w:szCs w:val="24"/>
        </w:rPr>
        <w:t xml:space="preserve">czy montaż </w:t>
      </w:r>
      <w:r w:rsidRPr="004A5052">
        <w:rPr>
          <w:rFonts w:ascii="Cambria" w:hAnsi="Cambria" w:cs="Cambria"/>
          <w:color w:val="000000" w:themeColor="text1"/>
          <w:sz w:val="24"/>
          <w:szCs w:val="24"/>
        </w:rPr>
        <w:t>wyposażenia</w:t>
      </w:r>
      <w:r>
        <w:rPr>
          <w:rFonts w:ascii="Cambria" w:hAnsi="Cambria" w:cs="Cambria"/>
          <w:color w:val="000000" w:themeColor="text1"/>
          <w:sz w:val="24"/>
          <w:szCs w:val="24"/>
        </w:rPr>
        <w:t xml:space="preserve">  </w:t>
      </w:r>
      <w:r w:rsidRPr="00176F54">
        <w:rPr>
          <w:rFonts w:ascii="Cambria" w:hAnsi="Cambria" w:cs="Cambria"/>
          <w:color w:val="000000" w:themeColor="text1"/>
          <w:sz w:val="24"/>
          <w:szCs w:val="24"/>
        </w:rPr>
        <w:t>w związku z umową będą wykonywane.</w:t>
      </w:r>
    </w:p>
    <w:p w14:paraId="1DD732F6" w14:textId="77777777" w:rsidR="00BB64E8" w:rsidRPr="00C62C82" w:rsidRDefault="00BB64E8" w:rsidP="00BB64E8">
      <w:pPr>
        <w:pStyle w:val="Akapitzlist"/>
        <w:numPr>
          <w:ilvl w:val="0"/>
          <w:numId w:val="37"/>
        </w:numPr>
        <w:suppressAutoHyphens/>
        <w:autoSpaceDE w:val="0"/>
        <w:spacing w:after="0"/>
        <w:ind w:left="425" w:hanging="425"/>
        <w:jc w:val="both"/>
        <w:rPr>
          <w:rFonts w:ascii="Cambria" w:hAnsi="Cambria"/>
          <w:color w:val="000000" w:themeColor="text1"/>
        </w:rPr>
      </w:pPr>
      <w:r w:rsidRPr="00C62C82">
        <w:rPr>
          <w:rFonts w:ascii="Cambria" w:hAnsi="Cambria" w:cs="Cambria"/>
          <w:color w:val="000000" w:themeColor="text1"/>
          <w:sz w:val="24"/>
          <w:szCs w:val="24"/>
        </w:rPr>
        <w:t>W trakcie wykonywania prac Wykonawca na bieżąco będzie wykonywać dokumentację fotograficzną postępu robót, z częstotliwością ustaloną z inspektorem nadzoru.</w:t>
      </w:r>
    </w:p>
    <w:p w14:paraId="63CAC58E" w14:textId="77777777" w:rsidR="00BB64E8" w:rsidRPr="006F4408" w:rsidRDefault="00BB64E8" w:rsidP="00BB64E8">
      <w:pPr>
        <w:pStyle w:val="Akapitzlist"/>
        <w:numPr>
          <w:ilvl w:val="0"/>
          <w:numId w:val="37"/>
        </w:numPr>
        <w:suppressAutoHyphens/>
        <w:autoSpaceDE w:val="0"/>
        <w:spacing w:after="0"/>
        <w:ind w:left="425" w:hanging="425"/>
        <w:jc w:val="both"/>
        <w:rPr>
          <w:rFonts w:ascii="Cambria" w:hAnsi="Cambria"/>
          <w:color w:val="000000" w:themeColor="text1"/>
        </w:rPr>
      </w:pPr>
      <w:r w:rsidRPr="00AF2F94">
        <w:rPr>
          <w:rFonts w:ascii="Cambria" w:hAnsi="Cambria" w:cs="Cambria"/>
          <w:color w:val="000000" w:themeColor="text1"/>
          <w:sz w:val="24"/>
          <w:szCs w:val="24"/>
        </w:rPr>
        <w:t xml:space="preserve">Od daty protokolarnego przejęcia terenu budowy, aż do chwili odbioru końcowego robót, Wykonawca ponosi odpowiedzialność za wszelkie szkody wynikłe na tym </w:t>
      </w:r>
      <w:r w:rsidRPr="006F4408">
        <w:rPr>
          <w:rFonts w:ascii="Cambria" w:hAnsi="Cambria" w:cs="Cambria"/>
          <w:color w:val="000000" w:themeColor="text1"/>
          <w:sz w:val="24"/>
          <w:szCs w:val="24"/>
        </w:rPr>
        <w:t>terenie, w tym szkody wyrządzone osobom trzecim.</w:t>
      </w:r>
    </w:p>
    <w:p w14:paraId="7509CFA5" w14:textId="77777777" w:rsidR="00BB64E8" w:rsidRPr="00442763" w:rsidRDefault="00BB64E8" w:rsidP="00BB64E8">
      <w:pPr>
        <w:pStyle w:val="Akapitzlist"/>
        <w:numPr>
          <w:ilvl w:val="0"/>
          <w:numId w:val="37"/>
        </w:numPr>
        <w:suppressAutoHyphens/>
        <w:autoSpaceDE w:val="0"/>
        <w:spacing w:after="0"/>
        <w:ind w:left="425" w:hanging="425"/>
        <w:jc w:val="both"/>
        <w:rPr>
          <w:rFonts w:ascii="Cambria" w:hAnsi="Cambria"/>
          <w:color w:val="000000" w:themeColor="text1"/>
        </w:rPr>
      </w:pPr>
      <w:r w:rsidRPr="006F4408">
        <w:rPr>
          <w:rFonts w:ascii="Cambria" w:hAnsi="Cambria" w:cs="Cambria"/>
          <w:color w:val="000000" w:themeColor="text1"/>
          <w:sz w:val="24"/>
          <w:szCs w:val="24"/>
        </w:rPr>
        <w:t xml:space="preserve">Wykonawca w terminie co najmniej 7 dni przed rozpoczęciem robót, poinformuje zarządcę obiektu o terminie rozpoczęcia i zakończenia robót, zakresie tych robót, o ewentualnych utrudnieniach dla </w:t>
      </w:r>
      <w:r w:rsidRPr="00442763">
        <w:rPr>
          <w:rFonts w:ascii="Cambria" w:hAnsi="Cambria" w:cs="Cambria"/>
          <w:color w:val="000000" w:themeColor="text1"/>
          <w:sz w:val="24"/>
          <w:szCs w:val="24"/>
        </w:rPr>
        <w:t>użytkownika</w:t>
      </w:r>
      <w:r>
        <w:rPr>
          <w:rFonts w:ascii="Cambria" w:hAnsi="Cambria" w:cs="Cambria"/>
          <w:color w:val="000000" w:themeColor="text1"/>
          <w:sz w:val="24"/>
          <w:szCs w:val="24"/>
        </w:rPr>
        <w:t>.</w:t>
      </w:r>
    </w:p>
    <w:p w14:paraId="146FDED6" w14:textId="77777777" w:rsidR="00BB64E8" w:rsidRPr="00176F54" w:rsidRDefault="00BB64E8" w:rsidP="00BB64E8">
      <w:pPr>
        <w:pStyle w:val="Akapitzlist"/>
        <w:numPr>
          <w:ilvl w:val="0"/>
          <w:numId w:val="37"/>
        </w:numPr>
        <w:suppressAutoHyphens/>
        <w:autoSpaceDE w:val="0"/>
        <w:spacing w:after="0"/>
        <w:ind w:left="425" w:hanging="425"/>
        <w:jc w:val="both"/>
        <w:rPr>
          <w:rFonts w:ascii="Cambria" w:hAnsi="Cambria"/>
          <w:color w:val="000000" w:themeColor="text1"/>
        </w:rPr>
      </w:pPr>
      <w:r w:rsidRPr="00176F54">
        <w:rPr>
          <w:rFonts w:ascii="Cambria" w:hAnsi="Cambria" w:cs="Cambria"/>
          <w:color w:val="000000" w:themeColor="text1"/>
          <w:sz w:val="24"/>
          <w:szCs w:val="24"/>
        </w:rPr>
        <w:lastRenderedPageBreak/>
        <w:t xml:space="preserve">Roboty wykonywane będą z materiałów Wykonawcy. Przy wykonywaniu robót budowlanych należy stosować materiały dopuszczone do obrotu i stosowania w budownictwie. </w:t>
      </w:r>
    </w:p>
    <w:p w14:paraId="22C46ED1" w14:textId="77777777" w:rsidR="00BB64E8" w:rsidRPr="00442763" w:rsidRDefault="00BB64E8" w:rsidP="00BB64E8">
      <w:pPr>
        <w:pStyle w:val="Akapitzlist"/>
        <w:numPr>
          <w:ilvl w:val="0"/>
          <w:numId w:val="37"/>
        </w:numPr>
        <w:suppressAutoHyphens/>
        <w:autoSpaceDE w:val="0"/>
        <w:spacing w:after="0"/>
        <w:ind w:left="425" w:hanging="425"/>
        <w:rPr>
          <w:rFonts w:ascii="Cambria" w:hAnsi="Cambria"/>
          <w:color w:val="000000" w:themeColor="text1"/>
        </w:rPr>
      </w:pPr>
      <w:r w:rsidRPr="00442763">
        <w:rPr>
          <w:rFonts w:ascii="Cambria" w:hAnsi="Cambria" w:cs="Cambria"/>
          <w:color w:val="000000" w:themeColor="text1"/>
          <w:sz w:val="24"/>
          <w:szCs w:val="24"/>
        </w:rPr>
        <w:t>Wykonawca we własnym zakresie i na własny koszt:</w:t>
      </w:r>
    </w:p>
    <w:p w14:paraId="64DC0ECE" w14:textId="77777777" w:rsidR="00BB64E8" w:rsidRPr="005D1D7F" w:rsidRDefault="00BB64E8" w:rsidP="00BB64E8">
      <w:pPr>
        <w:pStyle w:val="Akapitzlist"/>
        <w:numPr>
          <w:ilvl w:val="0"/>
          <w:numId w:val="35"/>
        </w:numPr>
        <w:suppressAutoHyphens/>
        <w:autoSpaceDE w:val="0"/>
        <w:spacing w:after="0"/>
        <w:ind w:left="850" w:hanging="425"/>
        <w:jc w:val="both"/>
        <w:rPr>
          <w:rFonts w:ascii="Cambria" w:hAnsi="Cambria"/>
          <w:color w:val="000000" w:themeColor="text1"/>
        </w:rPr>
      </w:pPr>
      <w:r w:rsidRPr="005D1D7F">
        <w:rPr>
          <w:rFonts w:ascii="Cambria" w:hAnsi="Cambria" w:cs="Cambria"/>
          <w:color w:val="000000" w:themeColor="text1"/>
          <w:sz w:val="24"/>
          <w:szCs w:val="24"/>
        </w:rPr>
        <w:t xml:space="preserve">zapewni </w:t>
      </w:r>
      <w:r w:rsidR="00565875" w:rsidRPr="005D1D7F">
        <w:rPr>
          <w:rFonts w:ascii="Cambria" w:hAnsi="Cambria" w:cs="Cambria"/>
          <w:color w:val="000000" w:themeColor="text1"/>
          <w:sz w:val="24"/>
          <w:szCs w:val="24"/>
        </w:rPr>
        <w:t>nadzór nad prowadzonymi pracami</w:t>
      </w:r>
      <w:r w:rsidRPr="005D1D7F">
        <w:rPr>
          <w:rFonts w:ascii="Cambria" w:hAnsi="Cambria" w:cs="Cambria"/>
          <w:color w:val="000000" w:themeColor="text1"/>
          <w:sz w:val="24"/>
          <w:szCs w:val="24"/>
        </w:rPr>
        <w:t xml:space="preserve">; </w:t>
      </w:r>
    </w:p>
    <w:p w14:paraId="6930EE98" w14:textId="77777777" w:rsidR="00BB64E8" w:rsidRPr="00A47578" w:rsidRDefault="00BB64E8" w:rsidP="00BB64E8">
      <w:pPr>
        <w:pStyle w:val="Akapitzlist"/>
        <w:numPr>
          <w:ilvl w:val="0"/>
          <w:numId w:val="35"/>
        </w:numPr>
        <w:suppressAutoHyphens/>
        <w:autoSpaceDE w:val="0"/>
        <w:spacing w:after="0"/>
        <w:ind w:left="850" w:hanging="425"/>
        <w:jc w:val="both"/>
        <w:rPr>
          <w:rFonts w:ascii="Cambria" w:hAnsi="Cambria"/>
          <w:i/>
          <w:iCs/>
          <w:color w:val="000000" w:themeColor="text1"/>
        </w:rPr>
      </w:pPr>
      <w:r w:rsidRPr="00442763">
        <w:rPr>
          <w:rFonts w:ascii="Cambria" w:hAnsi="Cambria" w:cs="Cambria"/>
          <w:color w:val="000000" w:themeColor="text1"/>
          <w:sz w:val="24"/>
          <w:szCs w:val="24"/>
        </w:rPr>
        <w:t xml:space="preserve">urządzi plac i zaplecze budowy, </w:t>
      </w:r>
    </w:p>
    <w:p w14:paraId="153E1D6E" w14:textId="77777777" w:rsidR="00BB64E8" w:rsidRPr="005D1D7F" w:rsidRDefault="00BB64E8" w:rsidP="00BB64E8">
      <w:pPr>
        <w:pStyle w:val="Akapitzlist"/>
        <w:numPr>
          <w:ilvl w:val="0"/>
          <w:numId w:val="35"/>
        </w:numPr>
        <w:suppressAutoHyphens/>
        <w:autoSpaceDE w:val="0"/>
        <w:spacing w:after="0"/>
        <w:ind w:left="850" w:hanging="425"/>
        <w:jc w:val="both"/>
        <w:rPr>
          <w:rFonts w:ascii="Cambria" w:hAnsi="Cambria"/>
          <w:i/>
          <w:iCs/>
          <w:color w:val="000000" w:themeColor="text1"/>
        </w:rPr>
      </w:pPr>
      <w:r w:rsidRPr="005D1D7F">
        <w:rPr>
          <w:rFonts w:ascii="Cambria" w:hAnsi="Cambria" w:cs="Cambria"/>
          <w:color w:val="000000" w:themeColor="text1"/>
          <w:sz w:val="24"/>
          <w:szCs w:val="24"/>
        </w:rPr>
        <w:t xml:space="preserve">prowadzi dokumentację robót (w tym: protokoły odbioru robót, protokoły </w:t>
      </w:r>
      <w:r w:rsidR="00814EB5">
        <w:rPr>
          <w:rFonts w:ascii="Cambria" w:hAnsi="Cambria" w:cs="Cambria"/>
          <w:color w:val="000000" w:themeColor="text1"/>
          <w:sz w:val="24"/>
          <w:szCs w:val="24"/>
        </w:rPr>
        <w:br/>
      </w:r>
      <w:r w:rsidRPr="005D1D7F">
        <w:rPr>
          <w:rFonts w:ascii="Cambria" w:hAnsi="Cambria" w:cs="Cambria"/>
          <w:color w:val="000000" w:themeColor="text1"/>
          <w:sz w:val="24"/>
          <w:szCs w:val="24"/>
        </w:rPr>
        <w:t>z narad, korespondencję),</w:t>
      </w:r>
    </w:p>
    <w:p w14:paraId="0AFBC122" w14:textId="77777777" w:rsidR="00BB64E8" w:rsidRPr="00442763" w:rsidRDefault="00BB64E8" w:rsidP="00BB64E8">
      <w:pPr>
        <w:pStyle w:val="Akapitzlist"/>
        <w:numPr>
          <w:ilvl w:val="0"/>
          <w:numId w:val="35"/>
        </w:numPr>
        <w:suppressAutoHyphens/>
        <w:autoSpaceDE w:val="0"/>
        <w:spacing w:after="0"/>
        <w:ind w:left="850" w:hanging="425"/>
        <w:jc w:val="both"/>
        <w:rPr>
          <w:rFonts w:ascii="Cambria" w:hAnsi="Cambria"/>
          <w:color w:val="000000" w:themeColor="text1"/>
        </w:rPr>
      </w:pPr>
      <w:r w:rsidRPr="00442763">
        <w:rPr>
          <w:rFonts w:ascii="Cambria" w:hAnsi="Cambria" w:cs="Cambria"/>
          <w:color w:val="000000" w:themeColor="text1"/>
          <w:sz w:val="24"/>
          <w:szCs w:val="24"/>
        </w:rPr>
        <w:t>utrzyma w należytej sprawności oznakowanie i zabezpieczenie placu budowy,</w:t>
      </w:r>
    </w:p>
    <w:p w14:paraId="772CE35B" w14:textId="6E6B5228" w:rsidR="00BB64E8" w:rsidRPr="00442763" w:rsidRDefault="00BB64E8" w:rsidP="00BB64E8">
      <w:pPr>
        <w:pStyle w:val="Akapitzlist"/>
        <w:numPr>
          <w:ilvl w:val="0"/>
          <w:numId w:val="35"/>
        </w:numPr>
        <w:suppressAutoHyphens/>
        <w:autoSpaceDE w:val="0"/>
        <w:spacing w:after="0"/>
        <w:ind w:left="850" w:hanging="425"/>
        <w:jc w:val="both"/>
        <w:rPr>
          <w:rFonts w:ascii="Cambria" w:hAnsi="Cambria"/>
          <w:color w:val="000000" w:themeColor="text1"/>
        </w:rPr>
      </w:pPr>
      <w:r w:rsidRPr="00442763">
        <w:rPr>
          <w:rFonts w:ascii="Cambria" w:hAnsi="Cambria" w:cs="Cambria"/>
          <w:color w:val="000000" w:themeColor="text1"/>
          <w:sz w:val="24"/>
          <w:szCs w:val="24"/>
        </w:rPr>
        <w:t>będzie dbał o czystość i porządek na placu budowy i terenie wykorzystywanym do realizacji umowy , w tym drogi dojazdowej</w:t>
      </w:r>
      <w:r w:rsidR="00D408DB">
        <w:rPr>
          <w:rFonts w:ascii="Cambria" w:hAnsi="Cambria" w:cs="Cambria"/>
          <w:color w:val="000000" w:themeColor="text1"/>
          <w:sz w:val="24"/>
          <w:szCs w:val="24"/>
        </w:rPr>
        <w:t xml:space="preserve"> i terenu wokół SPZOZ.</w:t>
      </w:r>
    </w:p>
    <w:p w14:paraId="101B0822" w14:textId="70909D59" w:rsidR="00BB64E8" w:rsidRPr="00C24313" w:rsidRDefault="00BB64E8" w:rsidP="00BB64E8">
      <w:pPr>
        <w:pStyle w:val="Akapitzlist"/>
        <w:numPr>
          <w:ilvl w:val="0"/>
          <w:numId w:val="37"/>
        </w:numPr>
        <w:suppressAutoHyphens/>
        <w:autoSpaceDE w:val="0"/>
        <w:spacing w:after="0"/>
        <w:ind w:left="425" w:hanging="425"/>
        <w:jc w:val="both"/>
        <w:rPr>
          <w:rFonts w:ascii="Cambria" w:hAnsi="Cambria" w:cs="Cambria"/>
          <w:color w:val="000000" w:themeColor="text1"/>
          <w:sz w:val="24"/>
          <w:szCs w:val="24"/>
        </w:rPr>
      </w:pPr>
      <w:r w:rsidRPr="00442763">
        <w:rPr>
          <w:rFonts w:ascii="Cambria" w:hAnsi="Cambria" w:cs="Cambria"/>
          <w:color w:val="000000" w:themeColor="text1"/>
          <w:sz w:val="24"/>
          <w:szCs w:val="24"/>
        </w:rPr>
        <w:t>Wykonawca</w:t>
      </w:r>
      <w:r w:rsidRPr="00C24313">
        <w:rPr>
          <w:rFonts w:ascii="Cambria" w:hAnsi="Cambria" w:cs="Cambria"/>
          <w:color w:val="000000" w:themeColor="text1"/>
          <w:sz w:val="24"/>
          <w:szCs w:val="24"/>
        </w:rPr>
        <w:t xml:space="preserve"> zobowiązany jest do przedstawienia Inspektorowi nadzoru -każdorazowo na jego wezwanie - wyników badań i pomiarów zgodnych </w:t>
      </w:r>
      <w:r w:rsidR="00D408DB">
        <w:rPr>
          <w:rFonts w:ascii="Cambria" w:hAnsi="Cambria" w:cs="Cambria"/>
          <w:color w:val="000000" w:themeColor="text1"/>
          <w:sz w:val="24"/>
          <w:szCs w:val="24"/>
        </w:rPr>
        <w:t xml:space="preserve">                                           </w:t>
      </w:r>
      <w:r w:rsidRPr="00C24313">
        <w:rPr>
          <w:rFonts w:ascii="Cambria" w:hAnsi="Cambria" w:cs="Cambria"/>
          <w:color w:val="000000" w:themeColor="text1"/>
          <w:sz w:val="24"/>
          <w:szCs w:val="24"/>
        </w:rPr>
        <w:t xml:space="preserve">z obowiązującymi ustawami, normami, specyfikacjami dla poszczególnych robót </w:t>
      </w:r>
      <w:r w:rsidR="00B25B68">
        <w:rPr>
          <w:rFonts w:ascii="Cambria" w:hAnsi="Cambria" w:cs="Cambria"/>
          <w:color w:val="000000" w:themeColor="text1"/>
          <w:sz w:val="24"/>
          <w:szCs w:val="24"/>
        </w:rPr>
        <w:t>.</w:t>
      </w:r>
      <w:r w:rsidR="00DF06EE">
        <w:rPr>
          <w:rFonts w:ascii="Cambria" w:hAnsi="Cambria" w:cs="Cambria"/>
          <w:color w:val="000000" w:themeColor="text1"/>
          <w:sz w:val="24"/>
          <w:szCs w:val="24"/>
        </w:rPr>
        <w:t xml:space="preserve">                      </w:t>
      </w:r>
    </w:p>
    <w:p w14:paraId="7813AD61" w14:textId="77777777" w:rsidR="00BB64E8" w:rsidRPr="00C436D7" w:rsidRDefault="00BB64E8" w:rsidP="00BB64E8">
      <w:pPr>
        <w:pStyle w:val="Akapitzlist"/>
        <w:numPr>
          <w:ilvl w:val="0"/>
          <w:numId w:val="37"/>
        </w:numPr>
        <w:suppressAutoHyphens/>
        <w:autoSpaceDE w:val="0"/>
        <w:spacing w:after="0"/>
        <w:ind w:left="425" w:hanging="425"/>
        <w:jc w:val="both"/>
        <w:rPr>
          <w:rFonts w:ascii="Cambria" w:hAnsi="Cambria"/>
          <w:color w:val="000000" w:themeColor="text1"/>
        </w:rPr>
      </w:pPr>
      <w:r w:rsidRPr="00C24313">
        <w:rPr>
          <w:rFonts w:ascii="Cambria" w:hAnsi="Cambria" w:cs="Cambria"/>
          <w:color w:val="000000" w:themeColor="text1"/>
          <w:sz w:val="24"/>
          <w:szCs w:val="24"/>
        </w:rPr>
        <w:t>Wykonawca zobowiązany jest do uzyskania akceptacji Inspektora nadzoru dla materiałów przeznaczonych do wbudowania, przed i</w:t>
      </w:r>
      <w:r w:rsidRPr="00176F54">
        <w:rPr>
          <w:rFonts w:ascii="Cambria" w:hAnsi="Cambria" w:cs="Cambria"/>
          <w:color w:val="000000" w:themeColor="text1"/>
          <w:sz w:val="24"/>
          <w:szCs w:val="24"/>
        </w:rPr>
        <w:t>ch wbudowaniem, na podstawie przedstawionych atestów i świadectw jakości.</w:t>
      </w:r>
    </w:p>
    <w:p w14:paraId="25EF68D0" w14:textId="77777777" w:rsidR="00BB64E8" w:rsidRPr="00C436D7" w:rsidRDefault="00BB64E8" w:rsidP="00BB64E8">
      <w:pPr>
        <w:pStyle w:val="Akapitzlist"/>
        <w:numPr>
          <w:ilvl w:val="0"/>
          <w:numId w:val="37"/>
        </w:numPr>
        <w:suppressAutoHyphens/>
        <w:autoSpaceDE w:val="0"/>
        <w:spacing w:after="0"/>
        <w:ind w:left="425" w:hanging="425"/>
        <w:jc w:val="both"/>
        <w:rPr>
          <w:rFonts w:ascii="Cambria" w:hAnsi="Cambria"/>
          <w:color w:val="000000" w:themeColor="text1"/>
        </w:rPr>
      </w:pPr>
      <w:r w:rsidRPr="00C436D7">
        <w:rPr>
          <w:rFonts w:ascii="Cambria" w:hAnsi="Cambria" w:cs="Cambria"/>
          <w:color w:val="000000" w:themeColor="text1"/>
          <w:sz w:val="24"/>
          <w:szCs w:val="24"/>
        </w:rPr>
        <w:t>Wykonawca zobowiązany jest do uczestniczenia w naradach koordynacyjnych/radach budowy z udziałem przedstawicieli Wykonawcy, Zamawiającego i Inspektorów nadzoru oraz innych zaproszonych osób, w celu omówienia bieżących spraw dotyczących wykonania i zaawansowania robót,                               w szczególności dotyczących postępu prac, ewentualnych nieprawidłowości                                 w wykonywaniu umowy lub zagrożenia terminowego wykonania umowy, nie rzadziej niż raz na 2 tygodnie.</w:t>
      </w:r>
    </w:p>
    <w:p w14:paraId="6C94AFBA" w14:textId="77777777" w:rsidR="00BB64E8" w:rsidRPr="00C436D7" w:rsidRDefault="00BB64E8" w:rsidP="00BB64E8">
      <w:pPr>
        <w:autoSpaceDE w:val="0"/>
        <w:spacing w:after="0"/>
        <w:ind w:left="850" w:hanging="425"/>
        <w:jc w:val="left"/>
        <w:rPr>
          <w:rFonts w:ascii="Cambria" w:hAnsi="Cambria"/>
          <w:color w:val="000000" w:themeColor="text1"/>
        </w:rPr>
      </w:pPr>
      <w:r>
        <w:rPr>
          <w:rFonts w:ascii="Cambria" w:hAnsi="Cambria" w:cs="Cambria"/>
          <w:color w:val="000000" w:themeColor="text1"/>
          <w:sz w:val="24"/>
          <w:szCs w:val="24"/>
        </w:rPr>
        <w:t xml:space="preserve">14.1. Zamawiający może </w:t>
      </w:r>
      <w:r w:rsidRPr="001D5A39">
        <w:rPr>
          <w:rFonts w:ascii="Cambria" w:hAnsi="Cambria" w:cs="Cambria"/>
          <w:color w:val="000000" w:themeColor="text1"/>
          <w:sz w:val="24"/>
          <w:szCs w:val="24"/>
        </w:rPr>
        <w:t xml:space="preserve">zwoływać narady koordynacyjne częściej. </w:t>
      </w:r>
    </w:p>
    <w:p w14:paraId="1F266D4E" w14:textId="77777777" w:rsidR="00BB64E8" w:rsidRPr="00C436D7" w:rsidRDefault="00BB64E8" w:rsidP="00BB64E8">
      <w:pPr>
        <w:pStyle w:val="Akapitzlist"/>
        <w:numPr>
          <w:ilvl w:val="0"/>
          <w:numId w:val="37"/>
        </w:numPr>
        <w:suppressAutoHyphens/>
        <w:autoSpaceDE w:val="0"/>
        <w:spacing w:after="0"/>
        <w:ind w:left="425" w:hanging="425"/>
        <w:jc w:val="both"/>
        <w:rPr>
          <w:rFonts w:ascii="Cambria" w:hAnsi="Cambria"/>
          <w:color w:val="000000" w:themeColor="text1"/>
        </w:rPr>
      </w:pPr>
      <w:r w:rsidRPr="00C436D7">
        <w:rPr>
          <w:rFonts w:ascii="Cambria" w:hAnsi="Cambria" w:cs="Cambria"/>
          <w:color w:val="000000" w:themeColor="text1"/>
          <w:sz w:val="24"/>
          <w:szCs w:val="24"/>
        </w:rPr>
        <w:t xml:space="preserve">Wykonawca zobowiązany jest do przedkładania Zamawiającemu na naradach   informacji na temat postępu robót, zawierającej informacje co do zgodności postępu robót z harmonogramem robót, okoliczności dotyczących przerw w wykonywaniu robót, ewentualnych trudności realizacyjnych oraz innych informacji istotnych dla realizacji umowy. </w:t>
      </w:r>
    </w:p>
    <w:p w14:paraId="203C1132" w14:textId="77777777" w:rsidR="00BB64E8" w:rsidRPr="00EA1E50" w:rsidRDefault="00BB64E8" w:rsidP="00BB64E8">
      <w:pPr>
        <w:pStyle w:val="Akapitzlist"/>
        <w:numPr>
          <w:ilvl w:val="0"/>
          <w:numId w:val="37"/>
        </w:numPr>
        <w:suppressAutoHyphens/>
        <w:autoSpaceDE w:val="0"/>
        <w:spacing w:after="0"/>
        <w:ind w:left="425" w:hanging="425"/>
        <w:jc w:val="both"/>
        <w:rPr>
          <w:rFonts w:ascii="Cambria" w:hAnsi="Cambria"/>
          <w:color w:val="000000" w:themeColor="text1"/>
        </w:rPr>
      </w:pPr>
      <w:r w:rsidRPr="00D644C3">
        <w:rPr>
          <w:rFonts w:ascii="Cambria" w:hAnsi="Cambria" w:cs="Cambria"/>
          <w:color w:val="000000" w:themeColor="text1"/>
          <w:sz w:val="24"/>
          <w:szCs w:val="24"/>
        </w:rPr>
        <w:t xml:space="preserve">Wykonawca zapewni upoważnionym przedstawicielom Zamawiającego dostęp do wszelkich dokumentów związanych z robotami budowlanymi, w szczególności Wykonawca umożliwi Zamawiającemu dostęp do dokumentacji dotyczącej rozliczeń z podwykonawcami. </w:t>
      </w:r>
    </w:p>
    <w:p w14:paraId="3B6C660F" w14:textId="77777777" w:rsidR="00BB64E8" w:rsidRPr="00EA1E50" w:rsidRDefault="00BB64E8" w:rsidP="00BB64E8">
      <w:pPr>
        <w:pStyle w:val="Akapitzlist"/>
        <w:numPr>
          <w:ilvl w:val="0"/>
          <w:numId w:val="37"/>
        </w:numPr>
        <w:suppressAutoHyphens/>
        <w:autoSpaceDE w:val="0"/>
        <w:spacing w:after="0"/>
        <w:ind w:left="425" w:hanging="425"/>
        <w:jc w:val="both"/>
        <w:rPr>
          <w:rFonts w:ascii="Cambria" w:hAnsi="Cambria"/>
          <w:color w:val="000000" w:themeColor="text1"/>
        </w:rPr>
      </w:pPr>
      <w:r>
        <w:rPr>
          <w:rFonts w:ascii="Cambria" w:hAnsi="Cambria" w:cs="Cambria"/>
          <w:color w:val="000000" w:themeColor="text1"/>
          <w:sz w:val="24"/>
          <w:szCs w:val="24"/>
        </w:rPr>
        <w:t>Szczególne uwarunkowania prowadzenia robót:</w:t>
      </w:r>
    </w:p>
    <w:p w14:paraId="48941E72" w14:textId="0E4E6F24" w:rsidR="00BB64E8" w:rsidRDefault="00BB64E8" w:rsidP="00BB64E8">
      <w:pPr>
        <w:pStyle w:val="Akapitzlist"/>
        <w:suppressAutoHyphens/>
        <w:autoSpaceDE w:val="0"/>
        <w:spacing w:after="0"/>
        <w:ind w:left="850" w:hanging="425"/>
        <w:jc w:val="both"/>
        <w:rPr>
          <w:rFonts w:ascii="Cambria" w:hAnsi="Cambria" w:cs="Cambria"/>
          <w:color w:val="000000" w:themeColor="text1"/>
          <w:sz w:val="24"/>
          <w:szCs w:val="24"/>
        </w:rPr>
      </w:pPr>
      <w:r>
        <w:rPr>
          <w:rFonts w:ascii="Cambria" w:hAnsi="Cambria" w:cs="Cambria"/>
          <w:color w:val="000000" w:themeColor="text1"/>
          <w:sz w:val="24"/>
          <w:szCs w:val="24"/>
        </w:rPr>
        <w:t xml:space="preserve">17.1. Prace będą prowadzone w </w:t>
      </w:r>
      <w:r w:rsidR="00F31B13">
        <w:rPr>
          <w:rFonts w:ascii="Cambria" w:hAnsi="Cambria" w:cs="Cambria"/>
          <w:color w:val="000000" w:themeColor="text1"/>
          <w:sz w:val="24"/>
          <w:szCs w:val="24"/>
        </w:rPr>
        <w:t>sąsiedztwie obiektów c</w:t>
      </w:r>
      <w:r>
        <w:rPr>
          <w:rFonts w:ascii="Cambria" w:hAnsi="Cambria" w:cs="Cambria"/>
          <w:color w:val="000000" w:themeColor="text1"/>
          <w:sz w:val="24"/>
          <w:szCs w:val="24"/>
        </w:rPr>
        <w:t>zynny</w:t>
      </w:r>
      <w:r w:rsidR="00F31B13">
        <w:rPr>
          <w:rFonts w:ascii="Cambria" w:hAnsi="Cambria" w:cs="Cambria"/>
          <w:color w:val="000000" w:themeColor="text1"/>
          <w:sz w:val="24"/>
          <w:szCs w:val="24"/>
        </w:rPr>
        <w:t>ch</w:t>
      </w:r>
      <w:r>
        <w:rPr>
          <w:rFonts w:ascii="Cambria" w:hAnsi="Cambria" w:cs="Cambria"/>
          <w:color w:val="000000" w:themeColor="text1"/>
          <w:sz w:val="24"/>
          <w:szCs w:val="24"/>
        </w:rPr>
        <w:t xml:space="preserve"> w związku z czym Wykonawca zobowiązuje się do zachowania szczególnej ostrożności przy transporcie materiałów do miejsca ich składowania, transporcie materiałów na plac budowy oraz przy wykonywaniu robót budowlanych oraz utrzymania porządku na ciągach komunikacyjnych</w:t>
      </w:r>
      <w:r w:rsidR="00B25B68">
        <w:rPr>
          <w:rFonts w:ascii="Cambria" w:hAnsi="Cambria" w:cs="Cambria"/>
          <w:color w:val="000000" w:themeColor="text1"/>
          <w:sz w:val="24"/>
          <w:szCs w:val="24"/>
        </w:rPr>
        <w:t>.</w:t>
      </w:r>
    </w:p>
    <w:p w14:paraId="7560E2D0" w14:textId="77777777" w:rsidR="00BB64E8" w:rsidRDefault="00BB64E8" w:rsidP="00BB64E8">
      <w:pPr>
        <w:pStyle w:val="Akapitzlist"/>
        <w:suppressAutoHyphens/>
        <w:autoSpaceDE w:val="0"/>
        <w:spacing w:after="0"/>
        <w:ind w:left="850" w:hanging="425"/>
        <w:jc w:val="both"/>
        <w:rPr>
          <w:rFonts w:ascii="Cambria" w:hAnsi="Cambria" w:cs="Cambria"/>
          <w:color w:val="000000" w:themeColor="text1"/>
          <w:sz w:val="24"/>
          <w:szCs w:val="24"/>
        </w:rPr>
      </w:pPr>
      <w:r>
        <w:rPr>
          <w:rFonts w:ascii="Cambria" w:hAnsi="Cambria" w:cs="Cambria"/>
          <w:color w:val="000000" w:themeColor="text1"/>
          <w:sz w:val="24"/>
          <w:szCs w:val="24"/>
        </w:rPr>
        <w:t>17.2. Wykonawca zabezpieczy miejsce składowania swoich materiałów oraz plac budowy w taki sposób aby zapobiec przypadkowemu wejściu w jego obręb osoby nieupoważnionej.</w:t>
      </w:r>
    </w:p>
    <w:p w14:paraId="20EA38E1" w14:textId="77777777" w:rsidR="00BB64E8" w:rsidRPr="00C6030D" w:rsidRDefault="00BB64E8" w:rsidP="00BB64E8">
      <w:pPr>
        <w:autoSpaceDE w:val="0"/>
        <w:spacing w:after="0"/>
        <w:rPr>
          <w:rFonts w:ascii="Cambria" w:hAnsi="Cambria"/>
          <w:color w:val="000000" w:themeColor="text1"/>
        </w:rPr>
      </w:pPr>
    </w:p>
    <w:p w14:paraId="5494D831" w14:textId="77777777" w:rsidR="00BB64E8" w:rsidRPr="00176F54" w:rsidRDefault="00BB64E8" w:rsidP="00BB64E8">
      <w:pPr>
        <w:autoSpaceDE w:val="0"/>
        <w:autoSpaceDN w:val="0"/>
        <w:spacing w:after="0"/>
        <w:jc w:val="center"/>
        <w:rPr>
          <w:rFonts w:ascii="Cambria" w:eastAsia="Calibri" w:hAnsi="Cambria"/>
          <w:b/>
          <w:bCs/>
          <w:color w:val="000000" w:themeColor="text1"/>
          <w:sz w:val="24"/>
          <w:szCs w:val="24"/>
        </w:rPr>
      </w:pPr>
      <w:r w:rsidRPr="00176F54">
        <w:rPr>
          <w:rFonts w:ascii="Cambria" w:eastAsia="Calibri" w:hAnsi="Cambria"/>
          <w:b/>
          <w:bCs/>
          <w:color w:val="000000" w:themeColor="text1"/>
          <w:sz w:val="24"/>
          <w:szCs w:val="24"/>
        </w:rPr>
        <w:t>§ 2</w:t>
      </w:r>
    </w:p>
    <w:p w14:paraId="6D36C270" w14:textId="77777777" w:rsidR="00BB64E8" w:rsidRPr="005C6619" w:rsidRDefault="00BB64E8" w:rsidP="00BB64E8">
      <w:pPr>
        <w:autoSpaceDE w:val="0"/>
        <w:autoSpaceDN w:val="0"/>
        <w:spacing w:after="0"/>
        <w:jc w:val="center"/>
        <w:rPr>
          <w:rFonts w:ascii="Cambria" w:eastAsia="Calibri" w:hAnsi="Cambria"/>
          <w:b/>
          <w:bCs/>
          <w:sz w:val="24"/>
          <w:szCs w:val="24"/>
        </w:rPr>
      </w:pPr>
      <w:r w:rsidRPr="00C3526E">
        <w:rPr>
          <w:rFonts w:ascii="Cambria" w:eastAsia="Calibri" w:hAnsi="Cambria"/>
          <w:b/>
          <w:bCs/>
          <w:sz w:val="24"/>
          <w:szCs w:val="24"/>
        </w:rPr>
        <w:t>Termin realizacji</w:t>
      </w:r>
    </w:p>
    <w:p w14:paraId="68CE3F71" w14:textId="63302DA4" w:rsidR="00BB64E8" w:rsidRPr="0097754A" w:rsidRDefault="00BB64E8" w:rsidP="00BB64E8">
      <w:pPr>
        <w:widowControl/>
        <w:numPr>
          <w:ilvl w:val="0"/>
          <w:numId w:val="2"/>
        </w:numPr>
        <w:suppressAutoHyphens w:val="0"/>
        <w:adjustRightInd/>
        <w:spacing w:after="0"/>
        <w:ind w:left="425" w:hanging="425"/>
        <w:contextualSpacing/>
        <w:textAlignment w:val="auto"/>
        <w:rPr>
          <w:rFonts w:ascii="Cambria" w:hAnsi="Cambria"/>
          <w:sz w:val="24"/>
          <w:szCs w:val="24"/>
        </w:rPr>
      </w:pPr>
      <w:r w:rsidRPr="00A47578">
        <w:rPr>
          <w:rFonts w:ascii="Cambria" w:hAnsi="Cambria"/>
          <w:sz w:val="24"/>
          <w:szCs w:val="24"/>
        </w:rPr>
        <w:t xml:space="preserve">Wykonawca zobowiązany jest wykonać zamówienie w terminie do </w:t>
      </w:r>
      <w:r w:rsidR="00B25B68" w:rsidRPr="0097754A">
        <w:rPr>
          <w:rFonts w:ascii="Cambria" w:hAnsi="Cambria"/>
          <w:sz w:val="24"/>
          <w:szCs w:val="24"/>
        </w:rPr>
        <w:t>15 czer</w:t>
      </w:r>
      <w:r w:rsidR="0097754A">
        <w:rPr>
          <w:rFonts w:ascii="Cambria" w:hAnsi="Cambria"/>
          <w:sz w:val="24"/>
          <w:szCs w:val="24"/>
        </w:rPr>
        <w:t>wca</w:t>
      </w:r>
      <w:r w:rsidR="00B25B68" w:rsidRPr="0097754A">
        <w:rPr>
          <w:rFonts w:ascii="Cambria" w:hAnsi="Cambria"/>
          <w:sz w:val="24"/>
          <w:szCs w:val="24"/>
        </w:rPr>
        <w:t xml:space="preserve"> 2026r.</w:t>
      </w:r>
    </w:p>
    <w:p w14:paraId="4B64BC86" w14:textId="77777777" w:rsidR="00BB64E8" w:rsidRPr="00B1676F" w:rsidRDefault="00BB64E8" w:rsidP="00BB64E8">
      <w:pPr>
        <w:widowControl/>
        <w:numPr>
          <w:ilvl w:val="0"/>
          <w:numId w:val="2"/>
        </w:numPr>
        <w:suppressAutoHyphens w:val="0"/>
        <w:adjustRightInd/>
        <w:spacing w:after="0"/>
        <w:ind w:left="425" w:hanging="425"/>
        <w:contextualSpacing/>
        <w:textAlignment w:val="auto"/>
        <w:rPr>
          <w:rFonts w:ascii="Cambria" w:hAnsi="Cambria"/>
          <w:color w:val="000000" w:themeColor="text1"/>
          <w:sz w:val="24"/>
          <w:szCs w:val="24"/>
        </w:rPr>
      </w:pPr>
      <w:r w:rsidRPr="00A47578">
        <w:rPr>
          <w:rFonts w:ascii="Cambria" w:hAnsi="Cambria"/>
          <w:color w:val="000000" w:themeColor="text1"/>
          <w:sz w:val="24"/>
          <w:szCs w:val="24"/>
        </w:rPr>
        <w:t xml:space="preserve">Termin wykonania poszczególnych elementów robót składających się na przedmiot </w:t>
      </w:r>
      <w:r w:rsidRPr="00B1676F">
        <w:rPr>
          <w:rFonts w:ascii="Cambria" w:hAnsi="Cambria"/>
          <w:color w:val="000000" w:themeColor="text1"/>
          <w:sz w:val="24"/>
          <w:szCs w:val="24"/>
        </w:rPr>
        <w:t>zamówienia strony określą w harmonogramie rzeczowo-finansowym, o którym mowa w ust. 4</w:t>
      </w:r>
    </w:p>
    <w:p w14:paraId="72A13EC9" w14:textId="77777777" w:rsidR="00BB64E8" w:rsidRPr="00A843C1" w:rsidRDefault="00BB64E8" w:rsidP="00BB64E8">
      <w:pPr>
        <w:widowControl/>
        <w:numPr>
          <w:ilvl w:val="0"/>
          <w:numId w:val="2"/>
        </w:numPr>
        <w:suppressAutoHyphens w:val="0"/>
        <w:adjustRightInd/>
        <w:spacing w:after="0"/>
        <w:ind w:left="425" w:hanging="425"/>
        <w:contextualSpacing/>
        <w:textAlignment w:val="auto"/>
        <w:rPr>
          <w:rFonts w:ascii="Cambria" w:hAnsi="Cambria"/>
          <w:color w:val="000000" w:themeColor="text1"/>
          <w:sz w:val="24"/>
          <w:szCs w:val="24"/>
          <w:highlight w:val="lightGray"/>
        </w:rPr>
      </w:pPr>
      <w:r w:rsidRPr="00B1676F">
        <w:rPr>
          <w:rFonts w:ascii="Cambria" w:hAnsi="Cambria"/>
          <w:color w:val="000000" w:themeColor="text1"/>
          <w:sz w:val="24"/>
          <w:szCs w:val="24"/>
        </w:rPr>
        <w:t>Za termin wykonania całości zamówienia uznaje się dzień podpisania protokołu</w:t>
      </w:r>
      <w:r w:rsidRPr="00A47578">
        <w:rPr>
          <w:rFonts w:ascii="Cambria" w:hAnsi="Cambria"/>
          <w:color w:val="000000" w:themeColor="text1"/>
          <w:sz w:val="24"/>
          <w:szCs w:val="24"/>
        </w:rPr>
        <w:t xml:space="preserve"> końcowego odbioru robót i dostarczenia i zamontowania </w:t>
      </w:r>
      <w:r w:rsidRPr="002C4801">
        <w:rPr>
          <w:rFonts w:ascii="Cambria" w:hAnsi="Cambria"/>
          <w:color w:val="000000" w:themeColor="text1"/>
          <w:sz w:val="24"/>
          <w:szCs w:val="24"/>
        </w:rPr>
        <w:t>kompletnego wyposażenia.</w:t>
      </w:r>
    </w:p>
    <w:p w14:paraId="2EF2AA9E" w14:textId="77777777" w:rsidR="00BB64E8" w:rsidRPr="00A47578" w:rsidRDefault="00BB64E8" w:rsidP="00BB64E8">
      <w:pPr>
        <w:widowControl/>
        <w:numPr>
          <w:ilvl w:val="0"/>
          <w:numId w:val="2"/>
        </w:numPr>
        <w:suppressAutoHyphens w:val="0"/>
        <w:adjustRightInd/>
        <w:spacing w:after="0"/>
        <w:ind w:left="425" w:hanging="425"/>
        <w:contextualSpacing/>
        <w:textAlignment w:val="auto"/>
        <w:rPr>
          <w:rFonts w:ascii="Cambria" w:hAnsi="Cambria" w:cs="Cambria"/>
          <w:color w:val="000000" w:themeColor="text1"/>
          <w:sz w:val="24"/>
          <w:szCs w:val="24"/>
        </w:rPr>
      </w:pPr>
      <w:r w:rsidRPr="00A47578">
        <w:rPr>
          <w:rFonts w:ascii="Cambria" w:hAnsi="Cambria"/>
          <w:color w:val="000000" w:themeColor="text1"/>
          <w:sz w:val="24"/>
          <w:szCs w:val="24"/>
        </w:rPr>
        <w:t xml:space="preserve">Wykonawca w terminie do </w:t>
      </w:r>
      <w:r w:rsidRPr="00A47578">
        <w:rPr>
          <w:rFonts w:ascii="Cambria" w:hAnsi="Cambria"/>
          <w:b/>
          <w:bCs/>
          <w:color w:val="000000" w:themeColor="text1"/>
          <w:sz w:val="24"/>
          <w:szCs w:val="24"/>
        </w:rPr>
        <w:t xml:space="preserve">7 dni roboczych od dnia podpisania </w:t>
      </w:r>
      <w:r w:rsidRPr="00A47578">
        <w:rPr>
          <w:rFonts w:ascii="Cambria" w:hAnsi="Cambria"/>
          <w:b/>
          <w:bCs/>
          <w:color w:val="000000" w:themeColor="text1"/>
          <w:sz w:val="24"/>
          <w:szCs w:val="24"/>
        </w:rPr>
        <w:br/>
        <w:t>umowy</w:t>
      </w:r>
      <w:r w:rsidRPr="00A47578">
        <w:rPr>
          <w:rFonts w:ascii="Cambria" w:hAnsi="Cambria"/>
          <w:color w:val="000000" w:themeColor="text1"/>
          <w:sz w:val="24"/>
          <w:szCs w:val="24"/>
        </w:rPr>
        <w:t xml:space="preserve"> przedstawi Zamawiającemu do akceptacji harmonogram rzeczowo </w:t>
      </w:r>
      <w:r w:rsidRPr="00A47578">
        <w:rPr>
          <w:rFonts w:ascii="Cambria" w:eastAsia="Cambria" w:hAnsi="Cambria"/>
          <w:color w:val="000000" w:themeColor="text1"/>
          <w:sz w:val="24"/>
          <w:szCs w:val="24"/>
          <w:u w:val="single"/>
          <w:lang w:eastAsia="en-US"/>
        </w:rPr>
        <w:br/>
      </w:r>
      <w:r w:rsidRPr="00A47578">
        <w:rPr>
          <w:rFonts w:ascii="Cambria" w:hAnsi="Cambria"/>
          <w:color w:val="000000" w:themeColor="text1"/>
          <w:sz w:val="24"/>
          <w:szCs w:val="24"/>
        </w:rPr>
        <w:t>– finansowy</w:t>
      </w:r>
      <w:r w:rsidR="00623F8C">
        <w:rPr>
          <w:rFonts w:ascii="Cambria" w:hAnsi="Cambria"/>
          <w:color w:val="000000" w:themeColor="text1"/>
          <w:sz w:val="24"/>
          <w:szCs w:val="24"/>
        </w:rPr>
        <w:t>.</w:t>
      </w:r>
      <w:r w:rsidRPr="00A47578">
        <w:rPr>
          <w:rFonts w:ascii="Cambria" w:hAnsi="Cambria"/>
          <w:color w:val="000000" w:themeColor="text1"/>
          <w:sz w:val="24"/>
          <w:szCs w:val="24"/>
        </w:rPr>
        <w:t xml:space="preserve"> </w:t>
      </w:r>
      <w:r w:rsidRPr="002C4801">
        <w:rPr>
          <w:rFonts w:ascii="Cambria" w:hAnsi="Cambria"/>
          <w:color w:val="000000" w:themeColor="text1"/>
          <w:sz w:val="24"/>
          <w:szCs w:val="24"/>
        </w:rPr>
        <w:t>Harmonogram będzie</w:t>
      </w:r>
      <w:r w:rsidRPr="00A47578">
        <w:rPr>
          <w:rFonts w:ascii="Cambria" w:hAnsi="Cambria"/>
          <w:color w:val="000000" w:themeColor="text1"/>
          <w:sz w:val="24"/>
          <w:szCs w:val="24"/>
        </w:rPr>
        <w:t xml:space="preserve"> zawierać w szczególności:</w:t>
      </w:r>
    </w:p>
    <w:p w14:paraId="2E884425" w14:textId="77777777" w:rsidR="00BB64E8" w:rsidRPr="00A47578" w:rsidRDefault="00BB64E8" w:rsidP="00BB64E8">
      <w:pPr>
        <w:pStyle w:val="Akapitzlist"/>
        <w:numPr>
          <w:ilvl w:val="0"/>
          <w:numId w:val="47"/>
        </w:numPr>
        <w:spacing w:after="0"/>
        <w:ind w:left="850" w:hanging="425"/>
        <w:jc w:val="both"/>
        <w:rPr>
          <w:rFonts w:ascii="Cambria" w:hAnsi="Cambria"/>
          <w:color w:val="000000" w:themeColor="text1"/>
          <w:sz w:val="24"/>
          <w:szCs w:val="24"/>
        </w:rPr>
      </w:pPr>
      <w:bookmarkStart w:id="6" w:name="_Hlk90327274"/>
      <w:r w:rsidRPr="00A47578">
        <w:rPr>
          <w:rFonts w:ascii="Cambria" w:hAnsi="Cambria"/>
          <w:color w:val="000000" w:themeColor="text1"/>
          <w:sz w:val="24"/>
          <w:szCs w:val="24"/>
        </w:rPr>
        <w:t>terminy rozpoczęcia i zakończenia realizacji poszczególnych etapów;</w:t>
      </w:r>
    </w:p>
    <w:p w14:paraId="3CAB03A0" w14:textId="77777777" w:rsidR="00BB64E8" w:rsidRPr="00A47578" w:rsidRDefault="00BB64E8" w:rsidP="00BB64E8">
      <w:pPr>
        <w:pStyle w:val="Akapitzlist"/>
        <w:numPr>
          <w:ilvl w:val="0"/>
          <w:numId w:val="47"/>
        </w:numPr>
        <w:spacing w:after="0"/>
        <w:ind w:left="850" w:hanging="425"/>
        <w:jc w:val="both"/>
        <w:rPr>
          <w:rFonts w:ascii="Cambria" w:hAnsi="Cambria"/>
          <w:color w:val="000000" w:themeColor="text1"/>
          <w:sz w:val="24"/>
          <w:szCs w:val="24"/>
        </w:rPr>
      </w:pPr>
      <w:r w:rsidRPr="00A47578">
        <w:rPr>
          <w:rFonts w:ascii="Cambria" w:hAnsi="Cambria"/>
          <w:color w:val="000000" w:themeColor="text1"/>
          <w:sz w:val="24"/>
          <w:szCs w:val="24"/>
        </w:rPr>
        <w:t>wartość robót przewidzianych w każdym etapie;</w:t>
      </w:r>
    </w:p>
    <w:p w14:paraId="07B6F635" w14:textId="77777777" w:rsidR="00BB64E8" w:rsidRPr="00A47578" w:rsidRDefault="00BB64E8" w:rsidP="00BB64E8">
      <w:pPr>
        <w:pStyle w:val="Akapitzlist"/>
        <w:numPr>
          <w:ilvl w:val="0"/>
          <w:numId w:val="47"/>
        </w:numPr>
        <w:spacing w:after="0"/>
        <w:ind w:left="850" w:hanging="425"/>
        <w:jc w:val="both"/>
        <w:rPr>
          <w:rFonts w:ascii="Cambria" w:hAnsi="Cambria"/>
          <w:color w:val="000000" w:themeColor="text1"/>
          <w:sz w:val="24"/>
          <w:szCs w:val="24"/>
        </w:rPr>
      </w:pPr>
      <w:r w:rsidRPr="00A47578">
        <w:rPr>
          <w:rFonts w:ascii="Cambria" w:hAnsi="Cambria"/>
          <w:color w:val="000000" w:themeColor="text1"/>
          <w:sz w:val="24"/>
          <w:szCs w:val="24"/>
        </w:rPr>
        <w:t xml:space="preserve"> zakres robót do wykonania w każdym  etapie</w:t>
      </w:r>
      <w:r>
        <w:rPr>
          <w:rFonts w:ascii="Cambria" w:hAnsi="Cambria"/>
          <w:color w:val="000000" w:themeColor="text1"/>
          <w:sz w:val="24"/>
          <w:szCs w:val="24"/>
        </w:rPr>
        <w:t>.</w:t>
      </w:r>
      <w:bookmarkEnd w:id="6"/>
    </w:p>
    <w:p w14:paraId="11100402" w14:textId="77777777" w:rsidR="00BB64E8" w:rsidRPr="00A47578" w:rsidRDefault="00BB64E8" w:rsidP="00BB64E8">
      <w:pPr>
        <w:pStyle w:val="Akapitzlist"/>
        <w:numPr>
          <w:ilvl w:val="0"/>
          <w:numId w:val="2"/>
        </w:numPr>
        <w:spacing w:after="0"/>
        <w:ind w:left="425" w:hanging="425"/>
        <w:jc w:val="both"/>
        <w:rPr>
          <w:rFonts w:ascii="Cambria" w:eastAsia="Cambria" w:hAnsi="Cambria"/>
          <w:color w:val="000000" w:themeColor="text1"/>
          <w:sz w:val="24"/>
          <w:szCs w:val="24"/>
          <w:u w:val="single"/>
        </w:rPr>
      </w:pPr>
      <w:r w:rsidRPr="00A47578">
        <w:rPr>
          <w:rFonts w:ascii="Cambria" w:hAnsi="Cambria"/>
          <w:color w:val="000000" w:themeColor="text1"/>
          <w:sz w:val="24"/>
          <w:szCs w:val="24"/>
        </w:rPr>
        <w:t xml:space="preserve">Harmonogram, o którym mowa w ust. </w:t>
      </w:r>
      <w:r w:rsidRPr="00A47578">
        <w:rPr>
          <w:rFonts w:ascii="Cambria" w:hAnsi="Cambria"/>
          <w:strike/>
          <w:color w:val="000000" w:themeColor="text1"/>
          <w:sz w:val="24"/>
          <w:szCs w:val="24"/>
        </w:rPr>
        <w:t>4</w:t>
      </w:r>
      <w:r w:rsidRPr="00A47578">
        <w:rPr>
          <w:rFonts w:ascii="Cambria" w:hAnsi="Cambria"/>
          <w:color w:val="000000" w:themeColor="text1"/>
          <w:sz w:val="24"/>
          <w:szCs w:val="24"/>
        </w:rPr>
        <w:t xml:space="preserve"> musi uzyskać pisemną akceptację Zamawiającego. Zamawiający dokona na piśmie zatwierdzenia lub wniesie uwagi do harmonogramu w terminie do 3 dni roboczych od dnia przedłożenia harmonogramu przez Wykonawcę. Wykonawca jest związany uwagami i zastrzeżeniami Zamawiającego. </w:t>
      </w:r>
    </w:p>
    <w:p w14:paraId="2E766F69" w14:textId="77777777" w:rsidR="00BB64E8" w:rsidRPr="00A47578" w:rsidRDefault="00BB64E8" w:rsidP="00BB64E8">
      <w:pPr>
        <w:widowControl/>
        <w:numPr>
          <w:ilvl w:val="0"/>
          <w:numId w:val="2"/>
        </w:numPr>
        <w:suppressAutoHyphens w:val="0"/>
        <w:adjustRightInd/>
        <w:spacing w:after="0"/>
        <w:ind w:left="425" w:hanging="425"/>
        <w:contextualSpacing/>
        <w:textAlignment w:val="auto"/>
        <w:rPr>
          <w:rFonts w:ascii="Cambria" w:eastAsia="Cambria" w:hAnsi="Cambria"/>
          <w:color w:val="000000" w:themeColor="text1"/>
          <w:sz w:val="24"/>
          <w:szCs w:val="24"/>
          <w:u w:val="single"/>
        </w:rPr>
      </w:pPr>
      <w:r w:rsidRPr="00A47578">
        <w:rPr>
          <w:rFonts w:ascii="Cambria" w:hAnsi="Cambria"/>
          <w:color w:val="000000" w:themeColor="text1"/>
          <w:sz w:val="24"/>
          <w:szCs w:val="24"/>
        </w:rPr>
        <w:t>Wykonawca zobowiązany jest, w terminie do 3 dni roboczych od dnia otrzymania uwag i zastrzeżeń, o których mowa w ust. 5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5.</w:t>
      </w:r>
    </w:p>
    <w:p w14:paraId="109CC8D8" w14:textId="77777777" w:rsidR="00BB64E8" w:rsidRPr="00A47578" w:rsidRDefault="00BB64E8" w:rsidP="00BB64E8">
      <w:pPr>
        <w:pStyle w:val="Akapitzlist"/>
        <w:numPr>
          <w:ilvl w:val="0"/>
          <w:numId w:val="2"/>
        </w:numPr>
        <w:ind w:left="425" w:hanging="425"/>
        <w:jc w:val="both"/>
        <w:rPr>
          <w:rFonts w:ascii="Cambria" w:hAnsi="Cambria"/>
          <w:color w:val="000000" w:themeColor="text1"/>
          <w:sz w:val="24"/>
          <w:szCs w:val="24"/>
        </w:rPr>
      </w:pPr>
      <w:r w:rsidRPr="00A47578">
        <w:rPr>
          <w:rFonts w:ascii="Cambria" w:eastAsia="Cambria" w:hAnsi="Cambria"/>
          <w:color w:val="000000" w:themeColor="text1"/>
          <w:sz w:val="24"/>
          <w:szCs w:val="24"/>
        </w:rPr>
        <w:t>Zmiana harmonogramu jest dopuszczalna w przypadkach uzasadnionych i nie wymaga aneksu do umowy o ile zmiana nie powoduje niezgodności harmonogramu z postanowieniami umowy. Wniosek o zmianę harmonogramu wraz  z uzasadnieniem składa Zamawiający lub Wykonawca. Zmiana harmonogramu wymaga zgody obu stron umowy wyrażonej na piśmie.</w:t>
      </w:r>
    </w:p>
    <w:p w14:paraId="69D1B4B3" w14:textId="77777777" w:rsidR="00BB64E8" w:rsidRPr="00814EB5" w:rsidRDefault="00BB64E8" w:rsidP="00814EB5">
      <w:pPr>
        <w:pStyle w:val="Akapitzlist"/>
        <w:numPr>
          <w:ilvl w:val="0"/>
          <w:numId w:val="2"/>
        </w:numPr>
        <w:spacing w:after="0"/>
        <w:ind w:left="425" w:hanging="425"/>
        <w:jc w:val="both"/>
        <w:rPr>
          <w:rFonts w:ascii="Cambria" w:hAnsi="Cambria"/>
          <w:color w:val="000000" w:themeColor="text1"/>
          <w:sz w:val="24"/>
          <w:szCs w:val="24"/>
        </w:rPr>
      </w:pPr>
      <w:r w:rsidRPr="00A47578">
        <w:rPr>
          <w:rFonts w:ascii="Cambria" w:eastAsia="Cambria" w:hAnsi="Cambria"/>
          <w:color w:val="000000" w:themeColor="text1"/>
          <w:sz w:val="24"/>
          <w:szCs w:val="24"/>
        </w:rPr>
        <w:t>W przypadku dokonania zmiany umowy wpływającej na treść harmonogramu strony dostosowują harmonogram do zmienionych zapisów umowy. Zmieniony harmonogram stanowi załącznik do aneksu do umowy.</w:t>
      </w:r>
    </w:p>
    <w:p w14:paraId="2D0E13A4" w14:textId="77777777" w:rsidR="00814EB5" w:rsidRPr="0002270B" w:rsidRDefault="00814EB5" w:rsidP="00814EB5">
      <w:pPr>
        <w:pStyle w:val="Akapitzlist"/>
        <w:spacing w:after="0"/>
        <w:ind w:left="425"/>
        <w:jc w:val="both"/>
        <w:rPr>
          <w:rFonts w:ascii="Cambria" w:hAnsi="Cambria"/>
          <w:color w:val="000000" w:themeColor="text1"/>
          <w:sz w:val="24"/>
          <w:szCs w:val="24"/>
        </w:rPr>
      </w:pPr>
    </w:p>
    <w:p w14:paraId="1014418A" w14:textId="77777777" w:rsidR="00BB64E8" w:rsidRPr="00176F54" w:rsidRDefault="00BB64E8" w:rsidP="00BB64E8">
      <w:pPr>
        <w:widowControl/>
        <w:suppressAutoHyphens w:val="0"/>
        <w:autoSpaceDE w:val="0"/>
        <w:autoSpaceDN w:val="0"/>
        <w:spacing w:after="0"/>
        <w:jc w:val="center"/>
        <w:textAlignment w:val="auto"/>
        <w:rPr>
          <w:rFonts w:ascii="Cambria" w:eastAsia="Calibri" w:hAnsi="Cambria"/>
          <w:b/>
          <w:bCs/>
          <w:color w:val="000000" w:themeColor="text1"/>
          <w:sz w:val="24"/>
          <w:szCs w:val="24"/>
        </w:rPr>
      </w:pPr>
      <w:r w:rsidRPr="00176F54">
        <w:rPr>
          <w:rFonts w:ascii="Cambria" w:eastAsia="Calibri" w:hAnsi="Cambria"/>
          <w:b/>
          <w:bCs/>
          <w:color w:val="000000" w:themeColor="text1"/>
          <w:sz w:val="24"/>
          <w:szCs w:val="24"/>
        </w:rPr>
        <w:t>§ 3</w:t>
      </w:r>
    </w:p>
    <w:p w14:paraId="7422FF21" w14:textId="77777777" w:rsidR="00BB64E8" w:rsidRPr="00176F54" w:rsidRDefault="00BB64E8" w:rsidP="00BB64E8">
      <w:pPr>
        <w:autoSpaceDE w:val="0"/>
        <w:autoSpaceDN w:val="0"/>
        <w:spacing w:after="0"/>
        <w:jc w:val="center"/>
        <w:rPr>
          <w:rFonts w:ascii="Cambria" w:eastAsia="Calibri" w:hAnsi="Cambria"/>
          <w:b/>
          <w:bCs/>
          <w:color w:val="000000" w:themeColor="text1"/>
          <w:sz w:val="24"/>
          <w:szCs w:val="24"/>
        </w:rPr>
      </w:pPr>
      <w:r w:rsidRPr="00176F54">
        <w:rPr>
          <w:rFonts w:ascii="Cambria" w:eastAsia="Calibri" w:hAnsi="Cambria"/>
          <w:b/>
          <w:bCs/>
          <w:color w:val="000000" w:themeColor="text1"/>
          <w:sz w:val="24"/>
          <w:szCs w:val="24"/>
        </w:rPr>
        <w:t>Wynagrodzenie</w:t>
      </w:r>
    </w:p>
    <w:p w14:paraId="7DA2976F" w14:textId="2DFEAF3A" w:rsidR="00BB64E8" w:rsidRPr="00814EB5" w:rsidRDefault="00BB64E8" w:rsidP="00BB64E8">
      <w:pPr>
        <w:pStyle w:val="Jasnalistaakcent51"/>
        <w:widowControl/>
        <w:numPr>
          <w:ilvl w:val="3"/>
          <w:numId w:val="5"/>
        </w:numPr>
        <w:suppressAutoHyphens w:val="0"/>
        <w:autoSpaceDE w:val="0"/>
        <w:autoSpaceDN w:val="0"/>
        <w:adjustRightInd/>
        <w:spacing w:after="0"/>
        <w:ind w:left="425" w:hanging="425"/>
        <w:textAlignment w:val="auto"/>
        <w:rPr>
          <w:rFonts w:ascii="Cambria" w:hAnsi="Cambria" w:cs="Calibri"/>
          <w:sz w:val="24"/>
          <w:szCs w:val="24"/>
        </w:rPr>
      </w:pPr>
      <w:r w:rsidRPr="00814EB5">
        <w:rPr>
          <w:rFonts w:ascii="Cambria" w:eastAsia="Calibri" w:hAnsi="Cambria" w:cs="Calibri"/>
          <w:sz w:val="24"/>
          <w:szCs w:val="24"/>
          <w:lang w:eastAsia="en-US"/>
        </w:rPr>
        <w:t>Za pełne i prawidłowe wykonanie przedmiotu umowy, Zamawiający zapłaci Wykonawcy wynagrodzenie w łącznej kwocie</w:t>
      </w:r>
      <w:r w:rsidR="005A7EC6">
        <w:rPr>
          <w:rFonts w:ascii="Cambria" w:eastAsia="Calibri" w:hAnsi="Cambria" w:cs="Calibri"/>
          <w:sz w:val="24"/>
          <w:szCs w:val="24"/>
          <w:lang w:eastAsia="en-US"/>
        </w:rPr>
        <w:t>………………</w:t>
      </w:r>
      <w:r w:rsidRPr="00814EB5">
        <w:rPr>
          <w:rFonts w:ascii="Cambria" w:eastAsia="Calibri" w:hAnsi="Cambria" w:cs="Calibri"/>
          <w:sz w:val="24"/>
          <w:szCs w:val="24"/>
          <w:lang w:eastAsia="en-US"/>
        </w:rPr>
        <w:t xml:space="preserve"> zł netto plus należny podatek VAT 23%, w wysokości </w:t>
      </w:r>
      <w:r w:rsidR="005A7EC6">
        <w:rPr>
          <w:rFonts w:ascii="Cambria" w:eastAsia="Calibri" w:hAnsi="Cambria" w:cs="Calibri"/>
          <w:sz w:val="24"/>
          <w:szCs w:val="24"/>
          <w:lang w:eastAsia="en-US"/>
        </w:rPr>
        <w:t>……………</w:t>
      </w:r>
      <w:r w:rsidRPr="00814EB5">
        <w:rPr>
          <w:rFonts w:ascii="Cambria" w:eastAsia="Calibri" w:hAnsi="Cambria" w:cs="Calibri"/>
          <w:sz w:val="24"/>
          <w:szCs w:val="24"/>
          <w:lang w:eastAsia="en-US"/>
        </w:rPr>
        <w:t xml:space="preserve"> zł, co stanowi kwotę brutto </w:t>
      </w:r>
      <w:r w:rsidR="005A7EC6">
        <w:rPr>
          <w:rFonts w:ascii="Cambria" w:eastAsia="Calibri" w:hAnsi="Cambria" w:cs="Calibri"/>
          <w:sz w:val="24"/>
          <w:szCs w:val="24"/>
          <w:lang w:eastAsia="en-US"/>
        </w:rPr>
        <w:t>……………………….</w:t>
      </w:r>
      <w:r w:rsidRPr="00814EB5">
        <w:rPr>
          <w:rFonts w:ascii="Cambria" w:eastAsia="Calibri" w:hAnsi="Cambria" w:cs="Calibri"/>
          <w:b/>
          <w:sz w:val="24"/>
          <w:szCs w:val="24"/>
          <w:lang w:eastAsia="en-US"/>
        </w:rPr>
        <w:t>zł</w:t>
      </w:r>
      <w:r w:rsidRPr="00814EB5">
        <w:rPr>
          <w:rFonts w:ascii="Cambria" w:eastAsia="Calibri" w:hAnsi="Cambria" w:cs="Calibri"/>
          <w:sz w:val="24"/>
          <w:szCs w:val="24"/>
          <w:lang w:eastAsia="en-US"/>
        </w:rPr>
        <w:t xml:space="preserve"> (słownie:</w:t>
      </w:r>
      <w:r w:rsidR="005A7EC6">
        <w:rPr>
          <w:rFonts w:ascii="Cambria" w:eastAsia="Calibri" w:hAnsi="Cambria" w:cs="Calibri"/>
          <w:sz w:val="24"/>
          <w:szCs w:val="24"/>
          <w:lang w:eastAsia="en-US"/>
        </w:rPr>
        <w:t>………………….</w:t>
      </w:r>
      <w:r w:rsidRPr="00814EB5">
        <w:rPr>
          <w:rFonts w:ascii="Cambria" w:eastAsia="Calibri" w:hAnsi="Cambria" w:cs="Calibri"/>
          <w:sz w:val="24"/>
          <w:szCs w:val="24"/>
          <w:lang w:eastAsia="en-US"/>
        </w:rPr>
        <w:t>).</w:t>
      </w:r>
    </w:p>
    <w:p w14:paraId="619886AB" w14:textId="1E9521CF" w:rsidR="00BB64E8" w:rsidRPr="007605EF" w:rsidRDefault="00BB64E8" w:rsidP="00BB64E8">
      <w:pPr>
        <w:pStyle w:val="Stopka"/>
        <w:numPr>
          <w:ilvl w:val="1"/>
          <w:numId w:val="63"/>
        </w:numPr>
        <w:tabs>
          <w:tab w:val="clear" w:pos="4536"/>
          <w:tab w:val="center" w:pos="426"/>
        </w:tabs>
        <w:overflowPunct w:val="0"/>
        <w:autoSpaceDE w:val="0"/>
        <w:spacing w:line="276" w:lineRule="auto"/>
        <w:ind w:left="850" w:hanging="425"/>
        <w:rPr>
          <w:rFonts w:ascii="Cambria" w:hAnsi="Cambria"/>
          <w:sz w:val="24"/>
          <w:szCs w:val="24"/>
        </w:rPr>
      </w:pPr>
      <w:r>
        <w:rPr>
          <w:rFonts w:ascii="Cambria" w:hAnsi="Cambria"/>
          <w:sz w:val="24"/>
          <w:szCs w:val="24"/>
        </w:rPr>
        <w:t>W</w:t>
      </w:r>
      <w:r w:rsidRPr="00FD4F41">
        <w:rPr>
          <w:rFonts w:ascii="Cambria" w:hAnsi="Cambria"/>
          <w:sz w:val="24"/>
          <w:szCs w:val="24"/>
        </w:rPr>
        <w:t>ynagrodzenie zostanie rozliczone</w:t>
      </w:r>
      <w:r w:rsidR="005A7EC6">
        <w:rPr>
          <w:rFonts w:ascii="Cambria" w:hAnsi="Cambria"/>
          <w:sz w:val="24"/>
          <w:szCs w:val="24"/>
        </w:rPr>
        <w:t xml:space="preserve"> </w:t>
      </w:r>
      <w:r w:rsidRPr="007605EF">
        <w:rPr>
          <w:rFonts w:ascii="Cambria" w:hAnsi="Cambria"/>
          <w:sz w:val="24"/>
          <w:szCs w:val="24"/>
        </w:rPr>
        <w:t xml:space="preserve">jedną fakturą końcową, po wykonaniu </w:t>
      </w:r>
      <w:r>
        <w:rPr>
          <w:rFonts w:ascii="Cambria" w:hAnsi="Cambria"/>
          <w:sz w:val="24"/>
          <w:szCs w:val="24"/>
        </w:rPr>
        <w:t>całego</w:t>
      </w:r>
      <w:r w:rsidRPr="007605EF">
        <w:rPr>
          <w:rFonts w:ascii="Cambria" w:hAnsi="Cambria"/>
          <w:sz w:val="24"/>
          <w:szCs w:val="24"/>
        </w:rPr>
        <w:t xml:space="preserve"> zakresu zamówienia i podpisaniu przez Strony protokołu odbioru końcowego. </w:t>
      </w:r>
    </w:p>
    <w:p w14:paraId="33732603" w14:textId="5A3EBE97" w:rsidR="00BB64E8" w:rsidRPr="00176F54" w:rsidRDefault="00BB64E8" w:rsidP="00BB64E8">
      <w:pPr>
        <w:pStyle w:val="Jasnalistaakcent51"/>
        <w:widowControl/>
        <w:numPr>
          <w:ilvl w:val="1"/>
          <w:numId w:val="63"/>
        </w:numPr>
        <w:suppressAutoHyphens w:val="0"/>
        <w:autoSpaceDE w:val="0"/>
        <w:autoSpaceDN w:val="0"/>
        <w:adjustRightInd/>
        <w:spacing w:after="0"/>
        <w:ind w:left="850" w:hanging="425"/>
        <w:textAlignment w:val="auto"/>
        <w:rPr>
          <w:rFonts w:ascii="Cambria" w:hAnsi="Cambria" w:cs="Calibri"/>
          <w:strike/>
          <w:color w:val="000000" w:themeColor="text1"/>
          <w:sz w:val="24"/>
          <w:szCs w:val="24"/>
        </w:rPr>
      </w:pPr>
      <w:r w:rsidRPr="00176F54">
        <w:rPr>
          <w:rFonts w:ascii="Cambria" w:hAnsi="Cambria" w:cs="Calibri"/>
          <w:color w:val="000000" w:themeColor="text1"/>
          <w:sz w:val="24"/>
          <w:szCs w:val="24"/>
        </w:rPr>
        <w:lastRenderedPageBreak/>
        <w:t xml:space="preserve">Wynagrodzenie, o którym mowa w ust. 1 jest wynagrodzeniem ryczałtowym, obejmuje wszelkie koszty związane z wykonaniem umowy. W ramach wynagrodzenia ryczałtowego Wykonawca zobowiązany jest do wykonania </w:t>
      </w:r>
      <w:r w:rsidRPr="00176F54">
        <w:rPr>
          <w:rFonts w:ascii="Cambria" w:hAnsi="Cambria" w:cs="Calibri"/>
          <w:color w:val="000000" w:themeColor="text1"/>
          <w:sz w:val="24"/>
          <w:szCs w:val="24"/>
        </w:rPr>
        <w:br/>
        <w:t>z należytą starannością</w:t>
      </w:r>
      <w:r w:rsidR="0042180C">
        <w:rPr>
          <w:rFonts w:ascii="Cambria" w:hAnsi="Cambria" w:cs="Calibri"/>
          <w:color w:val="000000" w:themeColor="text1"/>
          <w:sz w:val="24"/>
          <w:szCs w:val="24"/>
        </w:rPr>
        <w:t xml:space="preserve"> </w:t>
      </w:r>
      <w:r w:rsidRPr="00176F54">
        <w:rPr>
          <w:rFonts w:ascii="Cambria" w:hAnsi="Cambria" w:cs="Calibri"/>
          <w:color w:val="000000" w:themeColor="text1"/>
          <w:sz w:val="24"/>
          <w:szCs w:val="24"/>
        </w:rPr>
        <w:t>robót budowlanych, dostaw</w:t>
      </w:r>
      <w:r>
        <w:rPr>
          <w:rFonts w:ascii="Cambria" w:hAnsi="Cambria" w:cs="Calibri"/>
          <w:color w:val="000000" w:themeColor="text1"/>
          <w:sz w:val="24"/>
          <w:szCs w:val="24"/>
        </w:rPr>
        <w:t xml:space="preserve"> i czynności montażowych oraz</w:t>
      </w:r>
      <w:r w:rsidRPr="00176F54">
        <w:rPr>
          <w:rFonts w:ascii="Cambria" w:hAnsi="Cambria" w:cs="Calibri"/>
          <w:color w:val="000000" w:themeColor="text1"/>
          <w:sz w:val="24"/>
          <w:szCs w:val="24"/>
        </w:rPr>
        <w:t xml:space="preserve"> czynności przewidzianych w </w:t>
      </w:r>
      <w:r>
        <w:rPr>
          <w:rFonts w:ascii="Cambria" w:hAnsi="Cambria" w:cs="Calibri"/>
          <w:color w:val="000000" w:themeColor="text1"/>
          <w:sz w:val="24"/>
          <w:szCs w:val="24"/>
        </w:rPr>
        <w:t xml:space="preserve"> innych dokumentach postępowania.</w:t>
      </w:r>
    </w:p>
    <w:p w14:paraId="63861D66" w14:textId="773F1DD9" w:rsidR="00BB64E8" w:rsidRPr="00176F54" w:rsidRDefault="00BB64E8" w:rsidP="00BB64E8">
      <w:pPr>
        <w:pStyle w:val="Jasnalistaakcent51"/>
        <w:numPr>
          <w:ilvl w:val="0"/>
          <w:numId w:val="6"/>
        </w:numPr>
        <w:autoSpaceDE w:val="0"/>
        <w:autoSpaceDN w:val="0"/>
        <w:spacing w:after="0"/>
        <w:ind w:left="425" w:hanging="425"/>
        <w:rPr>
          <w:rFonts w:ascii="Cambria" w:hAnsi="Cambria"/>
          <w:color w:val="000000" w:themeColor="text1"/>
          <w:sz w:val="24"/>
          <w:szCs w:val="24"/>
        </w:rPr>
      </w:pPr>
      <w:r w:rsidRPr="00176F54">
        <w:rPr>
          <w:rFonts w:ascii="Cambria" w:hAnsi="Cambria" w:cs="Calibri"/>
          <w:color w:val="000000" w:themeColor="text1"/>
          <w:sz w:val="24"/>
          <w:szCs w:val="24"/>
        </w:rPr>
        <w:t xml:space="preserve">W przypadku konieczności zaniechania lub niewykonania części umowy  strony przewidują, że wynagrodzenie Wykonawcy ulegnie odpowiednio zmniejszeniu o wartość prac niewykonanych. </w:t>
      </w:r>
      <w:r w:rsidRPr="00176F54">
        <w:rPr>
          <w:rFonts w:ascii="Cambria" w:hAnsi="Cambria"/>
          <w:color w:val="000000" w:themeColor="text1"/>
          <w:sz w:val="24"/>
          <w:szCs w:val="24"/>
        </w:rPr>
        <w:t xml:space="preserve">Minimalna wartość świadczenia </w:t>
      </w:r>
      <w:r w:rsidRPr="00B814D5">
        <w:rPr>
          <w:rFonts w:ascii="Cambria" w:hAnsi="Cambria"/>
          <w:color w:val="000000" w:themeColor="text1"/>
          <w:sz w:val="24"/>
          <w:szCs w:val="24"/>
        </w:rPr>
        <w:t xml:space="preserve">stron </w:t>
      </w:r>
      <w:r w:rsidRPr="00B814D5">
        <w:rPr>
          <w:rFonts w:ascii="Cambria" w:hAnsi="Cambria"/>
          <w:sz w:val="24"/>
          <w:szCs w:val="24"/>
        </w:rPr>
        <w:t>wynosi  8</w:t>
      </w:r>
      <w:r w:rsidR="00FA4047" w:rsidRPr="00B814D5">
        <w:rPr>
          <w:rFonts w:ascii="Cambria" w:hAnsi="Cambria"/>
          <w:sz w:val="24"/>
          <w:szCs w:val="24"/>
        </w:rPr>
        <w:t>0</w:t>
      </w:r>
      <w:r w:rsidRPr="00B814D5">
        <w:rPr>
          <w:rFonts w:ascii="Cambria" w:hAnsi="Cambria"/>
          <w:sz w:val="24"/>
          <w:szCs w:val="24"/>
        </w:rPr>
        <w:t>%</w:t>
      </w:r>
      <w:r w:rsidRPr="00B740DF">
        <w:rPr>
          <w:rFonts w:ascii="Cambria" w:hAnsi="Cambria"/>
          <w:sz w:val="24"/>
          <w:szCs w:val="24"/>
        </w:rPr>
        <w:t xml:space="preserve"> </w:t>
      </w:r>
      <w:r w:rsidRPr="00176F54">
        <w:rPr>
          <w:rFonts w:ascii="Cambria" w:hAnsi="Cambria"/>
          <w:color w:val="000000" w:themeColor="text1"/>
          <w:sz w:val="24"/>
          <w:szCs w:val="24"/>
        </w:rPr>
        <w:t>wynagrodzenia umownego.</w:t>
      </w:r>
    </w:p>
    <w:p w14:paraId="2B22C9DE" w14:textId="77777777" w:rsidR="00BB64E8" w:rsidRPr="00176F54" w:rsidRDefault="00BB64E8" w:rsidP="00BB64E8">
      <w:pPr>
        <w:pStyle w:val="Jasnalistaakcent51"/>
        <w:widowControl/>
        <w:numPr>
          <w:ilvl w:val="0"/>
          <w:numId w:val="6"/>
        </w:numPr>
        <w:suppressAutoHyphens w:val="0"/>
        <w:autoSpaceDE w:val="0"/>
        <w:autoSpaceDN w:val="0"/>
        <w:adjustRightInd/>
        <w:spacing w:after="0"/>
        <w:ind w:left="425" w:hanging="425"/>
        <w:textAlignment w:val="auto"/>
        <w:rPr>
          <w:rFonts w:ascii="Cambria" w:hAnsi="Cambria" w:cs="Calibri"/>
          <w:color w:val="000000" w:themeColor="text1"/>
          <w:sz w:val="24"/>
          <w:szCs w:val="24"/>
        </w:rPr>
      </w:pPr>
      <w:r w:rsidRPr="00176F54">
        <w:rPr>
          <w:rFonts w:ascii="Cambria" w:hAnsi="Cambria" w:cs="Calibri"/>
          <w:color w:val="000000" w:themeColor="text1"/>
          <w:sz w:val="24"/>
          <w:szCs w:val="24"/>
        </w:rPr>
        <w:t>Strony przewidują możliwość zmiany umowy poprzez zlecenie wykonania prac nieobjętych dokumentacją</w:t>
      </w:r>
      <w:r>
        <w:rPr>
          <w:rFonts w:ascii="Cambria" w:hAnsi="Cambria" w:cs="Calibri"/>
          <w:color w:val="000000" w:themeColor="text1"/>
          <w:sz w:val="24"/>
          <w:szCs w:val="24"/>
        </w:rPr>
        <w:t xml:space="preserve"> udostępnioną przez Zamawiającego</w:t>
      </w:r>
      <w:r w:rsidRPr="00176F54">
        <w:rPr>
          <w:rFonts w:ascii="Cambria" w:hAnsi="Cambria" w:cs="Calibri"/>
          <w:color w:val="000000" w:themeColor="text1"/>
          <w:sz w:val="24"/>
          <w:szCs w:val="24"/>
        </w:rPr>
        <w:t xml:space="preserve"> na zasadach określonych w art. 454-455 ustawy Prawo zamówień publicznych za dodatkowym wynagrodzeniem. Wykonawca nie może wykonywać prac nieobjętych Dokumentacją </w:t>
      </w:r>
      <w:r>
        <w:rPr>
          <w:rFonts w:ascii="Cambria" w:hAnsi="Cambria" w:cs="Calibri"/>
          <w:color w:val="000000" w:themeColor="text1"/>
          <w:sz w:val="24"/>
          <w:szCs w:val="24"/>
        </w:rPr>
        <w:t>udostępnioną przez Zamawiającego bez jego</w:t>
      </w:r>
      <w:r w:rsidRPr="00176F54">
        <w:rPr>
          <w:rFonts w:ascii="Cambria" w:hAnsi="Cambria" w:cs="Calibri"/>
          <w:color w:val="000000" w:themeColor="text1"/>
          <w:sz w:val="24"/>
          <w:szCs w:val="24"/>
        </w:rPr>
        <w:t xml:space="preserve"> wyrażonej na piśmie przez osoby umocowane do reprezentowania Zamawiającego - pod rygorem odmowy zapłaty za wykonane prace.   </w:t>
      </w:r>
    </w:p>
    <w:p w14:paraId="70A70E21" w14:textId="0F3E311B" w:rsidR="00BB64E8" w:rsidRDefault="00BB64E8" w:rsidP="00BB64E8">
      <w:pPr>
        <w:widowControl/>
        <w:numPr>
          <w:ilvl w:val="0"/>
          <w:numId w:val="6"/>
        </w:numPr>
        <w:pBdr>
          <w:top w:val="nil"/>
          <w:left w:val="nil"/>
          <w:bottom w:val="nil"/>
          <w:right w:val="nil"/>
          <w:between w:val="nil"/>
        </w:pBdr>
        <w:suppressAutoHyphens w:val="0"/>
        <w:autoSpaceDE w:val="0"/>
        <w:autoSpaceDN w:val="0"/>
        <w:adjustRightInd/>
        <w:spacing w:after="0"/>
        <w:ind w:left="425" w:hanging="425"/>
        <w:textAlignment w:val="auto"/>
        <w:rPr>
          <w:rFonts w:ascii="Cambria" w:hAnsi="Cambria" w:cs="Cambria"/>
          <w:sz w:val="24"/>
          <w:szCs w:val="24"/>
        </w:rPr>
      </w:pPr>
      <w:r w:rsidRPr="00F91A2E">
        <w:rPr>
          <w:rFonts w:ascii="Cambria" w:hAnsi="Cambria" w:cs="Cambria"/>
          <w:color w:val="000000" w:themeColor="text1"/>
          <w:sz w:val="24"/>
          <w:szCs w:val="24"/>
        </w:rPr>
        <w:t xml:space="preserve">Wykonawca </w:t>
      </w:r>
      <w:r w:rsidRPr="00F91A2E">
        <w:rPr>
          <w:rFonts w:ascii="Cambria" w:hAnsi="Cambria"/>
          <w:color w:val="000000" w:themeColor="text1"/>
          <w:sz w:val="24"/>
          <w:szCs w:val="24"/>
        </w:rPr>
        <w:t xml:space="preserve">złoży Zamawiającemu </w:t>
      </w:r>
      <w:r w:rsidRPr="005D1D7F">
        <w:rPr>
          <w:rFonts w:ascii="Cambria" w:hAnsi="Cambria"/>
          <w:color w:val="000000" w:themeColor="text1"/>
          <w:sz w:val="24"/>
          <w:szCs w:val="24"/>
        </w:rPr>
        <w:t>kosztorys szczegółowy wskazujący</w:t>
      </w:r>
      <w:r w:rsidRPr="00F91A2E">
        <w:rPr>
          <w:rFonts w:ascii="Cambria" w:hAnsi="Cambria"/>
          <w:color w:val="000000" w:themeColor="text1"/>
          <w:sz w:val="24"/>
          <w:szCs w:val="24"/>
        </w:rPr>
        <w:t xml:space="preserve"> sposób wyliczenia ceny ofertowej  z podziałem na branże i zakres rzeczowy zamówienia, </w:t>
      </w:r>
      <w:r w:rsidR="00600E49">
        <w:rPr>
          <w:rFonts w:ascii="Cambria" w:hAnsi="Cambria"/>
          <w:color w:val="000000" w:themeColor="text1"/>
          <w:sz w:val="24"/>
          <w:szCs w:val="24"/>
        </w:rPr>
        <w:t xml:space="preserve">                    </w:t>
      </w:r>
      <w:r w:rsidRPr="00F91A2E">
        <w:rPr>
          <w:rFonts w:ascii="Cambria" w:hAnsi="Cambria"/>
          <w:color w:val="000000" w:themeColor="text1"/>
          <w:sz w:val="24"/>
          <w:szCs w:val="24"/>
        </w:rPr>
        <w:t xml:space="preserve">z wyszczególnieniem zastosowanych składników cenotwórczych (stawka r-g w zł; </w:t>
      </w:r>
      <w:proofErr w:type="spellStart"/>
      <w:r w:rsidRPr="00F91A2E">
        <w:rPr>
          <w:rFonts w:ascii="Cambria" w:hAnsi="Cambria"/>
          <w:color w:val="000000" w:themeColor="text1"/>
          <w:sz w:val="24"/>
          <w:szCs w:val="24"/>
        </w:rPr>
        <w:t>Kp</w:t>
      </w:r>
      <w:proofErr w:type="spellEnd"/>
      <w:r w:rsidRPr="00F91A2E">
        <w:rPr>
          <w:rFonts w:ascii="Cambria" w:hAnsi="Cambria"/>
          <w:color w:val="000000" w:themeColor="text1"/>
          <w:sz w:val="24"/>
          <w:szCs w:val="24"/>
        </w:rPr>
        <w:t xml:space="preserve"> - koszty pośrednie w % od R i S; </w:t>
      </w:r>
      <w:proofErr w:type="spellStart"/>
      <w:r w:rsidRPr="00F91A2E">
        <w:rPr>
          <w:rFonts w:ascii="Cambria" w:hAnsi="Cambria"/>
          <w:color w:val="000000" w:themeColor="text1"/>
          <w:sz w:val="24"/>
          <w:szCs w:val="24"/>
        </w:rPr>
        <w:t>Kz</w:t>
      </w:r>
      <w:proofErr w:type="spellEnd"/>
      <w:r w:rsidRPr="00F91A2E">
        <w:rPr>
          <w:rFonts w:ascii="Cambria" w:hAnsi="Cambria"/>
          <w:color w:val="000000" w:themeColor="text1"/>
          <w:sz w:val="24"/>
          <w:szCs w:val="24"/>
        </w:rPr>
        <w:t xml:space="preserve"> – koszty zakupu w % od M; Z- zysk w % od R, S, </w:t>
      </w:r>
      <w:proofErr w:type="spellStart"/>
      <w:r w:rsidRPr="00F91A2E">
        <w:rPr>
          <w:rFonts w:ascii="Cambria" w:hAnsi="Cambria"/>
          <w:color w:val="000000" w:themeColor="text1"/>
          <w:sz w:val="24"/>
          <w:szCs w:val="24"/>
        </w:rPr>
        <w:t>Kp</w:t>
      </w:r>
      <w:proofErr w:type="spellEnd"/>
      <w:r w:rsidR="005D6BB3" w:rsidRPr="005D6BB3">
        <w:t>.</w:t>
      </w:r>
      <w:r w:rsidR="00600E49">
        <w:t xml:space="preserve"> </w:t>
      </w:r>
      <w:r>
        <w:rPr>
          <w:rFonts w:ascii="Cambria" w:hAnsi="Cambria" w:cs="Cambria"/>
          <w:sz w:val="24"/>
          <w:szCs w:val="24"/>
        </w:rPr>
        <w:t>Kosztorys zostan</w:t>
      </w:r>
      <w:r w:rsidR="00600E49">
        <w:rPr>
          <w:rFonts w:ascii="Cambria" w:hAnsi="Cambria" w:cs="Cambria"/>
          <w:sz w:val="24"/>
          <w:szCs w:val="24"/>
        </w:rPr>
        <w:t>ie</w:t>
      </w:r>
      <w:r>
        <w:rPr>
          <w:rFonts w:ascii="Cambria" w:hAnsi="Cambria" w:cs="Cambria"/>
          <w:sz w:val="24"/>
          <w:szCs w:val="24"/>
        </w:rPr>
        <w:t xml:space="preserve"> dostarczon</w:t>
      </w:r>
      <w:r w:rsidR="005D6BB3">
        <w:rPr>
          <w:rFonts w:ascii="Cambria" w:hAnsi="Cambria" w:cs="Cambria"/>
          <w:sz w:val="24"/>
          <w:szCs w:val="24"/>
        </w:rPr>
        <w:t>e</w:t>
      </w:r>
      <w:r>
        <w:rPr>
          <w:rFonts w:ascii="Cambria" w:hAnsi="Cambria" w:cs="Cambria"/>
          <w:sz w:val="24"/>
          <w:szCs w:val="24"/>
        </w:rPr>
        <w:t xml:space="preserve"> do Zamawiającego do </w:t>
      </w:r>
      <w:r w:rsidR="00623F8C">
        <w:rPr>
          <w:rFonts w:ascii="Cambria" w:hAnsi="Cambria" w:cs="Cambria"/>
          <w:sz w:val="24"/>
          <w:szCs w:val="24"/>
        </w:rPr>
        <w:t>7</w:t>
      </w:r>
      <w:r>
        <w:rPr>
          <w:rFonts w:ascii="Cambria" w:hAnsi="Cambria" w:cs="Cambria"/>
          <w:sz w:val="24"/>
          <w:szCs w:val="24"/>
        </w:rPr>
        <w:t xml:space="preserve"> dni roboczych od daty podpisania umowy</w:t>
      </w:r>
      <w:r w:rsidR="00600E49">
        <w:rPr>
          <w:rFonts w:ascii="Cambria" w:hAnsi="Cambria" w:cs="Cambria"/>
          <w:sz w:val="24"/>
          <w:szCs w:val="24"/>
        </w:rPr>
        <w:t xml:space="preserve"> pod rygorem naliczenia kary umownej.</w:t>
      </w:r>
    </w:p>
    <w:p w14:paraId="53D608F0" w14:textId="77777777" w:rsidR="00BB64E8" w:rsidRPr="00176F54" w:rsidRDefault="00BB64E8" w:rsidP="00BB64E8">
      <w:pPr>
        <w:pStyle w:val="Jasnalistaakcent51"/>
        <w:widowControl/>
        <w:numPr>
          <w:ilvl w:val="0"/>
          <w:numId w:val="6"/>
        </w:numPr>
        <w:suppressAutoHyphens w:val="0"/>
        <w:autoSpaceDE w:val="0"/>
        <w:autoSpaceDN w:val="0"/>
        <w:adjustRightInd/>
        <w:spacing w:after="0"/>
        <w:ind w:left="425" w:hanging="425"/>
        <w:textAlignment w:val="auto"/>
        <w:rPr>
          <w:rFonts w:ascii="Cambria" w:hAnsi="Cambria" w:cs="Calibri"/>
          <w:color w:val="000000" w:themeColor="text1"/>
          <w:sz w:val="24"/>
          <w:szCs w:val="24"/>
        </w:rPr>
      </w:pPr>
      <w:r w:rsidRPr="00176F54">
        <w:rPr>
          <w:rFonts w:ascii="Cambria" w:hAnsi="Cambria" w:cs="Calibri"/>
          <w:color w:val="000000" w:themeColor="text1"/>
          <w:sz w:val="24"/>
          <w:szCs w:val="24"/>
        </w:rPr>
        <w:t xml:space="preserve">Kosztorys, o którym mowa  w ust. </w:t>
      </w:r>
      <w:r>
        <w:rPr>
          <w:rFonts w:ascii="Cambria" w:hAnsi="Cambria" w:cs="Calibri"/>
          <w:color w:val="000000" w:themeColor="text1"/>
          <w:sz w:val="24"/>
          <w:szCs w:val="24"/>
        </w:rPr>
        <w:t>4</w:t>
      </w:r>
      <w:r w:rsidRPr="00176F54">
        <w:rPr>
          <w:rFonts w:ascii="Cambria" w:hAnsi="Cambria" w:cs="Calibri"/>
          <w:color w:val="000000" w:themeColor="text1"/>
          <w:sz w:val="24"/>
          <w:szCs w:val="24"/>
        </w:rPr>
        <w:t xml:space="preserve">, będzie służył do obliczenia należnego wynagrodzenia Wykonawcy, w szczególności w przypadku: </w:t>
      </w:r>
    </w:p>
    <w:p w14:paraId="5521D041" w14:textId="77777777" w:rsidR="00BB64E8" w:rsidRPr="00E54047" w:rsidRDefault="00BB64E8" w:rsidP="00BB64E8">
      <w:pPr>
        <w:pStyle w:val="Jasnasiatkaakcent32"/>
        <w:numPr>
          <w:ilvl w:val="2"/>
          <w:numId w:val="4"/>
        </w:numPr>
        <w:autoSpaceDE w:val="0"/>
        <w:autoSpaceDN w:val="0"/>
        <w:adjustRightInd w:val="0"/>
        <w:spacing w:after="0"/>
        <w:ind w:left="850" w:hanging="425"/>
        <w:jc w:val="both"/>
        <w:rPr>
          <w:rFonts w:ascii="Cambria" w:eastAsia="Verdana" w:hAnsi="Cambria" w:cs="Calibri"/>
          <w:color w:val="000000" w:themeColor="text1"/>
          <w:sz w:val="24"/>
          <w:szCs w:val="24"/>
        </w:rPr>
      </w:pPr>
      <w:r w:rsidRPr="00E54047">
        <w:rPr>
          <w:rFonts w:ascii="Cambria" w:hAnsi="Cambria" w:cs="Calibri"/>
          <w:color w:val="000000" w:themeColor="text1"/>
          <w:sz w:val="24"/>
          <w:szCs w:val="24"/>
        </w:rPr>
        <w:t xml:space="preserve">odstąpienia od umowy, </w:t>
      </w:r>
    </w:p>
    <w:p w14:paraId="0D3F2B21" w14:textId="77777777" w:rsidR="00BB64E8" w:rsidRPr="00E54047" w:rsidRDefault="00BB64E8" w:rsidP="00BB64E8">
      <w:pPr>
        <w:pStyle w:val="Jasnasiatkaakcent32"/>
        <w:numPr>
          <w:ilvl w:val="2"/>
          <w:numId w:val="4"/>
        </w:numPr>
        <w:autoSpaceDE w:val="0"/>
        <w:autoSpaceDN w:val="0"/>
        <w:adjustRightInd w:val="0"/>
        <w:spacing w:after="0"/>
        <w:ind w:left="850" w:hanging="425"/>
        <w:jc w:val="both"/>
        <w:rPr>
          <w:rFonts w:ascii="Cambria" w:eastAsia="Verdana" w:hAnsi="Cambria" w:cs="Calibri"/>
          <w:color w:val="000000" w:themeColor="text1"/>
          <w:sz w:val="24"/>
          <w:szCs w:val="24"/>
        </w:rPr>
      </w:pPr>
      <w:r w:rsidRPr="00E54047">
        <w:rPr>
          <w:rFonts w:ascii="Cambria" w:hAnsi="Cambria" w:cs="Calibri"/>
          <w:color w:val="000000" w:themeColor="text1"/>
          <w:sz w:val="24"/>
          <w:szCs w:val="24"/>
        </w:rPr>
        <w:t xml:space="preserve">rezygnacji z wykonania części przedmiotu umowy - zgodnie z ust. 2, </w:t>
      </w:r>
    </w:p>
    <w:p w14:paraId="4B66387A" w14:textId="77777777" w:rsidR="00BB64E8" w:rsidRPr="00E54047" w:rsidRDefault="00BB64E8" w:rsidP="00BB64E8">
      <w:pPr>
        <w:pStyle w:val="Jasnasiatkaakcent32"/>
        <w:numPr>
          <w:ilvl w:val="2"/>
          <w:numId w:val="4"/>
        </w:numPr>
        <w:autoSpaceDE w:val="0"/>
        <w:autoSpaceDN w:val="0"/>
        <w:adjustRightInd w:val="0"/>
        <w:spacing w:after="0"/>
        <w:ind w:left="850" w:hanging="425"/>
        <w:jc w:val="both"/>
        <w:rPr>
          <w:rFonts w:ascii="Cambria" w:eastAsia="Verdana" w:hAnsi="Cambria" w:cs="Calibri"/>
          <w:color w:val="000000" w:themeColor="text1"/>
          <w:sz w:val="24"/>
          <w:szCs w:val="24"/>
        </w:rPr>
      </w:pPr>
      <w:r w:rsidRPr="00E54047">
        <w:rPr>
          <w:rFonts w:ascii="Cambria" w:hAnsi="Cambria" w:cs="Calibri"/>
          <w:color w:val="000000" w:themeColor="text1"/>
          <w:sz w:val="24"/>
          <w:szCs w:val="24"/>
        </w:rPr>
        <w:t>zlecenia robót nieujętych w dokumentacji udostępnionej przez Zamawiającego;</w:t>
      </w:r>
    </w:p>
    <w:p w14:paraId="2B916F99" w14:textId="77777777" w:rsidR="00BB64E8" w:rsidRPr="00E54047" w:rsidRDefault="00BB64E8" w:rsidP="00BB64E8">
      <w:pPr>
        <w:pStyle w:val="Jasnasiatkaakcent32"/>
        <w:numPr>
          <w:ilvl w:val="2"/>
          <w:numId w:val="4"/>
        </w:numPr>
        <w:autoSpaceDE w:val="0"/>
        <w:autoSpaceDN w:val="0"/>
        <w:adjustRightInd w:val="0"/>
        <w:spacing w:after="0"/>
        <w:ind w:left="850" w:hanging="425"/>
        <w:jc w:val="both"/>
        <w:rPr>
          <w:rFonts w:ascii="Cambria" w:eastAsia="Verdana" w:hAnsi="Cambria" w:cs="Calibri"/>
          <w:color w:val="000000" w:themeColor="text1"/>
          <w:sz w:val="24"/>
          <w:szCs w:val="24"/>
        </w:rPr>
      </w:pPr>
      <w:r w:rsidRPr="00E54047">
        <w:rPr>
          <w:rFonts w:ascii="Cambria" w:hAnsi="Cambria" w:cs="Calibri"/>
          <w:color w:val="000000" w:themeColor="text1"/>
          <w:sz w:val="24"/>
          <w:szCs w:val="24"/>
        </w:rPr>
        <w:t>robót zamiennych.</w:t>
      </w:r>
    </w:p>
    <w:p w14:paraId="0572FACE" w14:textId="77777777" w:rsidR="00BB64E8" w:rsidRDefault="00BB64E8" w:rsidP="00BB64E8">
      <w:pPr>
        <w:pStyle w:val="Jasnalistaakcent51"/>
        <w:widowControl/>
        <w:numPr>
          <w:ilvl w:val="0"/>
          <w:numId w:val="6"/>
        </w:numPr>
        <w:suppressAutoHyphens w:val="0"/>
        <w:autoSpaceDE w:val="0"/>
        <w:autoSpaceDN w:val="0"/>
        <w:adjustRightInd/>
        <w:spacing w:after="0"/>
        <w:ind w:left="425" w:hanging="425"/>
        <w:textAlignment w:val="auto"/>
        <w:rPr>
          <w:rFonts w:ascii="Cambria" w:hAnsi="Cambria"/>
          <w:color w:val="000000" w:themeColor="text1"/>
          <w:sz w:val="24"/>
          <w:szCs w:val="24"/>
        </w:rPr>
      </w:pPr>
      <w:r w:rsidRPr="00176F54">
        <w:rPr>
          <w:rFonts w:ascii="Cambria" w:hAnsi="Cambria"/>
          <w:color w:val="000000" w:themeColor="text1"/>
          <w:sz w:val="24"/>
          <w:szCs w:val="24"/>
        </w:rPr>
        <w:t xml:space="preserve">Kosztorys, o którym mowa w ust. </w:t>
      </w:r>
      <w:r>
        <w:rPr>
          <w:rFonts w:ascii="Cambria" w:hAnsi="Cambria"/>
          <w:color w:val="000000" w:themeColor="text1"/>
          <w:sz w:val="24"/>
          <w:szCs w:val="24"/>
        </w:rPr>
        <w:t>4</w:t>
      </w:r>
      <w:r w:rsidRPr="00176F54">
        <w:rPr>
          <w:rFonts w:ascii="Cambria" w:hAnsi="Cambria"/>
          <w:color w:val="000000" w:themeColor="text1"/>
          <w:sz w:val="24"/>
          <w:szCs w:val="24"/>
        </w:rPr>
        <w:t>, wskazuje sposób kalkulacji wynagrodzenia ryczałtowego (uwzględniający wszystkie przewidziane przedmiotem zamówienia branże</w:t>
      </w:r>
      <w:r w:rsidR="005D6BB3">
        <w:rPr>
          <w:rFonts w:ascii="Cambria" w:hAnsi="Cambria"/>
          <w:color w:val="000000" w:themeColor="text1"/>
          <w:sz w:val="24"/>
          <w:szCs w:val="24"/>
        </w:rPr>
        <w:t>, dostawy i montaż urządzeń</w:t>
      </w:r>
      <w:r w:rsidRPr="00176F54">
        <w:rPr>
          <w:rFonts w:ascii="Cambria" w:hAnsi="Cambria"/>
          <w:color w:val="000000" w:themeColor="text1"/>
          <w:sz w:val="24"/>
          <w:szCs w:val="24"/>
        </w:rPr>
        <w:t>).</w:t>
      </w:r>
    </w:p>
    <w:p w14:paraId="270C697C" w14:textId="77777777" w:rsidR="00BB64E8" w:rsidRPr="005C6619" w:rsidRDefault="00BB64E8" w:rsidP="00BB64E8">
      <w:pPr>
        <w:pStyle w:val="Jasnalistaakcent51"/>
        <w:widowControl/>
        <w:numPr>
          <w:ilvl w:val="0"/>
          <w:numId w:val="6"/>
        </w:numPr>
        <w:suppressAutoHyphens w:val="0"/>
        <w:autoSpaceDE w:val="0"/>
        <w:autoSpaceDN w:val="0"/>
        <w:adjustRightInd/>
        <w:spacing w:after="0"/>
        <w:ind w:left="425" w:hanging="425"/>
        <w:textAlignment w:val="auto"/>
        <w:rPr>
          <w:rFonts w:ascii="Cambria" w:hAnsi="Cambria"/>
          <w:color w:val="000000" w:themeColor="text1"/>
          <w:sz w:val="24"/>
          <w:szCs w:val="24"/>
        </w:rPr>
      </w:pPr>
      <w:r w:rsidRPr="005C6619">
        <w:rPr>
          <w:rFonts w:ascii="Cambria" w:hAnsi="Cambria"/>
          <w:color w:val="000000" w:themeColor="text1"/>
          <w:sz w:val="24"/>
          <w:szCs w:val="24"/>
        </w:rPr>
        <w:t xml:space="preserve">W przypadku, gdyby ceny robót dodatkowych określonych w ust. </w:t>
      </w:r>
      <w:r>
        <w:rPr>
          <w:rFonts w:ascii="Cambria" w:hAnsi="Cambria"/>
          <w:color w:val="000000" w:themeColor="text1"/>
          <w:sz w:val="24"/>
          <w:szCs w:val="24"/>
        </w:rPr>
        <w:t>5</w:t>
      </w:r>
      <w:r w:rsidRPr="005C6619">
        <w:rPr>
          <w:rFonts w:ascii="Cambria" w:hAnsi="Cambria"/>
          <w:color w:val="000000" w:themeColor="text1"/>
          <w:sz w:val="24"/>
          <w:szCs w:val="24"/>
        </w:rPr>
        <w:t xml:space="preserve"> pkt 3) nie były objęte kosztorysem, o którym mowa w ust. </w:t>
      </w:r>
      <w:r>
        <w:rPr>
          <w:rFonts w:ascii="Cambria" w:hAnsi="Cambria"/>
          <w:color w:val="000000" w:themeColor="text1"/>
          <w:sz w:val="24"/>
          <w:szCs w:val="24"/>
        </w:rPr>
        <w:t>4</w:t>
      </w:r>
      <w:r w:rsidRPr="005C6619">
        <w:rPr>
          <w:rFonts w:ascii="Cambria" w:hAnsi="Cambria"/>
          <w:color w:val="000000" w:themeColor="text1"/>
          <w:sz w:val="24"/>
          <w:szCs w:val="24"/>
        </w:rPr>
        <w:t xml:space="preserve"> przy rozliczeniu obwiązywać będą następujące zasady:</w:t>
      </w:r>
    </w:p>
    <w:p w14:paraId="223779D0" w14:textId="537DCA36" w:rsidR="00BB64E8" w:rsidRPr="00E54047" w:rsidRDefault="00BB64E8" w:rsidP="00BB64E8">
      <w:pPr>
        <w:pStyle w:val="Jasnasiatkaakcent32"/>
        <w:numPr>
          <w:ilvl w:val="0"/>
          <w:numId w:val="70"/>
        </w:numPr>
        <w:autoSpaceDE w:val="0"/>
        <w:autoSpaceDN w:val="0"/>
        <w:adjustRightInd w:val="0"/>
        <w:spacing w:after="0"/>
        <w:jc w:val="both"/>
        <w:rPr>
          <w:rFonts w:ascii="Cambria" w:eastAsia="Verdana" w:hAnsi="Cambria" w:cs="Calibri"/>
          <w:color w:val="000000" w:themeColor="text1"/>
          <w:sz w:val="24"/>
          <w:szCs w:val="24"/>
        </w:rPr>
      </w:pPr>
      <w:r w:rsidRPr="00176F54">
        <w:rPr>
          <w:rFonts w:ascii="Cambria" w:hAnsi="Cambria" w:cs="Calibri"/>
          <w:color w:val="000000" w:themeColor="text1"/>
          <w:sz w:val="24"/>
          <w:szCs w:val="24"/>
        </w:rPr>
        <w:t xml:space="preserve">roboty dodatkowe zostaną rozliczone w oparciu o kosztorysy </w:t>
      </w:r>
      <w:r>
        <w:rPr>
          <w:rFonts w:ascii="Cambria" w:hAnsi="Cambria" w:cs="Calibri"/>
          <w:color w:val="000000" w:themeColor="text1"/>
          <w:sz w:val="24"/>
          <w:szCs w:val="24"/>
        </w:rPr>
        <w:t>przedstawione</w:t>
      </w:r>
      <w:r w:rsidRPr="00176F54">
        <w:rPr>
          <w:rFonts w:ascii="Cambria" w:hAnsi="Cambria" w:cs="Calibri"/>
          <w:color w:val="000000" w:themeColor="text1"/>
          <w:sz w:val="24"/>
          <w:szCs w:val="24"/>
        </w:rPr>
        <w:t xml:space="preserve"> przez Wykonawcę </w:t>
      </w:r>
      <w:r w:rsidRPr="001D1C64">
        <w:rPr>
          <w:rFonts w:ascii="Cambria" w:eastAsia="Verdana" w:hAnsi="Cambria" w:cs="Calibri"/>
          <w:color w:val="000000" w:themeColor="text1"/>
          <w:sz w:val="24"/>
          <w:szCs w:val="24"/>
        </w:rPr>
        <w:t>wykonane</w:t>
      </w:r>
      <w:r w:rsidR="001D1C64" w:rsidRPr="001D1C64">
        <w:rPr>
          <w:rFonts w:ascii="Cambria" w:eastAsia="Verdana" w:hAnsi="Cambria" w:cs="Calibri"/>
          <w:color w:val="000000" w:themeColor="text1"/>
          <w:sz w:val="24"/>
          <w:szCs w:val="24"/>
        </w:rPr>
        <w:t xml:space="preserve"> </w:t>
      </w:r>
      <w:r w:rsidRPr="001D1C64">
        <w:rPr>
          <w:rFonts w:ascii="Cambria" w:eastAsia="Verdana" w:hAnsi="Cambria" w:cs="Calibri"/>
          <w:color w:val="000000" w:themeColor="text1"/>
          <w:sz w:val="24"/>
          <w:szCs w:val="24"/>
        </w:rPr>
        <w:t>m</w:t>
      </w:r>
      <w:r w:rsidRPr="000E245E">
        <w:rPr>
          <w:rFonts w:ascii="Cambria" w:eastAsia="Verdana" w:hAnsi="Cambria" w:cs="Calibri"/>
          <w:color w:val="000000" w:themeColor="text1"/>
          <w:sz w:val="24"/>
          <w:szCs w:val="24"/>
        </w:rPr>
        <w:t>etodą szczegółową</w:t>
      </w:r>
      <w:r w:rsidR="001D1C64">
        <w:rPr>
          <w:rFonts w:ascii="Cambria" w:eastAsia="Verdana" w:hAnsi="Cambria" w:cs="Calibri"/>
          <w:color w:val="000000" w:themeColor="text1"/>
          <w:sz w:val="24"/>
          <w:szCs w:val="24"/>
        </w:rPr>
        <w:t xml:space="preserve"> i  </w:t>
      </w:r>
      <w:r w:rsidRPr="00176F54">
        <w:rPr>
          <w:rFonts w:ascii="Cambria" w:eastAsia="Verdana" w:hAnsi="Cambria" w:cs="Calibri"/>
          <w:color w:val="000000" w:themeColor="text1"/>
          <w:sz w:val="24"/>
          <w:szCs w:val="24"/>
        </w:rPr>
        <w:t>sporządzon</w:t>
      </w:r>
      <w:r>
        <w:rPr>
          <w:rFonts w:ascii="Cambria" w:eastAsia="Verdana" w:hAnsi="Cambria" w:cs="Calibri"/>
          <w:color w:val="000000" w:themeColor="text1"/>
          <w:sz w:val="24"/>
          <w:szCs w:val="24"/>
        </w:rPr>
        <w:t>e</w:t>
      </w:r>
      <w:r w:rsidRPr="00176F54">
        <w:rPr>
          <w:rFonts w:ascii="Cambria" w:eastAsia="Verdana" w:hAnsi="Cambria" w:cs="Calibri"/>
          <w:color w:val="000000" w:themeColor="text1"/>
          <w:sz w:val="24"/>
          <w:szCs w:val="24"/>
        </w:rPr>
        <w:t xml:space="preserve"> na podstawie potwierdzonego przez Inspektora Nadzoru przedmiaru robót oraz według danych wyjściowych do kosztorysowania (Stawka roboczogodziny, Koszty zakupu materiałów (</w:t>
      </w:r>
      <w:proofErr w:type="spellStart"/>
      <w:r w:rsidRPr="00176F54">
        <w:rPr>
          <w:rFonts w:ascii="Cambria" w:eastAsia="Verdana" w:hAnsi="Cambria" w:cs="Calibri"/>
          <w:color w:val="000000" w:themeColor="text1"/>
          <w:sz w:val="24"/>
          <w:szCs w:val="24"/>
        </w:rPr>
        <w:t>Kz</w:t>
      </w:r>
      <w:proofErr w:type="spellEnd"/>
      <w:r w:rsidRPr="00176F54">
        <w:rPr>
          <w:rFonts w:ascii="Cambria" w:eastAsia="Verdana" w:hAnsi="Cambria" w:cs="Calibri"/>
          <w:color w:val="000000" w:themeColor="text1"/>
          <w:sz w:val="24"/>
          <w:szCs w:val="24"/>
        </w:rPr>
        <w:t>), Koszty pośrednie od R+S (</w:t>
      </w:r>
      <w:proofErr w:type="spellStart"/>
      <w:r w:rsidRPr="00176F54">
        <w:rPr>
          <w:rFonts w:ascii="Cambria" w:eastAsia="Verdana" w:hAnsi="Cambria" w:cs="Calibri"/>
          <w:color w:val="000000" w:themeColor="text1"/>
          <w:sz w:val="24"/>
          <w:szCs w:val="24"/>
        </w:rPr>
        <w:t>Kp</w:t>
      </w:r>
      <w:proofErr w:type="spellEnd"/>
      <w:r w:rsidRPr="00176F54">
        <w:rPr>
          <w:rFonts w:ascii="Cambria" w:eastAsia="Verdana" w:hAnsi="Cambria" w:cs="Calibri"/>
          <w:color w:val="000000" w:themeColor="text1"/>
          <w:sz w:val="24"/>
          <w:szCs w:val="24"/>
        </w:rPr>
        <w:t xml:space="preserve">), Zysk od </w:t>
      </w:r>
      <w:proofErr w:type="spellStart"/>
      <w:r w:rsidRPr="00176F54">
        <w:rPr>
          <w:rFonts w:ascii="Cambria" w:eastAsia="Verdana" w:hAnsi="Cambria" w:cs="Calibri"/>
          <w:color w:val="000000" w:themeColor="text1"/>
          <w:sz w:val="24"/>
          <w:szCs w:val="24"/>
        </w:rPr>
        <w:t>R+S+Kp</w:t>
      </w:r>
      <w:proofErr w:type="spellEnd"/>
      <w:r w:rsidRPr="00176F54">
        <w:rPr>
          <w:rFonts w:ascii="Cambria" w:eastAsia="Verdana" w:hAnsi="Cambria" w:cs="Calibri"/>
          <w:color w:val="000000" w:themeColor="text1"/>
          <w:sz w:val="24"/>
          <w:szCs w:val="24"/>
        </w:rPr>
        <w:t>), jak w kosztorysie, o którym mowa w ust.</w:t>
      </w:r>
      <w:r>
        <w:rPr>
          <w:rFonts w:ascii="Cambria" w:eastAsia="Verdana" w:hAnsi="Cambria" w:cs="Calibri"/>
          <w:color w:val="000000" w:themeColor="text1"/>
          <w:sz w:val="24"/>
          <w:szCs w:val="24"/>
        </w:rPr>
        <w:t xml:space="preserve"> 4</w:t>
      </w:r>
      <w:r w:rsidRPr="00176F54">
        <w:rPr>
          <w:rFonts w:ascii="Cambria" w:eastAsia="Verdana" w:hAnsi="Cambria" w:cs="Calibri"/>
          <w:color w:val="000000" w:themeColor="text1"/>
          <w:sz w:val="24"/>
          <w:szCs w:val="24"/>
        </w:rPr>
        <w:t>;</w:t>
      </w:r>
    </w:p>
    <w:p w14:paraId="4548EA24" w14:textId="77777777" w:rsidR="00BB64E8" w:rsidRPr="00F409DF" w:rsidRDefault="00BB64E8" w:rsidP="00BB64E8">
      <w:pPr>
        <w:pStyle w:val="Jasnasiatkaakcent32"/>
        <w:numPr>
          <w:ilvl w:val="0"/>
          <w:numId w:val="70"/>
        </w:numPr>
        <w:autoSpaceDE w:val="0"/>
        <w:autoSpaceDN w:val="0"/>
        <w:adjustRightInd w:val="0"/>
        <w:spacing w:after="0"/>
        <w:jc w:val="both"/>
        <w:rPr>
          <w:rFonts w:ascii="Cambria" w:eastAsia="Verdana" w:hAnsi="Cambria" w:cs="Calibri"/>
          <w:i/>
          <w:color w:val="000000" w:themeColor="text1"/>
          <w:sz w:val="24"/>
          <w:szCs w:val="24"/>
        </w:rPr>
      </w:pPr>
      <w:r w:rsidRPr="000E245E">
        <w:rPr>
          <w:rFonts w:ascii="Cambria" w:eastAsia="Verdana" w:hAnsi="Cambria" w:cs="Calibri"/>
          <w:color w:val="000000" w:themeColor="text1"/>
          <w:sz w:val="24"/>
          <w:szCs w:val="24"/>
        </w:rPr>
        <w:t xml:space="preserve">ceny </w:t>
      </w:r>
      <w:r w:rsidRPr="00F409DF">
        <w:rPr>
          <w:rFonts w:ascii="Cambria" w:eastAsia="Verdana" w:hAnsi="Cambria" w:cs="Calibri"/>
          <w:color w:val="000000" w:themeColor="text1"/>
          <w:sz w:val="24"/>
          <w:szCs w:val="24"/>
        </w:rPr>
        <w:t xml:space="preserve">materiałów będą przyjmowane według ceny z faktury zakupu (cena po upuście, jeżeli taka na fakturze występuje) jednak w wysokości nie wyższej niż </w:t>
      </w:r>
      <w:r w:rsidRPr="00F409DF">
        <w:rPr>
          <w:rFonts w:ascii="Cambria" w:eastAsia="Verdana" w:hAnsi="Cambria" w:cs="Calibri"/>
          <w:color w:val="000000" w:themeColor="text1"/>
          <w:sz w:val="24"/>
          <w:szCs w:val="24"/>
        </w:rPr>
        <w:lastRenderedPageBreak/>
        <w:t>średnie ceny z aktualnego (na dzień</w:t>
      </w:r>
      <w:r>
        <w:rPr>
          <w:rFonts w:ascii="Cambria" w:eastAsia="Verdana" w:hAnsi="Cambria" w:cs="Calibri"/>
          <w:color w:val="000000" w:themeColor="text1"/>
          <w:sz w:val="24"/>
          <w:szCs w:val="24"/>
        </w:rPr>
        <w:t xml:space="preserve"> zatwierdzenia protokołu konieczności</w:t>
      </w:r>
      <w:r w:rsidRPr="00ED168D">
        <w:rPr>
          <w:rFonts w:ascii="Cambria" w:eastAsia="Verdana" w:hAnsi="Cambria" w:cs="Calibri"/>
          <w:color w:val="000000" w:themeColor="text1"/>
          <w:sz w:val="24"/>
          <w:szCs w:val="24"/>
        </w:rPr>
        <w:t>)</w:t>
      </w:r>
      <w:r w:rsidRPr="00F409DF">
        <w:rPr>
          <w:rFonts w:ascii="Cambria" w:eastAsia="Verdana" w:hAnsi="Cambria" w:cs="Calibri"/>
          <w:color w:val="000000" w:themeColor="text1"/>
          <w:sz w:val="24"/>
          <w:szCs w:val="24"/>
        </w:rPr>
        <w:t xml:space="preserve"> wydawnictwa </w:t>
      </w:r>
      <w:proofErr w:type="spellStart"/>
      <w:r w:rsidRPr="00F409DF">
        <w:rPr>
          <w:rFonts w:ascii="Cambria" w:eastAsia="Verdana" w:hAnsi="Cambria" w:cs="Calibri"/>
          <w:color w:val="000000" w:themeColor="text1"/>
          <w:sz w:val="24"/>
          <w:szCs w:val="24"/>
        </w:rPr>
        <w:t>Sekocenbud</w:t>
      </w:r>
      <w:proofErr w:type="spellEnd"/>
      <w:r w:rsidRPr="00F409DF">
        <w:rPr>
          <w:rFonts w:ascii="Cambria" w:eastAsia="Verdana" w:hAnsi="Cambria" w:cs="Calibri"/>
          <w:color w:val="000000" w:themeColor="text1"/>
          <w:sz w:val="24"/>
          <w:szCs w:val="24"/>
        </w:rPr>
        <w:t xml:space="preserve"> dla województwa śląskiego. </w:t>
      </w:r>
    </w:p>
    <w:p w14:paraId="194B4F28" w14:textId="77777777" w:rsidR="00BB64E8" w:rsidRPr="00F409DF" w:rsidRDefault="00BB64E8" w:rsidP="00BB64E8">
      <w:pPr>
        <w:pStyle w:val="Jasnasiatkaakcent32"/>
        <w:numPr>
          <w:ilvl w:val="0"/>
          <w:numId w:val="70"/>
        </w:numPr>
        <w:autoSpaceDE w:val="0"/>
        <w:autoSpaceDN w:val="0"/>
        <w:adjustRightInd w:val="0"/>
        <w:spacing w:after="0"/>
        <w:jc w:val="both"/>
        <w:rPr>
          <w:rFonts w:ascii="Cambria" w:eastAsia="Verdana" w:hAnsi="Cambria" w:cs="Calibri"/>
          <w:i/>
          <w:color w:val="000000" w:themeColor="text1"/>
          <w:sz w:val="24"/>
          <w:szCs w:val="24"/>
        </w:rPr>
      </w:pPr>
      <w:r w:rsidRPr="00F409DF">
        <w:rPr>
          <w:rFonts w:ascii="Cambria" w:eastAsia="Verdana" w:hAnsi="Cambria" w:cs="Calibri"/>
          <w:color w:val="000000" w:themeColor="text1"/>
          <w:sz w:val="24"/>
          <w:szCs w:val="24"/>
        </w:rPr>
        <w:t xml:space="preserve">ceny sprzętu będą przyjmowane według ceny z faktury zakupu (cena po upuście, jeżeli taka na fakturze występuje) jednak w wysokości nie wyższej niż średnie ceny z aktualnego (na </w:t>
      </w:r>
      <w:r w:rsidRPr="00ED168D">
        <w:rPr>
          <w:rFonts w:ascii="Cambria" w:eastAsia="Verdana" w:hAnsi="Cambria" w:cs="Calibri"/>
          <w:color w:val="000000" w:themeColor="text1"/>
          <w:sz w:val="24"/>
          <w:szCs w:val="24"/>
        </w:rPr>
        <w:t xml:space="preserve">dzień </w:t>
      </w:r>
      <w:r w:rsidRPr="00A22AE6">
        <w:rPr>
          <w:rFonts w:ascii="Cambria" w:eastAsia="Verdana" w:hAnsi="Cambria" w:cs="Calibri"/>
          <w:color w:val="000000" w:themeColor="text1"/>
          <w:sz w:val="24"/>
          <w:szCs w:val="24"/>
        </w:rPr>
        <w:t xml:space="preserve">zatwierdzenia protokołu konieczności) </w:t>
      </w:r>
      <w:r w:rsidRPr="00F409DF">
        <w:rPr>
          <w:rFonts w:ascii="Cambria" w:eastAsia="Verdana" w:hAnsi="Cambria" w:cs="Calibri"/>
          <w:color w:val="000000" w:themeColor="text1"/>
          <w:sz w:val="24"/>
          <w:szCs w:val="24"/>
        </w:rPr>
        <w:t xml:space="preserve">wydawnictwa </w:t>
      </w:r>
      <w:proofErr w:type="spellStart"/>
      <w:r w:rsidRPr="00F409DF">
        <w:rPr>
          <w:rFonts w:ascii="Cambria" w:eastAsia="Verdana" w:hAnsi="Cambria" w:cs="Calibri"/>
          <w:color w:val="000000" w:themeColor="text1"/>
          <w:sz w:val="24"/>
          <w:szCs w:val="24"/>
        </w:rPr>
        <w:t>Sekocenbud</w:t>
      </w:r>
      <w:proofErr w:type="spellEnd"/>
      <w:r w:rsidR="00AB0EAF">
        <w:rPr>
          <w:rFonts w:ascii="Cambria" w:eastAsia="Verdana" w:hAnsi="Cambria" w:cs="Calibri"/>
          <w:color w:val="000000" w:themeColor="text1"/>
          <w:sz w:val="24"/>
          <w:szCs w:val="24"/>
        </w:rPr>
        <w:t xml:space="preserve"> dla województwa śląskiego;</w:t>
      </w:r>
    </w:p>
    <w:p w14:paraId="79287078" w14:textId="77777777" w:rsidR="00BB64E8" w:rsidRDefault="00BB64E8" w:rsidP="00BB64E8">
      <w:pPr>
        <w:pStyle w:val="Jasnasiatkaakcent32"/>
        <w:numPr>
          <w:ilvl w:val="0"/>
          <w:numId w:val="70"/>
        </w:numPr>
        <w:autoSpaceDE w:val="0"/>
        <w:autoSpaceDN w:val="0"/>
        <w:adjustRightInd w:val="0"/>
        <w:spacing w:after="0"/>
        <w:jc w:val="both"/>
        <w:rPr>
          <w:rFonts w:ascii="Cambria" w:eastAsia="Verdana" w:hAnsi="Cambria" w:cs="Calibri"/>
          <w:color w:val="000000" w:themeColor="text1"/>
          <w:sz w:val="24"/>
          <w:szCs w:val="24"/>
        </w:rPr>
      </w:pPr>
      <w:r w:rsidRPr="00F409DF">
        <w:rPr>
          <w:rFonts w:ascii="Cambria" w:eastAsia="Verdana" w:hAnsi="Cambria" w:cs="Calibri"/>
          <w:color w:val="000000" w:themeColor="text1"/>
          <w:sz w:val="24"/>
          <w:szCs w:val="24"/>
        </w:rPr>
        <w:t>do wyceny robót metodą szczegółową  należy stosować, zachowując kolejność jak w zapisie</w:t>
      </w:r>
      <w:r w:rsidRPr="00176F54">
        <w:rPr>
          <w:rFonts w:ascii="Cambria" w:eastAsia="Verdana" w:hAnsi="Cambria" w:cs="Calibri"/>
          <w:color w:val="000000" w:themeColor="text1"/>
          <w:sz w:val="24"/>
          <w:szCs w:val="24"/>
        </w:rPr>
        <w:t>: KNR, KNNR i kalkulacje własne</w:t>
      </w:r>
      <w:r>
        <w:rPr>
          <w:rFonts w:ascii="Cambria" w:eastAsia="Verdana" w:hAnsi="Cambria" w:cs="Calibri"/>
          <w:color w:val="000000" w:themeColor="text1"/>
          <w:sz w:val="24"/>
          <w:szCs w:val="24"/>
        </w:rPr>
        <w:t>;</w:t>
      </w:r>
    </w:p>
    <w:p w14:paraId="1F6F9B9D" w14:textId="77777777" w:rsidR="00BB64E8" w:rsidRPr="00176F54" w:rsidRDefault="00BB64E8" w:rsidP="00BB64E8">
      <w:pPr>
        <w:pStyle w:val="Jasnasiatkaakcent32"/>
        <w:numPr>
          <w:ilvl w:val="0"/>
          <w:numId w:val="70"/>
        </w:numPr>
        <w:autoSpaceDE w:val="0"/>
        <w:autoSpaceDN w:val="0"/>
        <w:adjustRightInd w:val="0"/>
        <w:spacing w:after="0"/>
        <w:jc w:val="both"/>
        <w:rPr>
          <w:rFonts w:ascii="Cambria" w:eastAsia="Verdana" w:hAnsi="Cambria" w:cs="Calibri"/>
          <w:color w:val="000000" w:themeColor="text1"/>
          <w:sz w:val="24"/>
          <w:szCs w:val="24"/>
        </w:rPr>
      </w:pPr>
      <w:r>
        <w:rPr>
          <w:rFonts w:ascii="Cambria" w:eastAsia="Verdana" w:hAnsi="Cambria" w:cs="Calibri"/>
          <w:color w:val="000000" w:themeColor="text1"/>
          <w:sz w:val="24"/>
          <w:szCs w:val="24"/>
        </w:rPr>
        <w:t>cena zaproponowana przez Wykonawcę za wykonanie robót dodatkowych może być przedmiotem negocjacji z Zamawiającym.</w:t>
      </w:r>
    </w:p>
    <w:p w14:paraId="17B19ECB" w14:textId="0E7D2396" w:rsidR="00BB64E8" w:rsidRDefault="00BB64E8" w:rsidP="00565875">
      <w:pPr>
        <w:pStyle w:val="Jasnalistaakcent51"/>
        <w:widowControl/>
        <w:numPr>
          <w:ilvl w:val="0"/>
          <w:numId w:val="6"/>
        </w:numPr>
        <w:suppressAutoHyphens w:val="0"/>
        <w:autoSpaceDE w:val="0"/>
        <w:autoSpaceDN w:val="0"/>
        <w:adjustRightInd/>
        <w:spacing w:after="0"/>
        <w:ind w:left="425" w:hanging="425"/>
        <w:jc w:val="left"/>
        <w:textAlignment w:val="auto"/>
        <w:rPr>
          <w:rFonts w:ascii="Cambria" w:hAnsi="Cambria"/>
          <w:color w:val="000000" w:themeColor="text1"/>
          <w:sz w:val="24"/>
          <w:szCs w:val="24"/>
        </w:rPr>
      </w:pPr>
      <w:r w:rsidRPr="000412AA">
        <w:rPr>
          <w:rFonts w:ascii="Cambria" w:hAnsi="Cambria"/>
          <w:color w:val="000000" w:themeColor="text1"/>
          <w:sz w:val="24"/>
          <w:szCs w:val="24"/>
        </w:rPr>
        <w:t>Ewentualne roboty dodatkowe, tj. nieobjęte</w:t>
      </w:r>
      <w:r w:rsidR="00565875">
        <w:rPr>
          <w:rFonts w:ascii="Cambria" w:hAnsi="Cambria"/>
          <w:color w:val="000000" w:themeColor="text1"/>
          <w:sz w:val="24"/>
          <w:szCs w:val="24"/>
        </w:rPr>
        <w:t xml:space="preserve">  </w:t>
      </w:r>
      <w:r w:rsidR="00EB6041">
        <w:rPr>
          <w:rFonts w:ascii="Cambria" w:hAnsi="Cambria"/>
          <w:color w:val="000000" w:themeColor="text1"/>
          <w:sz w:val="24"/>
          <w:szCs w:val="24"/>
        </w:rPr>
        <w:t xml:space="preserve">dokumentacją techniczną </w:t>
      </w:r>
      <w:r w:rsidR="0042180C">
        <w:rPr>
          <w:rFonts w:ascii="Cambria" w:hAnsi="Cambria"/>
          <w:color w:val="000000" w:themeColor="text1"/>
          <w:sz w:val="24"/>
          <w:szCs w:val="24"/>
        </w:rPr>
        <w:t>ud</w:t>
      </w:r>
      <w:r>
        <w:rPr>
          <w:rFonts w:ascii="Cambria" w:hAnsi="Cambria"/>
          <w:color w:val="000000" w:themeColor="text1"/>
          <w:sz w:val="24"/>
          <w:szCs w:val="24"/>
        </w:rPr>
        <w:t>ostępnion</w:t>
      </w:r>
      <w:r w:rsidR="00EB6041">
        <w:rPr>
          <w:rFonts w:ascii="Cambria" w:hAnsi="Cambria"/>
          <w:color w:val="000000" w:themeColor="text1"/>
          <w:sz w:val="24"/>
          <w:szCs w:val="24"/>
        </w:rPr>
        <w:t>ą</w:t>
      </w:r>
      <w:r>
        <w:rPr>
          <w:rFonts w:ascii="Cambria" w:hAnsi="Cambria"/>
          <w:color w:val="000000" w:themeColor="text1"/>
          <w:sz w:val="24"/>
          <w:szCs w:val="24"/>
        </w:rPr>
        <w:t xml:space="preserve"> przez Zamawiającego</w:t>
      </w:r>
      <w:r w:rsidRPr="000412AA">
        <w:rPr>
          <w:rFonts w:ascii="Cambria" w:hAnsi="Cambria"/>
          <w:color w:val="000000" w:themeColor="text1"/>
          <w:sz w:val="24"/>
          <w:szCs w:val="24"/>
        </w:rPr>
        <w:t>, realizowane będą w wyniku zmiany umowy, o których</w:t>
      </w:r>
      <w:r w:rsidR="001D1C64">
        <w:rPr>
          <w:rFonts w:ascii="Cambria" w:hAnsi="Cambria"/>
          <w:color w:val="000000" w:themeColor="text1"/>
          <w:sz w:val="24"/>
          <w:szCs w:val="24"/>
        </w:rPr>
        <w:t xml:space="preserve"> </w:t>
      </w:r>
      <w:r w:rsidRPr="000412AA">
        <w:rPr>
          <w:rFonts w:ascii="Cambria" w:hAnsi="Cambria"/>
          <w:color w:val="000000" w:themeColor="text1"/>
          <w:sz w:val="24"/>
          <w:szCs w:val="24"/>
        </w:rPr>
        <w:t xml:space="preserve">mowa w art. 455 ust. 1 pkt. 1, 3 i 4 oraz ust. 2 ustawy Prawo Zamówień Publicznych. </w:t>
      </w:r>
    </w:p>
    <w:p w14:paraId="14259389" w14:textId="71A23B11" w:rsidR="00BB64E8" w:rsidRPr="00EB6041" w:rsidRDefault="00BB64E8" w:rsidP="00EB6041">
      <w:pPr>
        <w:pStyle w:val="Jasnalistaakcent51"/>
        <w:widowControl/>
        <w:numPr>
          <w:ilvl w:val="0"/>
          <w:numId w:val="6"/>
        </w:numPr>
        <w:suppressAutoHyphens w:val="0"/>
        <w:autoSpaceDE w:val="0"/>
        <w:autoSpaceDN w:val="0"/>
        <w:adjustRightInd/>
        <w:spacing w:after="0"/>
        <w:ind w:left="425" w:hanging="425"/>
        <w:textAlignment w:val="auto"/>
        <w:rPr>
          <w:rFonts w:ascii="Cambria" w:hAnsi="Cambria"/>
          <w:color w:val="000000" w:themeColor="text1"/>
          <w:sz w:val="24"/>
          <w:szCs w:val="24"/>
        </w:rPr>
      </w:pPr>
      <w:r w:rsidRPr="005C6619">
        <w:rPr>
          <w:rFonts w:ascii="Cambria" w:hAnsi="Cambria"/>
          <w:color w:val="000000" w:themeColor="text1"/>
          <w:sz w:val="24"/>
          <w:szCs w:val="24"/>
        </w:rPr>
        <w:t xml:space="preserve">Rozpoczęcie wykonywania robót, o których mowa w ust. </w:t>
      </w:r>
      <w:r>
        <w:rPr>
          <w:rFonts w:ascii="Cambria" w:hAnsi="Cambria"/>
          <w:sz w:val="24"/>
          <w:szCs w:val="24"/>
        </w:rPr>
        <w:t>8</w:t>
      </w:r>
      <w:r w:rsidRPr="003402A5">
        <w:rPr>
          <w:rFonts w:ascii="Cambria" w:hAnsi="Cambria"/>
          <w:color w:val="000000" w:themeColor="text1"/>
          <w:sz w:val="24"/>
          <w:szCs w:val="24"/>
        </w:rPr>
        <w:t>,</w:t>
      </w:r>
      <w:r w:rsidRPr="005C6619">
        <w:rPr>
          <w:rFonts w:ascii="Cambria" w:hAnsi="Cambria"/>
          <w:color w:val="000000" w:themeColor="text1"/>
          <w:sz w:val="24"/>
          <w:szCs w:val="24"/>
        </w:rPr>
        <w:t xml:space="preserve"> może nastąpić jedynie na podstawie protokołu konieczności, potwierdzonego pisemnie przez Inspektora nadzoru i samego Zamawiającego oraz zawarciu stosownej zmiany do umowy. Bez zatwierdzenia protokołu konieczności przez Zamawiającego oraz zawarcia stosownej zmiany do umowy, Wykonawca nie może rozpocząć wykonywania robót dodatkowych. </w:t>
      </w:r>
      <w:r w:rsidR="00EB6041" w:rsidRPr="000412AA">
        <w:rPr>
          <w:rFonts w:ascii="Cambria" w:hAnsi="Cambria"/>
          <w:color w:val="000000" w:themeColor="text1"/>
          <w:sz w:val="24"/>
          <w:szCs w:val="24"/>
        </w:rPr>
        <w:t xml:space="preserve">Roboty nieujęte w protokole konieczności nie podlegają zapłacie. </w:t>
      </w:r>
    </w:p>
    <w:p w14:paraId="0099B4AF" w14:textId="77777777" w:rsidR="00BB64E8" w:rsidRDefault="00BB64E8" w:rsidP="00BB64E8">
      <w:pPr>
        <w:pStyle w:val="Jasnalistaakcent51"/>
        <w:widowControl/>
        <w:numPr>
          <w:ilvl w:val="0"/>
          <w:numId w:val="6"/>
        </w:numPr>
        <w:suppressAutoHyphens w:val="0"/>
        <w:autoSpaceDE w:val="0"/>
        <w:autoSpaceDN w:val="0"/>
        <w:adjustRightInd/>
        <w:spacing w:after="0"/>
        <w:ind w:left="425" w:hanging="425"/>
        <w:textAlignment w:val="auto"/>
        <w:rPr>
          <w:rFonts w:ascii="Cambria" w:hAnsi="Cambria"/>
          <w:color w:val="000000" w:themeColor="text1"/>
          <w:sz w:val="24"/>
          <w:szCs w:val="24"/>
        </w:rPr>
      </w:pPr>
      <w:r w:rsidRPr="000412AA">
        <w:rPr>
          <w:rFonts w:ascii="Cambria" w:hAnsi="Cambria"/>
          <w:color w:val="000000" w:themeColor="text1"/>
          <w:sz w:val="24"/>
          <w:szCs w:val="24"/>
        </w:rPr>
        <w:t xml:space="preserve">Bez uprzedniej zgody Zamawiającego mogą być wykonywane jedynie prace niezbędne ze względu na bezpieczeństwo lub konieczność zapobieżenia awarii. </w:t>
      </w:r>
    </w:p>
    <w:p w14:paraId="7AE83471" w14:textId="77777777" w:rsidR="00BB64E8" w:rsidRPr="00AB0EAF" w:rsidRDefault="00BB64E8" w:rsidP="00BB64E8">
      <w:pPr>
        <w:pStyle w:val="Jasnalistaakcent51"/>
        <w:widowControl/>
        <w:numPr>
          <w:ilvl w:val="0"/>
          <w:numId w:val="6"/>
        </w:numPr>
        <w:suppressAutoHyphens w:val="0"/>
        <w:autoSpaceDE w:val="0"/>
        <w:autoSpaceDN w:val="0"/>
        <w:adjustRightInd/>
        <w:spacing w:after="0"/>
        <w:ind w:left="425" w:hanging="425"/>
        <w:textAlignment w:val="auto"/>
        <w:rPr>
          <w:rFonts w:ascii="Cambria" w:hAnsi="Cambria"/>
          <w:color w:val="000000" w:themeColor="text1"/>
          <w:sz w:val="24"/>
          <w:szCs w:val="24"/>
        </w:rPr>
      </w:pPr>
      <w:r w:rsidRPr="000412AA">
        <w:rPr>
          <w:rFonts w:ascii="Cambria" w:hAnsi="Cambria"/>
          <w:color w:val="000000" w:themeColor="text1"/>
          <w:sz w:val="24"/>
          <w:szCs w:val="24"/>
        </w:rPr>
        <w:t xml:space="preserve">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w:t>
      </w:r>
      <w:r w:rsidRPr="00AB0EAF">
        <w:rPr>
          <w:rFonts w:ascii="Cambria" w:hAnsi="Cambria"/>
          <w:color w:val="000000" w:themeColor="text1"/>
          <w:sz w:val="24"/>
          <w:szCs w:val="24"/>
        </w:rPr>
        <w:t>standardów i parametrów technicznych co w zamówieniu podstawowym.</w:t>
      </w:r>
    </w:p>
    <w:p w14:paraId="3930BC37" w14:textId="0C3E48C5" w:rsidR="00BB64E8" w:rsidRPr="00AB0EAF" w:rsidRDefault="00BB64E8" w:rsidP="00BB64E8">
      <w:pPr>
        <w:pStyle w:val="Jasnalistaakcent51"/>
        <w:widowControl/>
        <w:numPr>
          <w:ilvl w:val="0"/>
          <w:numId w:val="6"/>
        </w:numPr>
        <w:suppressAutoHyphens w:val="0"/>
        <w:autoSpaceDE w:val="0"/>
        <w:autoSpaceDN w:val="0"/>
        <w:adjustRightInd/>
        <w:spacing w:after="0"/>
        <w:ind w:left="425" w:hanging="425"/>
        <w:textAlignment w:val="auto"/>
        <w:rPr>
          <w:rFonts w:ascii="Cambria" w:hAnsi="Cambria"/>
          <w:color w:val="000000" w:themeColor="text1"/>
          <w:sz w:val="24"/>
          <w:szCs w:val="24"/>
        </w:rPr>
      </w:pPr>
      <w:r w:rsidRPr="00AB0EAF">
        <w:rPr>
          <w:rFonts w:ascii="Cambria" w:hAnsi="Cambria"/>
          <w:sz w:val="24"/>
          <w:szCs w:val="24"/>
        </w:rPr>
        <w:t xml:space="preserve">Zamawiający oświadcza, że zamówienie zostanie sfinansowane ze środków zabezpieczonych w budżecie (w Referacie Inwestycji i Gospodarki Komunalnej) - </w:t>
      </w:r>
      <w:r w:rsidRPr="00060373">
        <w:rPr>
          <w:rFonts w:ascii="Cambria" w:hAnsi="Cambria"/>
          <w:sz w:val="24"/>
          <w:szCs w:val="24"/>
        </w:rPr>
        <w:t xml:space="preserve">Dział </w:t>
      </w:r>
      <w:r w:rsidR="00A843C1">
        <w:rPr>
          <w:rFonts w:ascii="Cambria" w:hAnsi="Cambria"/>
          <w:sz w:val="24"/>
          <w:szCs w:val="24"/>
        </w:rPr>
        <w:t>……..</w:t>
      </w:r>
      <w:r w:rsidRPr="00060373">
        <w:rPr>
          <w:rFonts w:ascii="Cambria" w:hAnsi="Cambria"/>
          <w:sz w:val="24"/>
          <w:szCs w:val="24"/>
        </w:rPr>
        <w:t xml:space="preserve"> Rozdział</w:t>
      </w:r>
      <w:r w:rsidR="00060373">
        <w:rPr>
          <w:rFonts w:ascii="Cambria" w:hAnsi="Cambria"/>
          <w:sz w:val="24"/>
          <w:szCs w:val="24"/>
        </w:rPr>
        <w:t xml:space="preserve"> </w:t>
      </w:r>
      <w:r w:rsidR="00A843C1">
        <w:rPr>
          <w:rFonts w:ascii="Cambria" w:hAnsi="Cambria"/>
          <w:sz w:val="24"/>
          <w:szCs w:val="24"/>
        </w:rPr>
        <w:t>…………</w:t>
      </w:r>
      <w:r w:rsidRPr="00060373">
        <w:rPr>
          <w:rFonts w:ascii="Cambria" w:hAnsi="Cambria"/>
          <w:sz w:val="24"/>
          <w:szCs w:val="24"/>
        </w:rPr>
        <w:t xml:space="preserve"> §  w ramach zadania pn. </w:t>
      </w:r>
      <w:r w:rsidR="00A843C1">
        <w:rPr>
          <w:rFonts w:ascii="Cambria" w:hAnsi="Cambria"/>
          <w:sz w:val="24"/>
          <w:szCs w:val="24"/>
        </w:rPr>
        <w:t>…………………………..</w:t>
      </w:r>
    </w:p>
    <w:p w14:paraId="1DB14E18" w14:textId="77777777" w:rsidR="00BB64E8" w:rsidRPr="00176F54" w:rsidRDefault="00BB64E8" w:rsidP="00BB64E8">
      <w:pPr>
        <w:pStyle w:val="Jasnasiatkaakcent32"/>
        <w:autoSpaceDE w:val="0"/>
        <w:autoSpaceDN w:val="0"/>
        <w:adjustRightInd w:val="0"/>
        <w:spacing w:after="0"/>
        <w:ind w:left="0"/>
        <w:jc w:val="both"/>
        <w:rPr>
          <w:rFonts w:ascii="Cambria" w:hAnsi="Cambria" w:cs="Calibri"/>
          <w:color w:val="000000" w:themeColor="text1"/>
          <w:sz w:val="24"/>
          <w:szCs w:val="24"/>
        </w:rPr>
      </w:pPr>
    </w:p>
    <w:p w14:paraId="360DA677" w14:textId="77777777" w:rsidR="00BB64E8" w:rsidRPr="00176F54" w:rsidRDefault="00BB64E8" w:rsidP="00BB64E8">
      <w:pPr>
        <w:autoSpaceDE w:val="0"/>
        <w:autoSpaceDN w:val="0"/>
        <w:spacing w:after="0"/>
        <w:jc w:val="center"/>
        <w:rPr>
          <w:rFonts w:ascii="Cambria" w:eastAsia="Calibri" w:hAnsi="Cambria"/>
          <w:b/>
          <w:bCs/>
          <w:color w:val="000000" w:themeColor="text1"/>
          <w:sz w:val="24"/>
          <w:szCs w:val="24"/>
        </w:rPr>
      </w:pPr>
      <w:bookmarkStart w:id="7" w:name="_Hlk63065414"/>
      <w:r w:rsidRPr="00176F54">
        <w:rPr>
          <w:rFonts w:ascii="Cambria" w:eastAsia="Calibri" w:hAnsi="Cambria"/>
          <w:b/>
          <w:bCs/>
          <w:color w:val="000000" w:themeColor="text1"/>
          <w:sz w:val="24"/>
          <w:szCs w:val="24"/>
        </w:rPr>
        <w:t>§ 4</w:t>
      </w:r>
    </w:p>
    <w:p w14:paraId="44B80277" w14:textId="77777777" w:rsidR="00BB64E8" w:rsidRPr="006B3533" w:rsidRDefault="00BB64E8" w:rsidP="00BB64E8">
      <w:pPr>
        <w:autoSpaceDE w:val="0"/>
        <w:autoSpaceDN w:val="0"/>
        <w:spacing w:after="0"/>
        <w:jc w:val="center"/>
        <w:rPr>
          <w:rFonts w:ascii="Cambria" w:eastAsia="Calibri" w:hAnsi="Cambria"/>
          <w:b/>
          <w:bCs/>
          <w:color w:val="000000" w:themeColor="text1"/>
          <w:sz w:val="24"/>
          <w:szCs w:val="24"/>
        </w:rPr>
      </w:pPr>
      <w:r w:rsidRPr="00176F54">
        <w:rPr>
          <w:rFonts w:ascii="Cambria" w:eastAsia="Calibri" w:hAnsi="Cambria"/>
          <w:b/>
          <w:bCs/>
          <w:color w:val="000000" w:themeColor="text1"/>
          <w:sz w:val="24"/>
          <w:szCs w:val="24"/>
        </w:rPr>
        <w:t>Obowiązki stron</w:t>
      </w:r>
    </w:p>
    <w:p w14:paraId="624363E6" w14:textId="77777777" w:rsidR="00BB64E8" w:rsidRPr="006B3533" w:rsidRDefault="00BB64E8" w:rsidP="00BB64E8">
      <w:pPr>
        <w:pStyle w:val="Bezodstpw"/>
        <w:numPr>
          <w:ilvl w:val="2"/>
          <w:numId w:val="55"/>
        </w:numPr>
        <w:suppressAutoHyphens w:val="0"/>
        <w:spacing w:line="276" w:lineRule="auto"/>
        <w:ind w:left="425" w:hanging="425"/>
        <w:jc w:val="both"/>
        <w:rPr>
          <w:rFonts w:ascii="Cambria" w:hAnsi="Cambria"/>
          <w:sz w:val="24"/>
          <w:szCs w:val="24"/>
        </w:rPr>
      </w:pPr>
      <w:r w:rsidRPr="006B3533">
        <w:rPr>
          <w:rFonts w:ascii="Cambria" w:hAnsi="Cambria"/>
          <w:color w:val="000000"/>
          <w:sz w:val="24"/>
          <w:szCs w:val="24"/>
        </w:rPr>
        <w:t>Zamawiający jest zobowiązany do:</w:t>
      </w:r>
    </w:p>
    <w:p w14:paraId="4E5C5222" w14:textId="77777777" w:rsidR="00BB64E8" w:rsidRDefault="00BB64E8" w:rsidP="00BB64E8">
      <w:pPr>
        <w:pStyle w:val="Akapitzlist"/>
        <w:numPr>
          <w:ilvl w:val="0"/>
          <w:numId w:val="56"/>
        </w:numPr>
        <w:spacing w:after="0"/>
        <w:ind w:left="850" w:hanging="425"/>
        <w:contextualSpacing w:val="0"/>
        <w:jc w:val="both"/>
        <w:rPr>
          <w:rFonts w:ascii="Cambria" w:hAnsi="Cambria"/>
          <w:sz w:val="24"/>
          <w:szCs w:val="24"/>
        </w:rPr>
      </w:pPr>
      <w:r w:rsidRPr="006B3533">
        <w:rPr>
          <w:rFonts w:ascii="Cambria" w:hAnsi="Cambria"/>
          <w:sz w:val="24"/>
          <w:szCs w:val="24"/>
        </w:rPr>
        <w:t>dostarczenia w terminach dwustronnie uzgodnionych danych, których brak wyłoni się w trakcie wykonywania przedmiotu umowy;</w:t>
      </w:r>
    </w:p>
    <w:p w14:paraId="294C852C" w14:textId="77777777" w:rsidR="00FA4047" w:rsidRDefault="00BE2E6B" w:rsidP="006C7019">
      <w:pPr>
        <w:pStyle w:val="Akapitzlist"/>
        <w:numPr>
          <w:ilvl w:val="0"/>
          <w:numId w:val="56"/>
        </w:numPr>
        <w:spacing w:after="0"/>
        <w:ind w:left="850" w:hanging="425"/>
        <w:contextualSpacing w:val="0"/>
        <w:jc w:val="both"/>
        <w:rPr>
          <w:rFonts w:ascii="Cambria" w:hAnsi="Cambria"/>
          <w:sz w:val="24"/>
          <w:szCs w:val="24"/>
        </w:rPr>
      </w:pPr>
      <w:r w:rsidRPr="00FA4047">
        <w:rPr>
          <w:rFonts w:ascii="Cambria" w:hAnsi="Cambria"/>
          <w:sz w:val="24"/>
          <w:szCs w:val="24"/>
        </w:rPr>
        <w:t xml:space="preserve">przekazania Wykonawcy </w:t>
      </w:r>
      <w:r w:rsidR="00E972E1" w:rsidRPr="00FA4047">
        <w:rPr>
          <w:rFonts w:ascii="Cambria" w:hAnsi="Cambria"/>
          <w:sz w:val="24"/>
          <w:szCs w:val="24"/>
        </w:rPr>
        <w:t xml:space="preserve">dokumentacji technicznej </w:t>
      </w:r>
    </w:p>
    <w:p w14:paraId="79D8BAF5" w14:textId="78390F2A" w:rsidR="00BB64E8" w:rsidRPr="00FA4047" w:rsidRDefault="00FA4047" w:rsidP="006C7019">
      <w:pPr>
        <w:pStyle w:val="Akapitzlist"/>
        <w:numPr>
          <w:ilvl w:val="0"/>
          <w:numId w:val="56"/>
        </w:numPr>
        <w:spacing w:after="0"/>
        <w:ind w:left="850" w:hanging="425"/>
        <w:contextualSpacing w:val="0"/>
        <w:jc w:val="both"/>
        <w:rPr>
          <w:rFonts w:ascii="Cambria" w:hAnsi="Cambria"/>
          <w:sz w:val="24"/>
          <w:szCs w:val="24"/>
        </w:rPr>
      </w:pPr>
      <w:r>
        <w:rPr>
          <w:rFonts w:ascii="Cambria" w:hAnsi="Cambria"/>
          <w:sz w:val="24"/>
          <w:szCs w:val="24"/>
        </w:rPr>
        <w:t>stałej współpracy</w:t>
      </w:r>
      <w:r w:rsidR="00BB64E8" w:rsidRPr="00FA4047">
        <w:rPr>
          <w:rFonts w:ascii="Cambria" w:hAnsi="Cambria"/>
          <w:sz w:val="24"/>
          <w:szCs w:val="24"/>
        </w:rPr>
        <w:t xml:space="preserve"> z Wykonawcą na każdym etapie wykonywania umowy, </w:t>
      </w:r>
    </w:p>
    <w:p w14:paraId="0A8947F0" w14:textId="63CA173D" w:rsidR="00BB64E8" w:rsidRPr="006B3533" w:rsidRDefault="00BB64E8" w:rsidP="00BB64E8">
      <w:pPr>
        <w:pStyle w:val="Akapitzlist"/>
        <w:numPr>
          <w:ilvl w:val="0"/>
          <w:numId w:val="56"/>
        </w:numPr>
        <w:spacing w:after="0"/>
        <w:ind w:left="850" w:hanging="425"/>
        <w:contextualSpacing w:val="0"/>
        <w:jc w:val="both"/>
        <w:rPr>
          <w:rFonts w:ascii="Cambria" w:hAnsi="Cambria"/>
          <w:sz w:val="24"/>
          <w:szCs w:val="24"/>
        </w:rPr>
      </w:pPr>
      <w:r w:rsidRPr="006B3533">
        <w:rPr>
          <w:rFonts w:ascii="Cambria" w:hAnsi="Cambria"/>
          <w:sz w:val="24"/>
          <w:szCs w:val="24"/>
        </w:rPr>
        <w:t>dokonania protokolarnego odbioru</w:t>
      </w:r>
      <w:r w:rsidR="001D1C64">
        <w:rPr>
          <w:rFonts w:ascii="Cambria" w:hAnsi="Cambria"/>
          <w:sz w:val="24"/>
          <w:szCs w:val="24"/>
        </w:rPr>
        <w:t xml:space="preserve"> </w:t>
      </w:r>
      <w:r w:rsidRPr="006B3533">
        <w:rPr>
          <w:rFonts w:ascii="Cambria" w:hAnsi="Cambria"/>
          <w:sz w:val="24"/>
          <w:szCs w:val="24"/>
        </w:rPr>
        <w:t xml:space="preserve">robót; </w:t>
      </w:r>
    </w:p>
    <w:p w14:paraId="4F996A46" w14:textId="77777777" w:rsidR="00BB64E8" w:rsidRPr="006B3533" w:rsidRDefault="00BB64E8" w:rsidP="00BB64E8">
      <w:pPr>
        <w:pStyle w:val="Akapitzlist"/>
        <w:numPr>
          <w:ilvl w:val="0"/>
          <w:numId w:val="56"/>
        </w:numPr>
        <w:spacing w:after="0"/>
        <w:ind w:left="850" w:hanging="425"/>
        <w:contextualSpacing w:val="0"/>
        <w:jc w:val="both"/>
        <w:rPr>
          <w:rFonts w:ascii="Cambria" w:hAnsi="Cambria"/>
          <w:sz w:val="24"/>
          <w:szCs w:val="24"/>
        </w:rPr>
      </w:pPr>
      <w:r w:rsidRPr="006B3533">
        <w:rPr>
          <w:rFonts w:ascii="Cambria" w:hAnsi="Cambria"/>
          <w:sz w:val="24"/>
          <w:szCs w:val="24"/>
        </w:rPr>
        <w:t xml:space="preserve">udzielenia Wykonawcy stosownego pełnomocnictwa (na wniosek złożony przez Wykonawcę) do występowania w jego imieniu przy dokonywaniu czynności w </w:t>
      </w:r>
      <w:r w:rsidRPr="00FA4047">
        <w:rPr>
          <w:rFonts w:ascii="Cambria" w:hAnsi="Cambria"/>
          <w:sz w:val="24"/>
          <w:szCs w:val="24"/>
        </w:rPr>
        <w:t xml:space="preserve">ramach niniejszej umowy,  o ile będzie to konieczne. Wykonawca działając w imieniu Zamawiającego nie może zaciągać zobowiązań i podejmować działań </w:t>
      </w:r>
      <w:r w:rsidRPr="00FA4047">
        <w:rPr>
          <w:rFonts w:ascii="Cambria" w:hAnsi="Cambria"/>
          <w:sz w:val="24"/>
          <w:szCs w:val="24"/>
        </w:rPr>
        <w:lastRenderedPageBreak/>
        <w:t>rodzących skutki finansowe bez pisemnej akceptacji Zamawiającego chyba, że Wykonawca uzyska od Zamawiającego pełnomocnictwo, w którym wyraźnie będzie wskazane w jakim zakresie i przy wykonywaniu jakich czynności Wykonawca może podejmować działania rodzące skutki finansowe.</w:t>
      </w:r>
      <w:r w:rsidRPr="006B3533">
        <w:rPr>
          <w:rFonts w:ascii="Cambria" w:hAnsi="Cambria"/>
          <w:sz w:val="24"/>
          <w:szCs w:val="24"/>
        </w:rPr>
        <w:t xml:space="preserve"> Wszelkie uzgodnienia i warunki narzucone przez Strony postępowania muszą być zgłaszane Zamawiającemu i wymagają jego akceptacji;</w:t>
      </w:r>
    </w:p>
    <w:p w14:paraId="4B8EE016" w14:textId="12FF2EF5" w:rsidR="00BB64E8" w:rsidRPr="009219D9" w:rsidRDefault="00BB64E8" w:rsidP="00BB64E8">
      <w:pPr>
        <w:pStyle w:val="Jasnalistaakcent51"/>
        <w:widowControl/>
        <w:numPr>
          <w:ilvl w:val="0"/>
          <w:numId w:val="56"/>
        </w:numPr>
        <w:tabs>
          <w:tab w:val="left" w:pos="851"/>
        </w:tabs>
        <w:suppressAutoHyphens w:val="0"/>
        <w:autoSpaceDE w:val="0"/>
        <w:autoSpaceDN w:val="0"/>
        <w:spacing w:after="0"/>
        <w:ind w:left="850" w:hanging="425"/>
        <w:textAlignment w:val="auto"/>
        <w:rPr>
          <w:rFonts w:ascii="Cambria" w:eastAsia="Calibri" w:hAnsi="Cambria" w:cs="Calibri"/>
          <w:color w:val="000000" w:themeColor="text1"/>
          <w:sz w:val="24"/>
          <w:szCs w:val="24"/>
          <w:lang w:eastAsia="en-US"/>
        </w:rPr>
      </w:pPr>
      <w:r w:rsidRPr="006B3533">
        <w:rPr>
          <w:rFonts w:ascii="Cambria" w:eastAsia="Calibri" w:hAnsi="Cambria" w:cs="Calibri"/>
          <w:color w:val="000000" w:themeColor="text1"/>
          <w:sz w:val="24"/>
          <w:szCs w:val="24"/>
          <w:lang w:eastAsia="en-US"/>
        </w:rPr>
        <w:t xml:space="preserve">protokolarnego przekazania Wykonawcy </w:t>
      </w:r>
      <w:r w:rsidRPr="009219D9">
        <w:rPr>
          <w:rFonts w:ascii="Cambria" w:eastAsia="Calibri" w:hAnsi="Cambria" w:cs="Calibri"/>
          <w:color w:val="000000" w:themeColor="text1"/>
          <w:sz w:val="24"/>
          <w:szCs w:val="24"/>
          <w:lang w:eastAsia="en-US"/>
        </w:rPr>
        <w:t>placu</w:t>
      </w:r>
      <w:r w:rsidRPr="006B3533">
        <w:rPr>
          <w:rFonts w:ascii="Cambria" w:eastAsia="Calibri" w:hAnsi="Cambria" w:cs="Calibri"/>
          <w:color w:val="000000" w:themeColor="text1"/>
          <w:sz w:val="24"/>
          <w:szCs w:val="24"/>
          <w:lang w:eastAsia="en-US"/>
        </w:rPr>
        <w:t xml:space="preserve"> budowy na czas realizacji przedmiotu zamówienia - w </w:t>
      </w:r>
      <w:r w:rsidRPr="009219D9">
        <w:rPr>
          <w:rFonts w:ascii="Cambria" w:eastAsia="Calibri" w:hAnsi="Cambria" w:cs="Calibri"/>
          <w:color w:val="000000" w:themeColor="text1"/>
          <w:sz w:val="24"/>
          <w:szCs w:val="24"/>
          <w:lang w:eastAsia="en-US"/>
        </w:rPr>
        <w:t xml:space="preserve">terminie </w:t>
      </w:r>
      <w:r w:rsidR="00BE2E6B">
        <w:rPr>
          <w:rFonts w:ascii="Cambria" w:eastAsia="Calibri" w:hAnsi="Cambria" w:cs="Calibri"/>
          <w:color w:val="000000" w:themeColor="text1"/>
          <w:sz w:val="24"/>
          <w:szCs w:val="24"/>
          <w:lang w:eastAsia="en-US"/>
        </w:rPr>
        <w:t>uzgodnionym przez strony</w:t>
      </w:r>
      <w:r w:rsidR="00FA4047">
        <w:rPr>
          <w:rFonts w:ascii="Cambria" w:eastAsia="Calibri" w:hAnsi="Cambria" w:cs="Calibri"/>
          <w:color w:val="000000" w:themeColor="text1"/>
          <w:sz w:val="24"/>
          <w:szCs w:val="24"/>
          <w:lang w:eastAsia="en-US"/>
        </w:rPr>
        <w:t>;</w:t>
      </w:r>
      <w:r>
        <w:rPr>
          <w:rFonts w:ascii="Cambria" w:eastAsia="Calibri" w:hAnsi="Cambria" w:cs="Calibri"/>
          <w:color w:val="000000" w:themeColor="text1"/>
          <w:sz w:val="24"/>
          <w:szCs w:val="24"/>
          <w:lang w:eastAsia="en-US"/>
        </w:rPr>
        <w:t xml:space="preserve"> </w:t>
      </w:r>
    </w:p>
    <w:p w14:paraId="433791F8" w14:textId="77777777" w:rsidR="00BB64E8" w:rsidRPr="006B3533" w:rsidRDefault="00BB64E8" w:rsidP="00BB64E8">
      <w:pPr>
        <w:pStyle w:val="Jasnalistaakcent51"/>
        <w:widowControl/>
        <w:numPr>
          <w:ilvl w:val="0"/>
          <w:numId w:val="56"/>
        </w:numPr>
        <w:tabs>
          <w:tab w:val="left" w:pos="851"/>
        </w:tabs>
        <w:suppressAutoHyphens w:val="0"/>
        <w:autoSpaceDE w:val="0"/>
        <w:autoSpaceDN w:val="0"/>
        <w:spacing w:after="0"/>
        <w:ind w:left="850" w:hanging="425"/>
        <w:textAlignment w:val="auto"/>
        <w:rPr>
          <w:rFonts w:ascii="Cambria" w:eastAsia="Calibri" w:hAnsi="Cambria" w:cs="Calibri"/>
          <w:color w:val="000000" w:themeColor="text1"/>
          <w:sz w:val="24"/>
          <w:szCs w:val="24"/>
          <w:lang w:eastAsia="en-US"/>
        </w:rPr>
      </w:pPr>
      <w:r w:rsidRPr="006B3533">
        <w:rPr>
          <w:rFonts w:ascii="Cambria" w:eastAsia="Calibri" w:hAnsi="Cambria" w:cs="Calibri"/>
          <w:color w:val="000000" w:themeColor="text1"/>
          <w:sz w:val="24"/>
          <w:szCs w:val="24"/>
          <w:lang w:eastAsia="en-US"/>
        </w:rPr>
        <w:t>sprawowani</w:t>
      </w:r>
      <w:r>
        <w:rPr>
          <w:rFonts w:ascii="Cambria" w:eastAsia="Calibri" w:hAnsi="Cambria" w:cs="Calibri"/>
          <w:color w:val="000000" w:themeColor="text1"/>
          <w:sz w:val="24"/>
          <w:szCs w:val="24"/>
          <w:lang w:eastAsia="en-US"/>
        </w:rPr>
        <w:t>a</w:t>
      </w:r>
      <w:r w:rsidRPr="006B3533">
        <w:rPr>
          <w:rFonts w:ascii="Cambria" w:eastAsia="Calibri" w:hAnsi="Cambria" w:cs="Calibri"/>
          <w:color w:val="000000" w:themeColor="text1"/>
          <w:sz w:val="24"/>
          <w:szCs w:val="24"/>
          <w:lang w:eastAsia="en-US"/>
        </w:rPr>
        <w:t xml:space="preserve"> nadzoru inwestorskiego do dnia odbioru robót budowlanych, stanowiących przedmiot zamówienia,</w:t>
      </w:r>
    </w:p>
    <w:p w14:paraId="45E7B91A" w14:textId="77777777" w:rsidR="00BB64E8" w:rsidRPr="006B3533" w:rsidRDefault="00BB64E8" w:rsidP="00BB64E8">
      <w:pPr>
        <w:pStyle w:val="Jasnalistaakcent51"/>
        <w:widowControl/>
        <w:numPr>
          <w:ilvl w:val="0"/>
          <w:numId w:val="56"/>
        </w:numPr>
        <w:tabs>
          <w:tab w:val="left" w:pos="851"/>
        </w:tabs>
        <w:suppressAutoHyphens w:val="0"/>
        <w:autoSpaceDE w:val="0"/>
        <w:autoSpaceDN w:val="0"/>
        <w:spacing w:after="0"/>
        <w:ind w:left="850" w:hanging="425"/>
        <w:textAlignment w:val="auto"/>
        <w:rPr>
          <w:rFonts w:ascii="Cambria" w:eastAsia="Calibri" w:hAnsi="Cambria" w:cs="Calibri"/>
          <w:color w:val="000000" w:themeColor="text1"/>
          <w:sz w:val="24"/>
          <w:szCs w:val="24"/>
          <w:lang w:eastAsia="en-US"/>
        </w:rPr>
      </w:pPr>
      <w:r w:rsidRPr="006B3533">
        <w:rPr>
          <w:rFonts w:ascii="Cambria" w:eastAsia="Calibri" w:hAnsi="Cambria" w:cs="Calibri"/>
          <w:color w:val="000000" w:themeColor="text1"/>
          <w:sz w:val="24"/>
          <w:szCs w:val="24"/>
          <w:lang w:eastAsia="en-US"/>
        </w:rPr>
        <w:t>zwoływani</w:t>
      </w:r>
      <w:r w:rsidR="00194338">
        <w:rPr>
          <w:rFonts w:ascii="Cambria" w:eastAsia="Calibri" w:hAnsi="Cambria" w:cs="Calibri"/>
          <w:color w:val="000000" w:themeColor="text1"/>
          <w:sz w:val="24"/>
          <w:szCs w:val="24"/>
          <w:lang w:eastAsia="en-US"/>
        </w:rPr>
        <w:t>a</w:t>
      </w:r>
      <w:r w:rsidRPr="006B3533">
        <w:rPr>
          <w:rFonts w:ascii="Cambria" w:eastAsia="Calibri" w:hAnsi="Cambria" w:cs="Calibri"/>
          <w:color w:val="000000" w:themeColor="text1"/>
          <w:sz w:val="24"/>
          <w:szCs w:val="24"/>
          <w:lang w:eastAsia="en-US"/>
        </w:rPr>
        <w:t xml:space="preserve"> rad budowy/narad koordynacyjnych,</w:t>
      </w:r>
    </w:p>
    <w:p w14:paraId="65B4E466" w14:textId="77777777" w:rsidR="00BB64E8" w:rsidRPr="005C6B2E" w:rsidRDefault="00BB64E8" w:rsidP="00BB64E8">
      <w:pPr>
        <w:pStyle w:val="Jasnalistaakcent51"/>
        <w:widowControl/>
        <w:numPr>
          <w:ilvl w:val="0"/>
          <w:numId w:val="56"/>
        </w:numPr>
        <w:tabs>
          <w:tab w:val="left" w:pos="851"/>
        </w:tabs>
        <w:suppressAutoHyphens w:val="0"/>
        <w:autoSpaceDE w:val="0"/>
        <w:autoSpaceDN w:val="0"/>
        <w:spacing w:after="0"/>
        <w:ind w:left="850" w:hanging="425"/>
        <w:textAlignment w:val="auto"/>
        <w:rPr>
          <w:rFonts w:ascii="Cambria" w:eastAsia="Calibri" w:hAnsi="Cambria" w:cs="Calibri"/>
          <w:color w:val="000000" w:themeColor="text1"/>
          <w:sz w:val="24"/>
          <w:szCs w:val="24"/>
          <w:lang w:eastAsia="en-US"/>
        </w:rPr>
      </w:pPr>
      <w:r w:rsidRPr="006B3533">
        <w:rPr>
          <w:rFonts w:ascii="Cambria" w:eastAsia="Calibri" w:hAnsi="Cambria" w:cs="Calibri"/>
          <w:color w:val="000000" w:themeColor="text1"/>
          <w:sz w:val="24"/>
          <w:szCs w:val="24"/>
          <w:lang w:eastAsia="en-US"/>
        </w:rPr>
        <w:t>dokonani</w:t>
      </w:r>
      <w:r>
        <w:rPr>
          <w:rFonts w:ascii="Cambria" w:eastAsia="Calibri" w:hAnsi="Cambria" w:cs="Calibri"/>
          <w:color w:val="000000" w:themeColor="text1"/>
          <w:sz w:val="24"/>
          <w:szCs w:val="24"/>
          <w:lang w:eastAsia="en-US"/>
        </w:rPr>
        <w:t>a</w:t>
      </w:r>
      <w:r w:rsidRPr="006B3533">
        <w:rPr>
          <w:rFonts w:ascii="Cambria" w:eastAsia="Calibri" w:hAnsi="Cambria" w:cs="Calibri"/>
          <w:color w:val="000000" w:themeColor="text1"/>
          <w:sz w:val="24"/>
          <w:szCs w:val="24"/>
          <w:lang w:eastAsia="en-US"/>
        </w:rPr>
        <w:t xml:space="preserve"> odbioru przedmiotu umowy i zapłat</w:t>
      </w:r>
      <w:r>
        <w:rPr>
          <w:rFonts w:ascii="Cambria" w:eastAsia="Calibri" w:hAnsi="Cambria" w:cs="Calibri"/>
          <w:color w:val="000000" w:themeColor="text1"/>
          <w:sz w:val="24"/>
          <w:szCs w:val="24"/>
          <w:lang w:eastAsia="en-US"/>
        </w:rPr>
        <w:t>y</w:t>
      </w:r>
      <w:r w:rsidRPr="006B3533">
        <w:rPr>
          <w:rFonts w:ascii="Cambria" w:eastAsia="Calibri" w:hAnsi="Cambria" w:cs="Calibri"/>
          <w:color w:val="000000" w:themeColor="text1"/>
          <w:sz w:val="24"/>
          <w:szCs w:val="24"/>
          <w:lang w:eastAsia="en-US"/>
        </w:rPr>
        <w:t xml:space="preserve"> umówionego wynagrodzenia.</w:t>
      </w:r>
    </w:p>
    <w:p w14:paraId="67AB019B" w14:textId="77777777" w:rsidR="00BB64E8" w:rsidRPr="00B038B3" w:rsidRDefault="00BB64E8" w:rsidP="00BB64E8">
      <w:pPr>
        <w:pStyle w:val="Akapitzlist"/>
        <w:numPr>
          <w:ilvl w:val="2"/>
          <w:numId w:val="55"/>
        </w:numPr>
        <w:spacing w:after="0"/>
        <w:ind w:left="425" w:hanging="425"/>
        <w:rPr>
          <w:rFonts w:ascii="Cambria" w:hAnsi="Cambria"/>
          <w:sz w:val="24"/>
          <w:szCs w:val="24"/>
        </w:rPr>
      </w:pPr>
      <w:r w:rsidRPr="00B038B3">
        <w:rPr>
          <w:rFonts w:ascii="Cambria" w:hAnsi="Cambria"/>
          <w:sz w:val="24"/>
          <w:szCs w:val="24"/>
        </w:rPr>
        <w:t>Wykonawca jest zobowiązany do:</w:t>
      </w:r>
    </w:p>
    <w:p w14:paraId="26698E5F" w14:textId="77777777" w:rsidR="00BB64E8" w:rsidRPr="00B038B3" w:rsidRDefault="00BB64E8" w:rsidP="00BB64E8">
      <w:pPr>
        <w:pStyle w:val="Akapitzlist"/>
        <w:numPr>
          <w:ilvl w:val="0"/>
          <w:numId w:val="58"/>
        </w:numPr>
        <w:spacing w:after="0"/>
        <w:ind w:left="850" w:hanging="425"/>
        <w:contextualSpacing w:val="0"/>
        <w:jc w:val="both"/>
        <w:rPr>
          <w:rFonts w:ascii="Cambria" w:hAnsi="Cambria"/>
          <w:sz w:val="24"/>
          <w:szCs w:val="24"/>
        </w:rPr>
      </w:pPr>
      <w:r w:rsidRPr="00B038B3">
        <w:rPr>
          <w:rFonts w:ascii="Cambria" w:hAnsi="Cambria"/>
          <w:sz w:val="24"/>
          <w:szCs w:val="24"/>
        </w:rPr>
        <w:t xml:space="preserve">Skonsultowania z zarządcą obiektu usytuowania miejsca składowania materiałów budowlanych, wygrodzenia placu budowy itp. </w:t>
      </w:r>
    </w:p>
    <w:p w14:paraId="3A879E0A" w14:textId="77777777" w:rsidR="00BB64E8" w:rsidRPr="006B3533" w:rsidRDefault="00BB64E8" w:rsidP="00BB64E8">
      <w:pPr>
        <w:pStyle w:val="Akapitzlist"/>
        <w:numPr>
          <w:ilvl w:val="0"/>
          <w:numId w:val="58"/>
        </w:numPr>
        <w:spacing w:after="0"/>
        <w:ind w:left="850" w:hanging="425"/>
        <w:contextualSpacing w:val="0"/>
        <w:jc w:val="both"/>
        <w:rPr>
          <w:rFonts w:ascii="Cambria" w:hAnsi="Cambria"/>
          <w:sz w:val="24"/>
          <w:szCs w:val="24"/>
        </w:rPr>
      </w:pPr>
      <w:r w:rsidRPr="006B3533">
        <w:rPr>
          <w:rFonts w:ascii="Cambria" w:hAnsi="Cambria"/>
          <w:sz w:val="24"/>
          <w:szCs w:val="24"/>
        </w:rPr>
        <w:t xml:space="preserve"> konsultowania z Zamawiającym istotnych rozwiązań konstrukcyjnych, funkcjonalnych i materiałowych a także przedłożenia ewentualnych propozycji rozwiązań nieujętych a istotnych z punktu widzenia wykonawcy dla prawidłowego wykonania zamówienia;</w:t>
      </w:r>
    </w:p>
    <w:p w14:paraId="7FC6C311" w14:textId="77777777" w:rsidR="00BB64E8" w:rsidRPr="006B3533" w:rsidRDefault="00BB64E8" w:rsidP="00BB64E8">
      <w:pPr>
        <w:pStyle w:val="Akapitzlist"/>
        <w:numPr>
          <w:ilvl w:val="0"/>
          <w:numId w:val="58"/>
        </w:numPr>
        <w:spacing w:after="0"/>
        <w:ind w:left="850" w:hanging="425"/>
        <w:contextualSpacing w:val="0"/>
        <w:jc w:val="both"/>
        <w:rPr>
          <w:rFonts w:ascii="Cambria" w:hAnsi="Cambria"/>
          <w:sz w:val="24"/>
          <w:szCs w:val="24"/>
        </w:rPr>
      </w:pPr>
      <w:r w:rsidRPr="006B3533">
        <w:rPr>
          <w:rFonts w:ascii="Cambria" w:hAnsi="Cambria"/>
          <w:sz w:val="24"/>
          <w:szCs w:val="24"/>
        </w:rPr>
        <w:t>ustosunkowania się do przekazywanych uwag Zamawiającego, usuwania wad i wprowadzania poprawek i uzupełnień, w uzgodnieniu z Zamawiającym;</w:t>
      </w:r>
    </w:p>
    <w:p w14:paraId="0736506D" w14:textId="77777777" w:rsidR="00BB64E8" w:rsidRPr="006B3533" w:rsidRDefault="00BB64E8" w:rsidP="00BB64E8">
      <w:pPr>
        <w:pStyle w:val="Akapitzlist"/>
        <w:numPr>
          <w:ilvl w:val="0"/>
          <w:numId w:val="58"/>
        </w:numPr>
        <w:spacing w:after="0"/>
        <w:ind w:left="850" w:hanging="425"/>
        <w:contextualSpacing w:val="0"/>
        <w:jc w:val="both"/>
        <w:rPr>
          <w:rFonts w:ascii="Cambria" w:hAnsi="Cambria"/>
          <w:sz w:val="24"/>
          <w:szCs w:val="24"/>
        </w:rPr>
      </w:pPr>
      <w:r w:rsidRPr="006B3533">
        <w:rPr>
          <w:rFonts w:ascii="Cambria" w:hAnsi="Cambria"/>
          <w:sz w:val="24"/>
          <w:szCs w:val="24"/>
        </w:rPr>
        <w:t>ponoszenia odpowiedzialności za działania i zaniechania osób, z których pomocą zobowiązanie wykonuje, jak za własne działania lub zaniechania;</w:t>
      </w:r>
    </w:p>
    <w:p w14:paraId="49B812C7" w14:textId="77777777" w:rsidR="00BB64E8" w:rsidRPr="006B3533" w:rsidRDefault="00BB64E8" w:rsidP="00BB64E8">
      <w:pPr>
        <w:pStyle w:val="Akapitzlist"/>
        <w:numPr>
          <w:ilvl w:val="0"/>
          <w:numId w:val="58"/>
        </w:numPr>
        <w:spacing w:after="0"/>
        <w:ind w:left="850" w:hanging="425"/>
        <w:contextualSpacing w:val="0"/>
        <w:jc w:val="both"/>
        <w:rPr>
          <w:rFonts w:ascii="Cambria" w:hAnsi="Cambria"/>
          <w:sz w:val="24"/>
          <w:szCs w:val="24"/>
        </w:rPr>
      </w:pPr>
      <w:r w:rsidRPr="006B3533">
        <w:rPr>
          <w:rFonts w:ascii="Cambria" w:hAnsi="Cambria"/>
          <w:sz w:val="24"/>
          <w:szCs w:val="24"/>
        </w:rPr>
        <w:t>weryfikowania wszelkiej  dokumentacji w terenie zgodnie z otrzymanymi w toku uzgodnieniami, opiniami;</w:t>
      </w:r>
    </w:p>
    <w:p w14:paraId="35B54A70" w14:textId="77777777" w:rsidR="00BB64E8" w:rsidRPr="006B3533" w:rsidRDefault="00BB64E8" w:rsidP="00BB64E8">
      <w:pPr>
        <w:pStyle w:val="Akapitzlist"/>
        <w:numPr>
          <w:ilvl w:val="0"/>
          <w:numId w:val="58"/>
        </w:numPr>
        <w:spacing w:after="0"/>
        <w:ind w:left="850" w:hanging="425"/>
        <w:contextualSpacing w:val="0"/>
        <w:jc w:val="both"/>
        <w:rPr>
          <w:rFonts w:ascii="Cambria" w:hAnsi="Cambria"/>
          <w:sz w:val="24"/>
          <w:szCs w:val="24"/>
        </w:rPr>
      </w:pPr>
      <w:r w:rsidRPr="006B3533">
        <w:rPr>
          <w:rFonts w:ascii="Cambria" w:hAnsi="Cambria"/>
          <w:sz w:val="24"/>
          <w:szCs w:val="24"/>
        </w:rPr>
        <w:t>uzyskania wszelkich niezbędnych pozwoleń, zezwoleń, decyzji administracyjnych oraz innych zgód czy aprobat pozwalających na rozpoczęcie, kontynuację i zakończenie robót, zgodnie z obowiązującymi przepisami prawa;</w:t>
      </w:r>
    </w:p>
    <w:p w14:paraId="06F584FB" w14:textId="77777777" w:rsidR="00BB64E8" w:rsidRPr="006B3533" w:rsidRDefault="00BB64E8" w:rsidP="00BB64E8">
      <w:pPr>
        <w:pStyle w:val="Akapitzlist"/>
        <w:numPr>
          <w:ilvl w:val="0"/>
          <w:numId w:val="58"/>
        </w:numPr>
        <w:spacing w:after="0"/>
        <w:ind w:left="850" w:hanging="425"/>
        <w:contextualSpacing w:val="0"/>
        <w:jc w:val="both"/>
        <w:rPr>
          <w:rFonts w:ascii="Cambria" w:hAnsi="Cambria"/>
          <w:sz w:val="24"/>
          <w:szCs w:val="24"/>
        </w:rPr>
      </w:pPr>
      <w:r w:rsidRPr="006B3533">
        <w:rPr>
          <w:rFonts w:ascii="Cambria" w:hAnsi="Cambria"/>
          <w:sz w:val="24"/>
          <w:szCs w:val="24"/>
        </w:rPr>
        <w:t xml:space="preserve">wykonania robót budowlanych </w:t>
      </w:r>
      <w:r w:rsidRPr="006B3533">
        <w:rPr>
          <w:rFonts w:ascii="Cambria" w:hAnsi="Cambria"/>
          <w:bCs/>
          <w:sz w:val="24"/>
          <w:szCs w:val="24"/>
        </w:rPr>
        <w:t xml:space="preserve">z należytą starannością, </w:t>
      </w:r>
      <w:r w:rsidRPr="006B3533">
        <w:rPr>
          <w:rFonts w:ascii="Cambria" w:hAnsi="Cambria"/>
          <w:sz w:val="24"/>
          <w:szCs w:val="24"/>
        </w:rPr>
        <w:t xml:space="preserve">dokumentacją techniczną, </w:t>
      </w:r>
      <w:r w:rsidRPr="006B3533">
        <w:rPr>
          <w:rFonts w:ascii="Cambria" w:hAnsi="Cambria"/>
          <w:bCs/>
          <w:sz w:val="24"/>
          <w:szCs w:val="24"/>
        </w:rPr>
        <w:t>obowiązującymi przepisami prawa, zasadami wiedzy technicznej</w:t>
      </w:r>
      <w:r>
        <w:rPr>
          <w:rFonts w:ascii="Cambria" w:hAnsi="Cambria"/>
          <w:bCs/>
          <w:sz w:val="24"/>
          <w:szCs w:val="24"/>
        </w:rPr>
        <w:t>,</w:t>
      </w:r>
      <w:r>
        <w:rPr>
          <w:rFonts w:ascii="Cambria" w:hAnsi="Cambria"/>
          <w:bCs/>
          <w:sz w:val="24"/>
          <w:szCs w:val="24"/>
        </w:rPr>
        <w:br/>
      </w:r>
      <w:r w:rsidRPr="006B3533">
        <w:rPr>
          <w:rFonts w:ascii="Cambria" w:hAnsi="Cambria"/>
          <w:bCs/>
          <w:sz w:val="24"/>
          <w:szCs w:val="24"/>
        </w:rPr>
        <w:t>i sztuką budowlaną uwzględniającą zawodowy charakter wykonywanych czynności;</w:t>
      </w:r>
    </w:p>
    <w:p w14:paraId="13FB3FF1" w14:textId="652A4E51" w:rsidR="00BB64E8" w:rsidRPr="007202A5" w:rsidRDefault="00BB64E8" w:rsidP="00BB64E8">
      <w:pPr>
        <w:pStyle w:val="Akapitzlist"/>
        <w:numPr>
          <w:ilvl w:val="0"/>
          <w:numId w:val="59"/>
        </w:numPr>
        <w:spacing w:after="0"/>
        <w:ind w:left="425" w:hanging="425"/>
        <w:jc w:val="both"/>
        <w:rPr>
          <w:rFonts w:ascii="Cambria" w:hAnsi="Cambria"/>
          <w:iCs/>
          <w:sz w:val="24"/>
          <w:szCs w:val="24"/>
        </w:rPr>
      </w:pPr>
      <w:r w:rsidRPr="007202A5">
        <w:rPr>
          <w:rFonts w:ascii="Cambria" w:hAnsi="Cambria"/>
          <w:color w:val="000000" w:themeColor="text1"/>
          <w:sz w:val="24"/>
          <w:szCs w:val="24"/>
          <w:lang w:eastAsia="en-US"/>
        </w:rPr>
        <w:t xml:space="preserve">Wykonawca jest wytwórcą odpadów w rozumieniu przepisów ustawy z dnia </w:t>
      </w:r>
      <w:r w:rsidRPr="007202A5">
        <w:rPr>
          <w:rFonts w:ascii="Cambria" w:hAnsi="Cambria"/>
          <w:color w:val="000000" w:themeColor="text1"/>
          <w:sz w:val="24"/>
          <w:szCs w:val="24"/>
          <w:lang w:eastAsia="en-US"/>
        </w:rPr>
        <w:br/>
        <w:t>14 grudnia 2012 r. odpadach. Koszt zagospodarowania odpadów wliczony jest do ceny ryczałtowej.</w:t>
      </w:r>
    </w:p>
    <w:p w14:paraId="28D0C137" w14:textId="77777777" w:rsidR="00BB64E8" w:rsidRPr="007202A5" w:rsidRDefault="00BB64E8" w:rsidP="00BB64E8">
      <w:pPr>
        <w:pStyle w:val="Akapitzlist"/>
        <w:numPr>
          <w:ilvl w:val="0"/>
          <w:numId w:val="59"/>
        </w:numPr>
        <w:spacing w:after="0"/>
        <w:ind w:left="425" w:hanging="425"/>
        <w:jc w:val="both"/>
        <w:rPr>
          <w:rFonts w:ascii="Cambria" w:hAnsi="Cambria"/>
          <w:iCs/>
          <w:sz w:val="24"/>
          <w:szCs w:val="24"/>
        </w:rPr>
      </w:pPr>
      <w:r w:rsidRPr="007202A5">
        <w:rPr>
          <w:rFonts w:ascii="Cambria" w:hAnsi="Cambria"/>
          <w:color w:val="000000" w:themeColor="text1"/>
          <w:sz w:val="24"/>
          <w:szCs w:val="24"/>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3B3CDE21" w14:textId="77777777" w:rsidR="00BB64E8" w:rsidRPr="00E54047" w:rsidRDefault="00BB64E8" w:rsidP="00BB64E8">
      <w:pPr>
        <w:pStyle w:val="Akapitzlist"/>
        <w:numPr>
          <w:ilvl w:val="0"/>
          <w:numId w:val="59"/>
        </w:numPr>
        <w:spacing w:after="0"/>
        <w:ind w:left="425" w:hanging="425"/>
        <w:jc w:val="both"/>
        <w:rPr>
          <w:rFonts w:ascii="Cambria" w:hAnsi="Cambria"/>
          <w:iCs/>
          <w:sz w:val="24"/>
          <w:szCs w:val="24"/>
        </w:rPr>
      </w:pPr>
      <w:r w:rsidRPr="007202A5">
        <w:rPr>
          <w:rFonts w:ascii="Cambria" w:hAnsi="Cambria"/>
          <w:color w:val="000000" w:themeColor="text1"/>
          <w:sz w:val="24"/>
          <w:szCs w:val="24"/>
          <w:lang w:eastAsia="en-US"/>
        </w:rPr>
        <w:t xml:space="preserve">Wykonawca jest zobowiązany współpracować w trakcie realizacji prac </w:t>
      </w:r>
      <w:r w:rsidRPr="007202A5">
        <w:rPr>
          <w:rFonts w:ascii="Cambria" w:hAnsi="Cambria"/>
          <w:color w:val="000000" w:themeColor="text1"/>
          <w:sz w:val="24"/>
          <w:szCs w:val="24"/>
          <w:lang w:eastAsia="en-US"/>
        </w:rPr>
        <w:br/>
      </w:r>
      <w:r w:rsidRPr="004510FB">
        <w:rPr>
          <w:rFonts w:ascii="Cambria" w:hAnsi="Cambria"/>
          <w:color w:val="000000" w:themeColor="text1"/>
          <w:sz w:val="24"/>
          <w:szCs w:val="24"/>
          <w:lang w:eastAsia="en-US"/>
        </w:rPr>
        <w:t>z przedstawicielami Zamawiającego.</w:t>
      </w:r>
    </w:p>
    <w:p w14:paraId="29225B80" w14:textId="77777777" w:rsidR="00BB64E8" w:rsidRPr="004510FB" w:rsidRDefault="00BB64E8" w:rsidP="00BB64E8">
      <w:pPr>
        <w:pStyle w:val="Tekstpodstawowy"/>
        <w:widowControl/>
        <w:numPr>
          <w:ilvl w:val="0"/>
          <w:numId w:val="57"/>
        </w:numPr>
        <w:tabs>
          <w:tab w:val="left" w:pos="360"/>
        </w:tabs>
        <w:suppressAutoHyphens w:val="0"/>
        <w:adjustRightInd/>
        <w:spacing w:after="0"/>
        <w:ind w:left="850" w:hanging="425"/>
        <w:textAlignment w:val="auto"/>
        <w:rPr>
          <w:rFonts w:ascii="Cambria" w:hAnsi="Cambria"/>
          <w:sz w:val="24"/>
          <w:szCs w:val="24"/>
        </w:rPr>
      </w:pPr>
      <w:r w:rsidRPr="004510FB">
        <w:rPr>
          <w:rFonts w:ascii="Cambria" w:eastAsia="Calibri" w:hAnsi="Cambria"/>
          <w:color w:val="000000" w:themeColor="text1"/>
          <w:sz w:val="24"/>
          <w:szCs w:val="24"/>
          <w:lang w:eastAsia="en-US"/>
        </w:rPr>
        <w:t>Wykonawca zobowiązuje się zorganizować prace w sposób nienarażający osób trzecich na niebezpieczeństwa i uciążliwości wynikające z prowadzonych robót.</w:t>
      </w:r>
    </w:p>
    <w:p w14:paraId="261D0A3A" w14:textId="77777777" w:rsidR="00BB64E8" w:rsidRPr="006B3533" w:rsidRDefault="00BB64E8" w:rsidP="00BB64E8">
      <w:pPr>
        <w:pStyle w:val="Tekstpodstawowy"/>
        <w:widowControl/>
        <w:numPr>
          <w:ilvl w:val="0"/>
          <w:numId w:val="57"/>
        </w:numPr>
        <w:tabs>
          <w:tab w:val="left" w:pos="360"/>
        </w:tabs>
        <w:suppressAutoHyphens w:val="0"/>
        <w:adjustRightInd/>
        <w:spacing w:after="0"/>
        <w:ind w:left="850" w:hanging="425"/>
        <w:textAlignment w:val="auto"/>
        <w:rPr>
          <w:rFonts w:ascii="Cambria" w:hAnsi="Cambria"/>
          <w:sz w:val="24"/>
          <w:szCs w:val="24"/>
        </w:rPr>
      </w:pPr>
      <w:r w:rsidRPr="006B3533">
        <w:rPr>
          <w:rFonts w:ascii="Cambria" w:eastAsia="Calibri" w:hAnsi="Cambria"/>
          <w:color w:val="000000" w:themeColor="text1"/>
          <w:sz w:val="24"/>
          <w:szCs w:val="24"/>
          <w:lang w:eastAsia="en-US"/>
        </w:rPr>
        <w:lastRenderedPageBreak/>
        <w:t>Do dnia komisyjnego odbioru końcoweg</w:t>
      </w:r>
      <w:r w:rsidR="00060373">
        <w:rPr>
          <w:rFonts w:ascii="Cambria" w:eastAsia="Calibri" w:hAnsi="Cambria"/>
          <w:color w:val="000000" w:themeColor="text1"/>
          <w:sz w:val="24"/>
          <w:szCs w:val="24"/>
          <w:lang w:eastAsia="en-US"/>
        </w:rPr>
        <w:t xml:space="preserve">o, plac budowy pozostaje </w:t>
      </w:r>
      <w:r w:rsidRPr="006B3533">
        <w:rPr>
          <w:rFonts w:ascii="Cambria" w:eastAsia="Calibri" w:hAnsi="Cambria"/>
          <w:color w:val="000000" w:themeColor="text1"/>
          <w:sz w:val="24"/>
          <w:szCs w:val="24"/>
          <w:lang w:eastAsia="en-US"/>
        </w:rPr>
        <w:t>w posiadaniu Wykonawcy.</w:t>
      </w:r>
    </w:p>
    <w:p w14:paraId="431E2CE9" w14:textId="77777777" w:rsidR="00BB64E8" w:rsidRDefault="00BB64E8" w:rsidP="00BB64E8">
      <w:pPr>
        <w:widowControl/>
        <w:suppressAutoHyphens w:val="0"/>
        <w:overflowPunct w:val="0"/>
        <w:autoSpaceDE w:val="0"/>
        <w:autoSpaceDN w:val="0"/>
        <w:spacing w:after="0"/>
        <w:rPr>
          <w:rFonts w:ascii="Cambria" w:eastAsia="Calibri" w:hAnsi="Cambria"/>
          <w:b/>
          <w:bCs/>
          <w:color w:val="000000" w:themeColor="text1"/>
          <w:sz w:val="24"/>
          <w:szCs w:val="24"/>
        </w:rPr>
      </w:pPr>
    </w:p>
    <w:p w14:paraId="77ADB850" w14:textId="77777777" w:rsidR="00BB64E8" w:rsidRPr="00D27691" w:rsidRDefault="00BB64E8" w:rsidP="00BB64E8">
      <w:pPr>
        <w:autoSpaceDE w:val="0"/>
        <w:autoSpaceDN w:val="0"/>
        <w:spacing w:after="0"/>
        <w:jc w:val="center"/>
        <w:rPr>
          <w:rFonts w:ascii="Cambria" w:eastAsia="Calibri" w:hAnsi="Cambria"/>
          <w:b/>
          <w:bCs/>
          <w:sz w:val="24"/>
          <w:szCs w:val="24"/>
          <w:vertAlign w:val="superscript"/>
        </w:rPr>
      </w:pPr>
      <w:r w:rsidRPr="004510FB">
        <w:rPr>
          <w:rFonts w:ascii="Cambria" w:eastAsia="Calibri" w:hAnsi="Cambria"/>
          <w:b/>
          <w:bCs/>
          <w:sz w:val="24"/>
          <w:szCs w:val="24"/>
        </w:rPr>
        <w:t>§ 5</w:t>
      </w:r>
    </w:p>
    <w:p w14:paraId="5E84D4D0" w14:textId="77777777" w:rsidR="00BB64E8" w:rsidRPr="00E54047" w:rsidRDefault="00BB64E8" w:rsidP="00BB64E8">
      <w:pPr>
        <w:autoSpaceDE w:val="0"/>
        <w:autoSpaceDN w:val="0"/>
        <w:spacing w:after="0"/>
        <w:jc w:val="center"/>
        <w:rPr>
          <w:rFonts w:ascii="Cambria" w:hAnsi="Cambria"/>
          <w:b/>
          <w:bCs/>
          <w:spacing w:val="-8"/>
          <w:sz w:val="24"/>
          <w:szCs w:val="24"/>
        </w:rPr>
      </w:pPr>
      <w:r w:rsidRPr="00AF4CFA">
        <w:rPr>
          <w:rFonts w:ascii="Cambria" w:hAnsi="Cambria"/>
          <w:b/>
          <w:bCs/>
          <w:spacing w:val="-8"/>
          <w:sz w:val="24"/>
          <w:szCs w:val="24"/>
        </w:rPr>
        <w:t>Rozliczenie przedmiotu umowy</w:t>
      </w:r>
      <w:bookmarkEnd w:id="7"/>
    </w:p>
    <w:p w14:paraId="28E5243A" w14:textId="77777777" w:rsidR="00BB64E8" w:rsidRPr="0002270B" w:rsidRDefault="00BB64E8" w:rsidP="00BB64E8">
      <w:pPr>
        <w:pStyle w:val="Akapitzlist"/>
        <w:numPr>
          <w:ilvl w:val="0"/>
          <w:numId w:val="71"/>
        </w:numPr>
        <w:spacing w:after="0"/>
        <w:jc w:val="both"/>
        <w:rPr>
          <w:rFonts w:ascii="Cambria" w:hAnsi="Cambria"/>
          <w:sz w:val="24"/>
          <w:szCs w:val="24"/>
        </w:rPr>
      </w:pPr>
      <w:r w:rsidRPr="0002270B">
        <w:rPr>
          <w:rFonts w:ascii="Cambria" w:hAnsi="Cambria"/>
          <w:sz w:val="24"/>
          <w:szCs w:val="24"/>
        </w:rPr>
        <w:t>Wynagrodzenie za wykonanie przedmiotu zamówienia zostanie rozliczone jak</w:t>
      </w:r>
      <w:r>
        <w:rPr>
          <w:rFonts w:ascii="Cambria" w:hAnsi="Cambria"/>
          <w:sz w:val="24"/>
          <w:szCs w:val="24"/>
        </w:rPr>
        <w:t xml:space="preserve"> w § 3</w:t>
      </w:r>
      <w:r w:rsidRPr="0002270B">
        <w:rPr>
          <w:rFonts w:ascii="Cambria" w:hAnsi="Cambria"/>
          <w:sz w:val="24"/>
          <w:szCs w:val="24"/>
        </w:rPr>
        <w:t xml:space="preserve">. </w:t>
      </w:r>
    </w:p>
    <w:p w14:paraId="79AB97CA" w14:textId="230B5DAF" w:rsidR="00BB64E8" w:rsidRPr="00E54047" w:rsidRDefault="00BB64E8" w:rsidP="00BB64E8">
      <w:pPr>
        <w:pStyle w:val="Akapitzlist"/>
        <w:numPr>
          <w:ilvl w:val="0"/>
          <w:numId w:val="71"/>
        </w:numPr>
        <w:spacing w:after="0"/>
        <w:jc w:val="both"/>
        <w:rPr>
          <w:rFonts w:ascii="Cambria" w:hAnsi="Cambria"/>
          <w:iCs/>
          <w:sz w:val="24"/>
          <w:szCs w:val="24"/>
        </w:rPr>
      </w:pPr>
      <w:r w:rsidRPr="00E54047">
        <w:rPr>
          <w:rFonts w:ascii="Cambria" w:hAnsi="Cambria"/>
          <w:sz w:val="24"/>
          <w:szCs w:val="24"/>
        </w:rPr>
        <w:t>Do faktury</w:t>
      </w:r>
      <w:r w:rsidR="00AA5998">
        <w:rPr>
          <w:rFonts w:ascii="Cambria" w:hAnsi="Cambria"/>
          <w:sz w:val="24"/>
          <w:szCs w:val="24"/>
        </w:rPr>
        <w:t xml:space="preserve"> </w:t>
      </w:r>
      <w:r w:rsidRPr="00E54047">
        <w:rPr>
          <w:rFonts w:ascii="Cambria" w:hAnsi="Cambria"/>
          <w:sz w:val="24"/>
          <w:szCs w:val="24"/>
        </w:rPr>
        <w:t xml:space="preserve">wystawionej przez Wykonawcę po odbiorze końcowym, załączone będzie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spłaceniu wszelkich należności wynikających z zawartych umów wskazanych </w:t>
      </w:r>
      <w:r>
        <w:rPr>
          <w:rFonts w:ascii="Cambria" w:hAnsi="Cambria"/>
          <w:sz w:val="24"/>
          <w:szCs w:val="24"/>
        </w:rPr>
        <w:br/>
      </w:r>
      <w:r w:rsidRPr="00E54047">
        <w:rPr>
          <w:rFonts w:ascii="Cambria" w:hAnsi="Cambria"/>
          <w:sz w:val="24"/>
          <w:szCs w:val="24"/>
        </w:rPr>
        <w:t xml:space="preserve">w zestawieniu –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będzie potwierdzona za zgodność kopia przelewu. </w:t>
      </w:r>
    </w:p>
    <w:p w14:paraId="46EB0E9A" w14:textId="77777777" w:rsidR="00BB64E8" w:rsidRPr="00E54047" w:rsidRDefault="00BB64E8" w:rsidP="00BB64E8">
      <w:pPr>
        <w:pStyle w:val="Akapitzlist"/>
        <w:numPr>
          <w:ilvl w:val="0"/>
          <w:numId w:val="71"/>
        </w:numPr>
        <w:spacing w:after="0"/>
        <w:jc w:val="both"/>
        <w:rPr>
          <w:rFonts w:ascii="Cambria" w:hAnsi="Cambria"/>
          <w:iCs/>
          <w:sz w:val="24"/>
          <w:szCs w:val="24"/>
        </w:rPr>
      </w:pPr>
      <w:r w:rsidRPr="00E54047">
        <w:rPr>
          <w:rFonts w:ascii="Cambria" w:hAnsi="Cambria"/>
          <w:color w:val="000000"/>
          <w:sz w:val="24"/>
          <w:szCs w:val="24"/>
        </w:rPr>
        <w:t xml:space="preserve">Wykonawca jest zobowiązany do zawierania umów podwykonawczych w sposób umożliwiający rozliczenie robót wykonanych przez podwykonawców. </w:t>
      </w:r>
    </w:p>
    <w:p w14:paraId="429C0B47" w14:textId="77777777" w:rsidR="00BB64E8" w:rsidRPr="00E54047" w:rsidRDefault="00BB64E8" w:rsidP="00BB64E8">
      <w:pPr>
        <w:pStyle w:val="Akapitzlist"/>
        <w:numPr>
          <w:ilvl w:val="0"/>
          <w:numId w:val="71"/>
        </w:numPr>
        <w:spacing w:after="0"/>
        <w:jc w:val="both"/>
        <w:rPr>
          <w:rFonts w:ascii="Cambria" w:hAnsi="Cambria"/>
          <w:iCs/>
          <w:sz w:val="24"/>
          <w:szCs w:val="24"/>
        </w:rPr>
      </w:pPr>
      <w:r w:rsidRPr="00E54047">
        <w:rPr>
          <w:rFonts w:ascii="Cambria" w:hAnsi="Cambria"/>
          <w:sz w:val="24"/>
          <w:szCs w:val="24"/>
        </w:rPr>
        <w:t>Zamawiający ma obowiązek zapłaty wystawionej zgodnie z umową faktury VAT              w ciągu 30 dni od daty jej doręczenia Zamawiającemu.</w:t>
      </w:r>
    </w:p>
    <w:p w14:paraId="77697AC1" w14:textId="77777777" w:rsidR="00BB64E8" w:rsidRPr="00E54047" w:rsidRDefault="00BB64E8" w:rsidP="00BB64E8">
      <w:pPr>
        <w:pStyle w:val="Akapitzlist"/>
        <w:numPr>
          <w:ilvl w:val="0"/>
          <w:numId w:val="71"/>
        </w:numPr>
        <w:spacing w:after="0"/>
        <w:jc w:val="both"/>
        <w:rPr>
          <w:rFonts w:ascii="Cambria" w:hAnsi="Cambria"/>
          <w:iCs/>
          <w:sz w:val="24"/>
          <w:szCs w:val="24"/>
        </w:rPr>
      </w:pPr>
      <w:r w:rsidRPr="00E54047">
        <w:rPr>
          <w:rFonts w:ascii="Cambria" w:hAnsi="Cambria"/>
          <w:sz w:val="24"/>
          <w:szCs w:val="24"/>
        </w:rPr>
        <w:t>Warunkiem przekazania Wykonawcy wynagrodzenia jest przedłożenie Zamawiającemu wraz z fakturą dokumentów wskazanych w ust. 2.</w:t>
      </w:r>
    </w:p>
    <w:p w14:paraId="249747C2" w14:textId="77777777" w:rsidR="00BB64E8" w:rsidRPr="00E54047" w:rsidRDefault="00BB64E8" w:rsidP="00BB64E8">
      <w:pPr>
        <w:pStyle w:val="Akapitzlist"/>
        <w:numPr>
          <w:ilvl w:val="0"/>
          <w:numId w:val="71"/>
        </w:numPr>
        <w:spacing w:after="0"/>
        <w:jc w:val="both"/>
        <w:rPr>
          <w:rFonts w:ascii="Cambria" w:hAnsi="Cambria"/>
          <w:iCs/>
          <w:sz w:val="24"/>
          <w:szCs w:val="24"/>
        </w:rPr>
      </w:pPr>
      <w:r w:rsidRPr="00E54047">
        <w:rPr>
          <w:rFonts w:ascii="Cambria" w:hAnsi="Cambria"/>
          <w:sz w:val="24"/>
          <w:szCs w:val="24"/>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AA8AAE0" w14:textId="77777777" w:rsidR="00BB64E8" w:rsidRPr="00E54047" w:rsidRDefault="00BB64E8" w:rsidP="00BB64E8">
      <w:pPr>
        <w:pStyle w:val="Akapitzlist"/>
        <w:numPr>
          <w:ilvl w:val="0"/>
          <w:numId w:val="71"/>
        </w:numPr>
        <w:spacing w:after="0"/>
        <w:jc w:val="both"/>
        <w:rPr>
          <w:rFonts w:ascii="Cambria" w:hAnsi="Cambria"/>
          <w:iCs/>
          <w:sz w:val="24"/>
          <w:szCs w:val="24"/>
        </w:rPr>
      </w:pPr>
      <w:r w:rsidRPr="00E54047">
        <w:rPr>
          <w:rFonts w:ascii="Cambria" w:hAnsi="Cambria"/>
          <w:sz w:val="24"/>
          <w:szCs w:val="24"/>
          <w:lang w:eastAsia="en-US"/>
        </w:rPr>
        <w:t>Wynagrodzenie, o którym mowa w ust. 6,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13B04592" w14:textId="77777777" w:rsidR="00BB64E8" w:rsidRPr="00E54047" w:rsidRDefault="00BB64E8" w:rsidP="00BB64E8">
      <w:pPr>
        <w:pStyle w:val="Akapitzlist"/>
        <w:numPr>
          <w:ilvl w:val="0"/>
          <w:numId w:val="71"/>
        </w:numPr>
        <w:spacing w:after="0"/>
        <w:jc w:val="both"/>
        <w:rPr>
          <w:rFonts w:ascii="Cambria" w:hAnsi="Cambria"/>
          <w:iCs/>
          <w:sz w:val="24"/>
          <w:szCs w:val="24"/>
        </w:rPr>
      </w:pPr>
      <w:r w:rsidRPr="00E54047">
        <w:rPr>
          <w:rFonts w:ascii="Cambria" w:hAnsi="Cambria"/>
          <w:sz w:val="24"/>
          <w:szCs w:val="24"/>
          <w:lang w:eastAsia="en-US"/>
        </w:rPr>
        <w:t>Bezpośrednia zapłata, o której mowa w ust. 6, obejmuje wyłącznie należne wynagrodzenie, bez odsetek, należnych podwykonawcy lub dalszemu podwykonawcy.</w:t>
      </w:r>
    </w:p>
    <w:p w14:paraId="6C699E9E" w14:textId="77777777" w:rsidR="00BB64E8" w:rsidRPr="00E54047" w:rsidRDefault="00BB64E8" w:rsidP="00BB64E8">
      <w:pPr>
        <w:pStyle w:val="Akapitzlist"/>
        <w:numPr>
          <w:ilvl w:val="0"/>
          <w:numId w:val="71"/>
        </w:numPr>
        <w:spacing w:after="0"/>
        <w:jc w:val="both"/>
        <w:rPr>
          <w:rFonts w:ascii="Cambria" w:hAnsi="Cambria"/>
          <w:iCs/>
          <w:sz w:val="24"/>
          <w:szCs w:val="24"/>
        </w:rPr>
      </w:pPr>
      <w:r w:rsidRPr="00E54047">
        <w:rPr>
          <w:rFonts w:ascii="Cambria" w:hAnsi="Cambria"/>
          <w:sz w:val="24"/>
          <w:szCs w:val="24"/>
          <w:lang w:eastAsia="en-US"/>
        </w:rPr>
        <w:t>Przed dokonaniem bezpośredniej zapłaty Wykonawca zostanie poinformowany przez Zamawiającego w formie pisemnej o:</w:t>
      </w:r>
    </w:p>
    <w:p w14:paraId="2AF71686" w14:textId="77777777" w:rsidR="00BB64E8" w:rsidRPr="00176F54" w:rsidRDefault="00BB64E8" w:rsidP="00BB64E8">
      <w:pPr>
        <w:pStyle w:val="Jasnalistaakcent51"/>
        <w:widowControl/>
        <w:numPr>
          <w:ilvl w:val="0"/>
          <w:numId w:val="7"/>
        </w:numPr>
        <w:suppressAutoHyphens w:val="0"/>
        <w:autoSpaceDE w:val="0"/>
        <w:autoSpaceDN w:val="0"/>
        <w:spacing w:after="0"/>
        <w:ind w:left="850" w:hanging="425"/>
        <w:textAlignment w:val="auto"/>
        <w:rPr>
          <w:rFonts w:ascii="Cambria" w:eastAsia="Calibri" w:hAnsi="Cambria" w:cs="Calibri"/>
          <w:sz w:val="24"/>
          <w:szCs w:val="24"/>
          <w:lang w:eastAsia="en-US"/>
        </w:rPr>
      </w:pPr>
      <w:r w:rsidRPr="00176F54">
        <w:rPr>
          <w:rFonts w:ascii="Cambria" w:eastAsia="Calibri" w:hAnsi="Cambria" w:cs="Calibri"/>
          <w:sz w:val="24"/>
          <w:szCs w:val="24"/>
          <w:lang w:eastAsia="en-US"/>
        </w:rPr>
        <w:t xml:space="preserve">zamiarze dokonania bezpośredniej zapłaty wymagalnego wynagrodzenia, przysługującego podwykonawcy lub dalszemu podwykonawcy, który zawarł zaakceptowaną przez Zamawiającego umowę o podwykonawstwo, której </w:t>
      </w:r>
      <w:r w:rsidRPr="00176F54">
        <w:rPr>
          <w:rFonts w:ascii="Cambria" w:eastAsia="Calibri" w:hAnsi="Cambria" w:cs="Calibri"/>
          <w:sz w:val="24"/>
          <w:szCs w:val="24"/>
          <w:lang w:eastAsia="en-US"/>
        </w:rPr>
        <w:lastRenderedPageBreak/>
        <w:t>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427E7B9" w14:textId="77777777" w:rsidR="00BB64E8" w:rsidRPr="00E54047" w:rsidRDefault="00BB64E8" w:rsidP="00BB64E8">
      <w:pPr>
        <w:pStyle w:val="Jasnalistaakcent51"/>
        <w:widowControl/>
        <w:numPr>
          <w:ilvl w:val="0"/>
          <w:numId w:val="7"/>
        </w:numPr>
        <w:suppressAutoHyphens w:val="0"/>
        <w:autoSpaceDE w:val="0"/>
        <w:autoSpaceDN w:val="0"/>
        <w:spacing w:after="0"/>
        <w:ind w:left="850" w:hanging="425"/>
        <w:textAlignment w:val="auto"/>
        <w:rPr>
          <w:rFonts w:ascii="Cambria" w:eastAsia="Calibri" w:hAnsi="Cambria" w:cs="Calibri"/>
          <w:sz w:val="24"/>
          <w:szCs w:val="24"/>
          <w:lang w:eastAsia="en-US"/>
        </w:rPr>
      </w:pPr>
      <w:r w:rsidRPr="00176F54">
        <w:rPr>
          <w:rFonts w:ascii="Cambria" w:eastAsia="Calibri" w:hAnsi="Cambria" w:cs="Calibri"/>
          <w:sz w:val="24"/>
          <w:szCs w:val="24"/>
          <w:lang w:eastAsia="en-US"/>
        </w:rPr>
        <w:t>możliwości zgłoszenia przez Wykonawcę, w terminie 7 dni od dnia otrzymania informacji, o której mowa w pkt 1, pisemnych uwag dotyczących zasadności bezpośredniej zapłaty wynagrodzenia podwykonawcy lub dalszemu podwykonawcy.</w:t>
      </w:r>
    </w:p>
    <w:p w14:paraId="69F18443" w14:textId="5FFDE8A2" w:rsidR="00BB64E8" w:rsidRPr="00241729" w:rsidRDefault="00BB64E8" w:rsidP="00BB64E8">
      <w:pPr>
        <w:pStyle w:val="Akapitzlist"/>
        <w:numPr>
          <w:ilvl w:val="0"/>
          <w:numId w:val="71"/>
        </w:numPr>
        <w:spacing w:after="0"/>
        <w:ind w:left="425" w:hanging="425"/>
        <w:jc w:val="both"/>
        <w:rPr>
          <w:rFonts w:ascii="Cambria" w:hAnsi="Cambria"/>
          <w:iCs/>
          <w:sz w:val="24"/>
          <w:szCs w:val="24"/>
        </w:rPr>
      </w:pPr>
      <w:r w:rsidRPr="00E54047">
        <w:rPr>
          <w:rFonts w:ascii="Cambria" w:hAnsi="Cambria"/>
          <w:sz w:val="24"/>
          <w:szCs w:val="24"/>
          <w:lang w:eastAsia="en-US"/>
        </w:rPr>
        <w:t>W przypadku zgłoszenia przez Wykonawcę uwag, o których mowa w ust. 9</w:t>
      </w:r>
      <w:r w:rsidR="00397F66">
        <w:rPr>
          <w:rFonts w:ascii="Cambria" w:hAnsi="Cambria"/>
          <w:sz w:val="24"/>
          <w:szCs w:val="24"/>
          <w:lang w:eastAsia="en-US"/>
        </w:rPr>
        <w:t xml:space="preserve"> </w:t>
      </w:r>
      <w:r w:rsidRPr="00E54047">
        <w:rPr>
          <w:rFonts w:ascii="Cambria" w:hAnsi="Cambria"/>
          <w:sz w:val="24"/>
          <w:szCs w:val="24"/>
          <w:lang w:eastAsia="en-US"/>
        </w:rPr>
        <w:t xml:space="preserve">pkt 2, </w:t>
      </w:r>
      <w:r>
        <w:rPr>
          <w:rFonts w:ascii="Cambria" w:hAnsi="Cambria"/>
          <w:sz w:val="24"/>
          <w:szCs w:val="24"/>
          <w:lang w:eastAsia="en-US"/>
        </w:rPr>
        <w:br/>
      </w:r>
      <w:r w:rsidRPr="00E54047">
        <w:rPr>
          <w:rFonts w:ascii="Cambria" w:hAnsi="Cambria"/>
          <w:sz w:val="24"/>
          <w:szCs w:val="24"/>
          <w:lang w:eastAsia="en-US"/>
        </w:rPr>
        <w:t>w terminie 7 dni od dnia otrzymania informacji, o której mowa w ust. 9 pkt 1 i 2, Zamawiający może:</w:t>
      </w:r>
    </w:p>
    <w:p w14:paraId="716BF94B" w14:textId="77777777" w:rsidR="00BB64E8" w:rsidRPr="00176F54" w:rsidRDefault="00BB64E8" w:rsidP="00BB64E8">
      <w:pPr>
        <w:pStyle w:val="Jasnalistaakcent51"/>
        <w:widowControl/>
        <w:numPr>
          <w:ilvl w:val="0"/>
          <w:numId w:val="8"/>
        </w:numPr>
        <w:suppressAutoHyphens w:val="0"/>
        <w:autoSpaceDE w:val="0"/>
        <w:autoSpaceDN w:val="0"/>
        <w:spacing w:after="0"/>
        <w:ind w:left="850" w:hanging="425"/>
        <w:textAlignment w:val="auto"/>
        <w:rPr>
          <w:rFonts w:ascii="Cambria" w:eastAsia="Calibri" w:hAnsi="Cambria" w:cs="Calibri"/>
          <w:sz w:val="24"/>
          <w:szCs w:val="24"/>
          <w:lang w:eastAsia="en-US"/>
        </w:rPr>
      </w:pPr>
      <w:r w:rsidRPr="00176F54">
        <w:rPr>
          <w:rFonts w:ascii="Cambria" w:eastAsia="Calibri" w:hAnsi="Cambria" w:cs="Calibri"/>
          <w:sz w:val="24"/>
          <w:szCs w:val="24"/>
          <w:lang w:eastAsia="en-US"/>
        </w:rPr>
        <w:t>nie dokonać bezpośredniej zapłaty wynagrodzenia podwykonawcy lub dalszemu podwykonawcy, jeżeli wykonawca wykaże niezasadność takiej zapłaty, albo</w:t>
      </w:r>
    </w:p>
    <w:p w14:paraId="5647B538" w14:textId="77777777" w:rsidR="00BB64E8" w:rsidRPr="00176F54" w:rsidRDefault="00BB64E8" w:rsidP="00BB64E8">
      <w:pPr>
        <w:pStyle w:val="Jasnalistaakcent51"/>
        <w:widowControl/>
        <w:numPr>
          <w:ilvl w:val="0"/>
          <w:numId w:val="8"/>
        </w:numPr>
        <w:suppressAutoHyphens w:val="0"/>
        <w:autoSpaceDE w:val="0"/>
        <w:autoSpaceDN w:val="0"/>
        <w:spacing w:after="0"/>
        <w:ind w:left="850" w:hanging="425"/>
        <w:textAlignment w:val="auto"/>
        <w:rPr>
          <w:rFonts w:ascii="Cambria" w:eastAsia="Calibri" w:hAnsi="Cambria" w:cs="Calibri"/>
          <w:sz w:val="24"/>
          <w:szCs w:val="24"/>
          <w:lang w:eastAsia="en-US"/>
        </w:rPr>
      </w:pPr>
      <w:r w:rsidRPr="00176F54">
        <w:rPr>
          <w:rFonts w:ascii="Cambria" w:eastAsia="Calibri" w:hAnsi="Cambria" w:cs="Calibri"/>
          <w:sz w:val="24"/>
          <w:szCs w:val="24"/>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80012AB" w14:textId="77777777" w:rsidR="00BB64E8" w:rsidRDefault="00BB64E8" w:rsidP="00BB64E8">
      <w:pPr>
        <w:pStyle w:val="Jasnalistaakcent51"/>
        <w:widowControl/>
        <w:numPr>
          <w:ilvl w:val="0"/>
          <w:numId w:val="8"/>
        </w:numPr>
        <w:suppressAutoHyphens w:val="0"/>
        <w:autoSpaceDE w:val="0"/>
        <w:autoSpaceDN w:val="0"/>
        <w:spacing w:after="0"/>
        <w:ind w:left="850" w:hanging="425"/>
        <w:textAlignment w:val="auto"/>
        <w:rPr>
          <w:rFonts w:ascii="Cambria" w:eastAsia="Calibri" w:hAnsi="Cambria" w:cs="Calibri"/>
          <w:sz w:val="24"/>
          <w:szCs w:val="24"/>
          <w:lang w:eastAsia="en-US"/>
        </w:rPr>
      </w:pPr>
      <w:r w:rsidRPr="00176F54">
        <w:rPr>
          <w:rFonts w:ascii="Cambria" w:eastAsia="Calibri" w:hAnsi="Cambria" w:cs="Calibri"/>
          <w:sz w:val="24"/>
          <w:szCs w:val="24"/>
          <w:lang w:eastAsia="en-US"/>
        </w:rPr>
        <w:t>dokonać bezpośredniej zapłaty wynagrodzenia podwykonawcy lub dalszemu podwykonawcy, jeżeli podwykonawca lub dalszy podwykonawca wykaże zasadność takiej zapłaty.</w:t>
      </w:r>
    </w:p>
    <w:p w14:paraId="55D8DE1F" w14:textId="77777777" w:rsidR="00BB64E8" w:rsidRPr="00241729" w:rsidRDefault="00BB64E8" w:rsidP="00BB64E8">
      <w:pPr>
        <w:pStyle w:val="Akapitzlist"/>
        <w:numPr>
          <w:ilvl w:val="0"/>
          <w:numId w:val="71"/>
        </w:numPr>
        <w:spacing w:after="0"/>
        <w:ind w:left="425" w:hanging="425"/>
        <w:jc w:val="both"/>
        <w:rPr>
          <w:rFonts w:ascii="Cambria" w:hAnsi="Cambria"/>
          <w:iCs/>
          <w:sz w:val="24"/>
          <w:szCs w:val="24"/>
        </w:rPr>
      </w:pPr>
      <w:r w:rsidRPr="00241729">
        <w:rPr>
          <w:rFonts w:ascii="Cambria" w:hAnsi="Cambria"/>
          <w:sz w:val="24"/>
          <w:szCs w:val="24"/>
          <w:lang w:eastAsia="en-US"/>
        </w:rPr>
        <w:t xml:space="preserve">W przypadku dokonania bezpośredniej zapłaty podwykonawcy lub dalszemu podwykonawcy, o której mowa w ust. 10 pkt 3, Zamawiający potrąci kwotę wypłaconego podwykonawcy lub dalszemu podwykonawcy wynagrodzenia </w:t>
      </w:r>
      <w:r>
        <w:rPr>
          <w:rFonts w:ascii="Cambria" w:hAnsi="Cambria"/>
          <w:sz w:val="24"/>
          <w:szCs w:val="24"/>
          <w:lang w:eastAsia="en-US"/>
        </w:rPr>
        <w:br/>
      </w:r>
      <w:r w:rsidRPr="00241729">
        <w:rPr>
          <w:rFonts w:ascii="Cambria" w:hAnsi="Cambria"/>
          <w:sz w:val="24"/>
          <w:szCs w:val="24"/>
          <w:lang w:eastAsia="en-US"/>
        </w:rPr>
        <w:t>z wynagrodzenia należnego Wykonawcy.</w:t>
      </w:r>
    </w:p>
    <w:p w14:paraId="7BCE2758" w14:textId="77777777" w:rsidR="00BB64E8" w:rsidRPr="007C4394" w:rsidRDefault="00BB64E8" w:rsidP="00BB64E8">
      <w:pPr>
        <w:pStyle w:val="Akapitzlist"/>
        <w:numPr>
          <w:ilvl w:val="0"/>
          <w:numId w:val="71"/>
        </w:numPr>
        <w:spacing w:after="0"/>
        <w:ind w:left="425" w:hanging="425"/>
        <w:jc w:val="both"/>
        <w:rPr>
          <w:rFonts w:ascii="Cambria" w:hAnsi="Cambria"/>
          <w:iCs/>
          <w:sz w:val="24"/>
          <w:szCs w:val="24"/>
        </w:rPr>
      </w:pPr>
      <w:r w:rsidRPr="007C4394">
        <w:rPr>
          <w:rFonts w:ascii="Cambria" w:hAnsi="Cambria"/>
          <w:sz w:val="24"/>
          <w:szCs w:val="24"/>
          <w:lang w:eastAsia="en-US"/>
        </w:rPr>
        <w:t>Zasady wystawiania faktur:</w:t>
      </w:r>
    </w:p>
    <w:p w14:paraId="2EC8643D" w14:textId="320356C0" w:rsidR="00BB64E8" w:rsidRPr="007C4394" w:rsidRDefault="00BB64E8" w:rsidP="00BB64E8">
      <w:pPr>
        <w:pStyle w:val="Jasnalistaakcent51"/>
        <w:widowControl/>
        <w:numPr>
          <w:ilvl w:val="0"/>
          <w:numId w:val="73"/>
        </w:numPr>
        <w:suppressAutoHyphens w:val="0"/>
        <w:autoSpaceDE w:val="0"/>
        <w:autoSpaceDN w:val="0"/>
        <w:spacing w:after="0"/>
        <w:ind w:left="850" w:hanging="425"/>
        <w:textAlignment w:val="auto"/>
        <w:rPr>
          <w:rFonts w:ascii="Cambria" w:eastAsia="Calibri" w:hAnsi="Cambria" w:cs="Calibri"/>
          <w:sz w:val="24"/>
          <w:szCs w:val="24"/>
          <w:lang w:eastAsia="en-US"/>
        </w:rPr>
      </w:pPr>
      <w:r w:rsidRPr="007C4394">
        <w:rPr>
          <w:rFonts w:ascii="Cambria" w:eastAsia="Calibri" w:hAnsi="Cambria"/>
          <w:sz w:val="24"/>
          <w:szCs w:val="24"/>
        </w:rPr>
        <w:t xml:space="preserve">Zamawiający upoważnia Wykonawcę do wystawiania faktury na: </w:t>
      </w:r>
      <w:r w:rsidRPr="007C4394">
        <w:rPr>
          <w:rFonts w:ascii="Cambria" w:hAnsi="Cambria"/>
          <w:sz w:val="24"/>
          <w:szCs w:val="24"/>
        </w:rPr>
        <w:t xml:space="preserve">Gmina Ogrodzieniec, Plac Wolności 25, 42-440 Ogrodzieniec </w:t>
      </w:r>
      <w:r w:rsidRPr="007C4394">
        <w:rPr>
          <w:rFonts w:ascii="Cambria" w:eastAsia="Calibri" w:hAnsi="Cambria"/>
          <w:sz w:val="24"/>
          <w:szCs w:val="24"/>
        </w:rPr>
        <w:t>NIP 6492275822.</w:t>
      </w:r>
    </w:p>
    <w:p w14:paraId="58BA4902" w14:textId="77777777" w:rsidR="00BB64E8" w:rsidRPr="00241729" w:rsidRDefault="00BB64E8" w:rsidP="00BB64E8">
      <w:pPr>
        <w:pStyle w:val="Jasnalistaakcent51"/>
        <w:widowControl/>
        <w:numPr>
          <w:ilvl w:val="0"/>
          <w:numId w:val="73"/>
        </w:numPr>
        <w:suppressAutoHyphens w:val="0"/>
        <w:autoSpaceDE w:val="0"/>
        <w:autoSpaceDN w:val="0"/>
        <w:spacing w:after="0"/>
        <w:ind w:left="850" w:hanging="425"/>
        <w:textAlignment w:val="auto"/>
        <w:rPr>
          <w:rFonts w:ascii="Cambria" w:eastAsia="Calibri" w:hAnsi="Cambria" w:cs="Calibri"/>
          <w:sz w:val="24"/>
          <w:szCs w:val="24"/>
          <w:lang w:eastAsia="en-US"/>
        </w:rPr>
      </w:pPr>
      <w:r w:rsidRPr="00241729">
        <w:rPr>
          <w:rFonts w:ascii="Cambria" w:hAnsi="Cambria"/>
          <w:color w:val="000000"/>
          <w:sz w:val="24"/>
          <w:szCs w:val="24"/>
        </w:rPr>
        <w:t xml:space="preserve">Wykonawca ma prawo skorzystania z możliwości przekazania ustrukturyzowanej faktury elektronicznej na zasadach określonych w ustawie </w:t>
      </w:r>
      <w:r>
        <w:rPr>
          <w:rFonts w:ascii="Cambria" w:hAnsi="Cambria"/>
          <w:color w:val="000000"/>
          <w:sz w:val="24"/>
          <w:szCs w:val="24"/>
        </w:rPr>
        <w:br/>
      </w:r>
      <w:r w:rsidRPr="00241729">
        <w:rPr>
          <w:rFonts w:ascii="Cambria" w:hAnsi="Cambria"/>
          <w:color w:val="000000"/>
          <w:sz w:val="24"/>
          <w:szCs w:val="24"/>
        </w:rPr>
        <w:t>z dnia 9 listopada 2018r. o elektronicznym fakturowaniu w zamówieniach publicznych, koncesjach na roboty budowlane lub usługi oraz partnerstwie publiczno-prywatnym.</w:t>
      </w:r>
    </w:p>
    <w:p w14:paraId="7D8FAB30" w14:textId="77777777" w:rsidR="00BB64E8" w:rsidRPr="00241729" w:rsidRDefault="00BB64E8" w:rsidP="00BB64E8">
      <w:pPr>
        <w:pStyle w:val="Jasnalistaakcent51"/>
        <w:widowControl/>
        <w:numPr>
          <w:ilvl w:val="0"/>
          <w:numId w:val="73"/>
        </w:numPr>
        <w:suppressAutoHyphens w:val="0"/>
        <w:autoSpaceDE w:val="0"/>
        <w:autoSpaceDN w:val="0"/>
        <w:spacing w:after="0"/>
        <w:ind w:left="850" w:hanging="425"/>
        <w:textAlignment w:val="auto"/>
        <w:rPr>
          <w:rFonts w:ascii="Cambria" w:eastAsia="Calibri" w:hAnsi="Cambria" w:cs="Calibri"/>
          <w:sz w:val="24"/>
          <w:szCs w:val="24"/>
          <w:lang w:eastAsia="en-US"/>
        </w:rPr>
      </w:pPr>
      <w:r w:rsidRPr="00241729">
        <w:rPr>
          <w:rFonts w:ascii="Cambria" w:hAnsi="Cambria"/>
          <w:sz w:val="24"/>
          <w:szCs w:val="24"/>
        </w:rPr>
        <w:t xml:space="preserve">Zapłata faktury nastąpi z uwzględnieniem przepisów art. 108a ust. 1a ustawy </w:t>
      </w:r>
      <w:r w:rsidRPr="00241729">
        <w:rPr>
          <w:rFonts w:ascii="Cambria" w:hAnsi="Cambria"/>
          <w:sz w:val="24"/>
          <w:szCs w:val="24"/>
        </w:rPr>
        <w:br/>
        <w:t>o podatku od towarów i usług.</w:t>
      </w:r>
    </w:p>
    <w:p w14:paraId="0BA74BFF" w14:textId="77777777" w:rsidR="00BB64E8" w:rsidRPr="00241729" w:rsidRDefault="00BB64E8" w:rsidP="00BB64E8">
      <w:pPr>
        <w:pStyle w:val="Jasnalistaakcent51"/>
        <w:widowControl/>
        <w:numPr>
          <w:ilvl w:val="0"/>
          <w:numId w:val="73"/>
        </w:numPr>
        <w:suppressAutoHyphens w:val="0"/>
        <w:autoSpaceDE w:val="0"/>
        <w:autoSpaceDN w:val="0"/>
        <w:spacing w:after="0"/>
        <w:ind w:left="850" w:hanging="425"/>
        <w:textAlignment w:val="auto"/>
        <w:rPr>
          <w:rFonts w:ascii="Cambria" w:eastAsia="Calibri" w:hAnsi="Cambria" w:cs="Calibri"/>
          <w:sz w:val="24"/>
          <w:szCs w:val="24"/>
          <w:lang w:eastAsia="en-US"/>
        </w:rPr>
      </w:pPr>
      <w:r w:rsidRPr="00241729">
        <w:rPr>
          <w:rFonts w:ascii="Cambria" w:hAnsi="Cambria"/>
          <w:sz w:val="24"/>
          <w:szCs w:val="24"/>
        </w:rPr>
        <w:t>Wykonawca jest zobowiązany podać na fakturze adnotację „mechanizm podzielonej płatności”.</w:t>
      </w:r>
    </w:p>
    <w:p w14:paraId="2C1B3D58" w14:textId="77777777" w:rsidR="00BB64E8" w:rsidRPr="00241729" w:rsidRDefault="00BB64E8" w:rsidP="00BB64E8">
      <w:pPr>
        <w:pStyle w:val="Jasnalistaakcent51"/>
        <w:widowControl/>
        <w:numPr>
          <w:ilvl w:val="0"/>
          <w:numId w:val="73"/>
        </w:numPr>
        <w:suppressAutoHyphens w:val="0"/>
        <w:autoSpaceDE w:val="0"/>
        <w:autoSpaceDN w:val="0"/>
        <w:spacing w:after="0"/>
        <w:ind w:left="850" w:hanging="425"/>
        <w:textAlignment w:val="auto"/>
        <w:rPr>
          <w:rFonts w:ascii="Cambria" w:eastAsia="Calibri" w:hAnsi="Cambria" w:cs="Calibri"/>
          <w:sz w:val="24"/>
          <w:szCs w:val="24"/>
          <w:lang w:eastAsia="en-US"/>
        </w:rPr>
      </w:pPr>
      <w:r w:rsidRPr="00241729">
        <w:rPr>
          <w:rFonts w:ascii="Cambria" w:hAnsi="Cambria"/>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2C0D2C4A" w14:textId="77777777" w:rsidR="00BB64E8" w:rsidRPr="00B621F5" w:rsidRDefault="00BB64E8" w:rsidP="00BB64E8">
      <w:pPr>
        <w:pStyle w:val="Jasnalistaakcent51"/>
        <w:widowControl/>
        <w:numPr>
          <w:ilvl w:val="0"/>
          <w:numId w:val="73"/>
        </w:numPr>
        <w:suppressAutoHyphens w:val="0"/>
        <w:autoSpaceDE w:val="0"/>
        <w:autoSpaceDN w:val="0"/>
        <w:spacing w:after="0"/>
        <w:ind w:left="850" w:hanging="425"/>
        <w:textAlignment w:val="auto"/>
        <w:rPr>
          <w:rFonts w:ascii="Cambria" w:eastAsia="Calibri" w:hAnsi="Cambria" w:cs="Calibri"/>
          <w:sz w:val="24"/>
          <w:szCs w:val="24"/>
          <w:lang w:eastAsia="en-US"/>
        </w:rPr>
      </w:pPr>
      <w:r w:rsidRPr="00241729">
        <w:rPr>
          <w:rFonts w:ascii="Cambria" w:hAnsi="Cambria"/>
          <w:sz w:val="24"/>
          <w:szCs w:val="24"/>
        </w:rPr>
        <w:lastRenderedPageBreak/>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427B8333" w14:textId="1629D859" w:rsidR="00B621F5" w:rsidRPr="00824921" w:rsidRDefault="00B621F5" w:rsidP="00B621F5">
      <w:pPr>
        <w:pStyle w:val="Akapitzlist"/>
        <w:numPr>
          <w:ilvl w:val="0"/>
          <w:numId w:val="71"/>
        </w:numPr>
        <w:overflowPunct w:val="0"/>
        <w:autoSpaceDE w:val="0"/>
        <w:autoSpaceDN w:val="0"/>
        <w:spacing w:after="0"/>
        <w:rPr>
          <w:rFonts w:ascii="Cambria" w:hAnsi="Cambria"/>
          <w:sz w:val="24"/>
          <w:szCs w:val="24"/>
        </w:rPr>
      </w:pPr>
      <w:r w:rsidRPr="00824921">
        <w:rPr>
          <w:rFonts w:ascii="Cambria" w:hAnsi="Cambria"/>
          <w:sz w:val="24"/>
          <w:szCs w:val="24"/>
        </w:rPr>
        <w:t xml:space="preserve">Wykonawca jest zobowiązany korzystać z </w:t>
      </w:r>
      <w:proofErr w:type="spellStart"/>
      <w:r w:rsidRPr="00824921">
        <w:rPr>
          <w:rFonts w:ascii="Cambria" w:hAnsi="Cambria"/>
          <w:sz w:val="24"/>
          <w:szCs w:val="24"/>
        </w:rPr>
        <w:t>KSeF</w:t>
      </w:r>
      <w:proofErr w:type="spellEnd"/>
      <w:r w:rsidRPr="00824921">
        <w:rPr>
          <w:rFonts w:ascii="Cambria" w:hAnsi="Cambria"/>
          <w:sz w:val="24"/>
          <w:szCs w:val="24"/>
        </w:rPr>
        <w:t>, jeżeli obowiązujące przepisy prawa nakładają obowiązek z jego korzystania.</w:t>
      </w:r>
    </w:p>
    <w:p w14:paraId="17650D3D" w14:textId="77777777" w:rsidR="00B621F5" w:rsidRPr="00824921" w:rsidRDefault="00B621F5" w:rsidP="00B621F5">
      <w:pPr>
        <w:pStyle w:val="Akapitzlist"/>
        <w:overflowPunct w:val="0"/>
        <w:autoSpaceDE w:val="0"/>
        <w:autoSpaceDN w:val="0"/>
        <w:adjustRightInd w:val="0"/>
        <w:spacing w:after="0"/>
        <w:ind w:left="360"/>
        <w:contextualSpacing w:val="0"/>
        <w:jc w:val="both"/>
        <w:textAlignment w:val="baseline"/>
        <w:rPr>
          <w:rFonts w:ascii="Cambria" w:hAnsi="Cambria"/>
          <w:sz w:val="24"/>
          <w:szCs w:val="24"/>
        </w:rPr>
      </w:pPr>
      <w:r w:rsidRPr="00824921">
        <w:rPr>
          <w:rFonts w:ascii="Cambria" w:hAnsi="Cambria"/>
          <w:sz w:val="24"/>
          <w:szCs w:val="24"/>
        </w:rPr>
        <w:t>Termin płatności wynosi 30 dni od daty wystawienia faktury ustrukturyzowanej.</w:t>
      </w:r>
    </w:p>
    <w:p w14:paraId="1AB9A6E4" w14:textId="77777777" w:rsidR="00B621F5" w:rsidRPr="00824921" w:rsidRDefault="00B621F5" w:rsidP="00B621F5">
      <w:pPr>
        <w:pStyle w:val="Akapitzlist"/>
        <w:overflowPunct w:val="0"/>
        <w:autoSpaceDE w:val="0"/>
        <w:autoSpaceDN w:val="0"/>
        <w:adjustRightInd w:val="0"/>
        <w:spacing w:after="0"/>
        <w:ind w:left="360"/>
        <w:contextualSpacing w:val="0"/>
        <w:jc w:val="both"/>
        <w:textAlignment w:val="baseline"/>
        <w:rPr>
          <w:rFonts w:ascii="Cambria" w:hAnsi="Cambria"/>
          <w:sz w:val="24"/>
          <w:szCs w:val="24"/>
        </w:rPr>
      </w:pPr>
      <w:r w:rsidRPr="00824921">
        <w:rPr>
          <w:rFonts w:ascii="Cambria" w:hAnsi="Cambria"/>
          <w:sz w:val="24"/>
          <w:szCs w:val="24"/>
        </w:rPr>
        <w:t xml:space="preserve">Wykonawca zobowiązany jest w dniu wystawienia faktury przesłać na adres e-mail Zamawiającego: </w:t>
      </w:r>
      <w:r w:rsidRPr="00824921">
        <w:rPr>
          <w:rStyle w:val="Hipercze"/>
          <w:rFonts w:ascii="Cambria" w:hAnsi="Cambria"/>
          <w:bCs/>
          <w:sz w:val="24"/>
          <w:szCs w:val="24"/>
        </w:rPr>
        <w:t>ogrodzieniec@ogrodzieniec.pl</w:t>
      </w:r>
      <w:r w:rsidRPr="00824921">
        <w:rPr>
          <w:rFonts w:ascii="Cambria" w:hAnsi="Cambria"/>
          <w:sz w:val="24"/>
          <w:szCs w:val="24"/>
        </w:rPr>
        <w:t xml:space="preserve"> wizualizację faktury w formacie PDF, wraz z numerem identyfikującym nadanym przez system </w:t>
      </w:r>
      <w:proofErr w:type="spellStart"/>
      <w:r w:rsidRPr="00824921">
        <w:rPr>
          <w:rFonts w:ascii="Cambria" w:hAnsi="Cambria"/>
          <w:sz w:val="24"/>
          <w:szCs w:val="24"/>
        </w:rPr>
        <w:t>KSeF</w:t>
      </w:r>
      <w:proofErr w:type="spellEnd"/>
      <w:r w:rsidRPr="00824921">
        <w:rPr>
          <w:rFonts w:ascii="Cambria" w:hAnsi="Cambria"/>
          <w:sz w:val="24"/>
          <w:szCs w:val="24"/>
        </w:rPr>
        <w:t>, i załącznikami.</w:t>
      </w:r>
    </w:p>
    <w:p w14:paraId="5F44487A" w14:textId="77777777" w:rsidR="00B621F5" w:rsidRPr="00824921" w:rsidRDefault="00B621F5" w:rsidP="00B621F5">
      <w:pPr>
        <w:pStyle w:val="Akapitzlist"/>
        <w:overflowPunct w:val="0"/>
        <w:autoSpaceDE w:val="0"/>
        <w:autoSpaceDN w:val="0"/>
        <w:adjustRightInd w:val="0"/>
        <w:spacing w:after="0"/>
        <w:ind w:left="360"/>
        <w:contextualSpacing w:val="0"/>
        <w:jc w:val="both"/>
        <w:textAlignment w:val="baseline"/>
        <w:rPr>
          <w:rFonts w:ascii="Cambria" w:hAnsi="Cambria"/>
          <w:sz w:val="24"/>
          <w:szCs w:val="24"/>
        </w:rPr>
      </w:pPr>
      <w:r w:rsidRPr="00824921">
        <w:rPr>
          <w:rFonts w:ascii="Cambria" w:hAnsi="Cambria"/>
          <w:sz w:val="24"/>
          <w:szCs w:val="24"/>
        </w:rPr>
        <w:t>Wykonawca zobowiązany jest do zamieszczenia na fakturze numeru niniejszej Umowy.</w:t>
      </w:r>
    </w:p>
    <w:p w14:paraId="599D4D61" w14:textId="77777777" w:rsidR="00B621F5" w:rsidRPr="00824921" w:rsidRDefault="00B621F5" w:rsidP="00B621F5">
      <w:pPr>
        <w:pStyle w:val="Akapitzlist"/>
        <w:overflowPunct w:val="0"/>
        <w:autoSpaceDE w:val="0"/>
        <w:autoSpaceDN w:val="0"/>
        <w:adjustRightInd w:val="0"/>
        <w:spacing w:after="0"/>
        <w:ind w:left="360"/>
        <w:contextualSpacing w:val="0"/>
        <w:jc w:val="both"/>
        <w:textAlignment w:val="baseline"/>
        <w:rPr>
          <w:rFonts w:ascii="Cambria" w:hAnsi="Cambria"/>
          <w:sz w:val="24"/>
          <w:szCs w:val="24"/>
        </w:rPr>
      </w:pPr>
      <w:r w:rsidRPr="00824921">
        <w:rPr>
          <w:rFonts w:ascii="Cambria" w:hAnsi="Cambria"/>
          <w:sz w:val="24"/>
          <w:szCs w:val="24"/>
        </w:rPr>
        <w:t xml:space="preserve">Za datę wpływu faktury ustrukturyzowanej uznaje się datę przydzielenia jej numeru identyfikującego w systemie </w:t>
      </w:r>
      <w:proofErr w:type="spellStart"/>
      <w:r w:rsidRPr="00824921">
        <w:rPr>
          <w:rFonts w:ascii="Cambria" w:hAnsi="Cambria"/>
          <w:sz w:val="24"/>
          <w:szCs w:val="24"/>
        </w:rPr>
        <w:t>KSeF</w:t>
      </w:r>
      <w:proofErr w:type="spellEnd"/>
      <w:r w:rsidRPr="00824921">
        <w:rPr>
          <w:rFonts w:ascii="Cambria" w:hAnsi="Cambria"/>
          <w:sz w:val="24"/>
          <w:szCs w:val="24"/>
        </w:rPr>
        <w:t>. Termin zapłaty liczony jest od tej daty, pod warunkiem prawidłowego wykonania Przedmiotu umowy i podpisania protokołu odbioru.</w:t>
      </w:r>
    </w:p>
    <w:p w14:paraId="4A0EDACE" w14:textId="2C36420D" w:rsidR="00B621F5" w:rsidRPr="00824921" w:rsidRDefault="00B621F5" w:rsidP="00824921">
      <w:pPr>
        <w:pStyle w:val="Akapitzlist"/>
        <w:overflowPunct w:val="0"/>
        <w:autoSpaceDE w:val="0"/>
        <w:autoSpaceDN w:val="0"/>
        <w:adjustRightInd w:val="0"/>
        <w:spacing w:after="0"/>
        <w:ind w:left="360"/>
        <w:contextualSpacing w:val="0"/>
        <w:jc w:val="both"/>
        <w:textAlignment w:val="baseline"/>
        <w:rPr>
          <w:rFonts w:ascii="Cambria" w:hAnsi="Cambria"/>
          <w:sz w:val="24"/>
          <w:szCs w:val="24"/>
        </w:rPr>
      </w:pPr>
      <w:r w:rsidRPr="00824921">
        <w:rPr>
          <w:rFonts w:ascii="Cambria" w:hAnsi="Cambria"/>
          <w:sz w:val="24"/>
          <w:szCs w:val="24"/>
        </w:rPr>
        <w:t xml:space="preserve">W przypadku awarii systemu </w:t>
      </w:r>
      <w:proofErr w:type="spellStart"/>
      <w:r w:rsidRPr="00824921">
        <w:rPr>
          <w:rFonts w:ascii="Cambria" w:hAnsi="Cambria"/>
          <w:sz w:val="24"/>
          <w:szCs w:val="24"/>
        </w:rPr>
        <w:t>KSeF</w:t>
      </w:r>
      <w:proofErr w:type="spellEnd"/>
      <w:r w:rsidRPr="00824921">
        <w:rPr>
          <w:rFonts w:ascii="Cambria" w:hAnsi="Cambria"/>
          <w:sz w:val="24"/>
          <w:szCs w:val="24"/>
        </w:rPr>
        <w:t xml:space="preserve"> lub braku możliwości wystawienia faktury ustrukturyzowanej z przyczyn technicznych leżących po stronie administratora systemu, Wykonawca poinformuje o tym fakcie Zamawiającego drogą mailową.</w:t>
      </w:r>
    </w:p>
    <w:p w14:paraId="1068EC20" w14:textId="77777777" w:rsidR="00BB64E8" w:rsidRPr="00241729" w:rsidRDefault="00BB64E8" w:rsidP="00BB64E8">
      <w:pPr>
        <w:pStyle w:val="Akapitzlist"/>
        <w:numPr>
          <w:ilvl w:val="0"/>
          <w:numId w:val="71"/>
        </w:numPr>
        <w:spacing w:after="0"/>
        <w:ind w:left="425" w:hanging="425"/>
        <w:jc w:val="both"/>
        <w:rPr>
          <w:rFonts w:ascii="Cambria" w:hAnsi="Cambria"/>
          <w:iCs/>
          <w:sz w:val="24"/>
          <w:szCs w:val="24"/>
        </w:rPr>
      </w:pPr>
      <w:r w:rsidRPr="00241729">
        <w:rPr>
          <w:rFonts w:ascii="Cambria" w:hAnsi="Cambria"/>
          <w:sz w:val="24"/>
          <w:szCs w:val="24"/>
          <w:lang w:eastAsia="en-US"/>
        </w:rPr>
        <w:t xml:space="preserve">Zamawiający zastrzega sobie prawo zakwestionowania zafakturowanej kwoty </w:t>
      </w:r>
      <w:r>
        <w:rPr>
          <w:rFonts w:ascii="Cambria" w:hAnsi="Cambria"/>
          <w:sz w:val="24"/>
          <w:szCs w:val="24"/>
          <w:lang w:eastAsia="en-US"/>
        </w:rPr>
        <w:br/>
      </w:r>
      <w:r w:rsidRPr="00241729">
        <w:rPr>
          <w:rFonts w:ascii="Cambria" w:hAnsi="Cambria"/>
          <w:sz w:val="24"/>
          <w:szCs w:val="24"/>
          <w:lang w:eastAsia="en-US"/>
        </w:rPr>
        <w:t>w przypadku stwierdzenia, że jest ona niezgodna z umową lub przepisami powszechnie obowiązującymi.</w:t>
      </w:r>
    </w:p>
    <w:p w14:paraId="243747EA" w14:textId="52AFAAB9" w:rsidR="00BB64E8" w:rsidRPr="00241729" w:rsidRDefault="00BB64E8" w:rsidP="00BB64E8">
      <w:pPr>
        <w:pStyle w:val="Akapitzlist"/>
        <w:numPr>
          <w:ilvl w:val="0"/>
          <w:numId w:val="71"/>
        </w:numPr>
        <w:spacing w:after="0"/>
        <w:ind w:left="425" w:hanging="425"/>
        <w:jc w:val="both"/>
        <w:rPr>
          <w:rFonts w:ascii="Cambria" w:hAnsi="Cambria"/>
          <w:iCs/>
          <w:sz w:val="24"/>
          <w:szCs w:val="24"/>
        </w:rPr>
      </w:pPr>
      <w:r w:rsidRPr="00241729">
        <w:rPr>
          <w:rFonts w:ascii="Cambria" w:hAnsi="Cambria"/>
          <w:sz w:val="24"/>
          <w:szCs w:val="24"/>
          <w:lang w:eastAsia="en-US"/>
        </w:rPr>
        <w:t>W przypadku, o którym mowa w ust. 1</w:t>
      </w:r>
      <w:r w:rsidR="00B621F5">
        <w:rPr>
          <w:rFonts w:ascii="Cambria" w:hAnsi="Cambria"/>
          <w:sz w:val="24"/>
          <w:szCs w:val="24"/>
          <w:lang w:eastAsia="en-US"/>
        </w:rPr>
        <w:t>4</w:t>
      </w:r>
      <w:r w:rsidRPr="00241729">
        <w:rPr>
          <w:rFonts w:ascii="Cambria" w:hAnsi="Cambria"/>
          <w:sz w:val="24"/>
          <w:szCs w:val="24"/>
          <w:lang w:eastAsia="en-US"/>
        </w:rPr>
        <w:t xml:space="preserve"> Zamawiający dokona zwrotu faktury bez jej zaksięgowania i zapłaty Wykonawcy, żądając jednocześnie dodatkowych wyjaśnień lub zmiany faktury.</w:t>
      </w:r>
    </w:p>
    <w:p w14:paraId="77CEB000" w14:textId="74D81351" w:rsidR="00BB64E8" w:rsidRPr="00241729" w:rsidRDefault="00BB64E8" w:rsidP="00BB64E8">
      <w:pPr>
        <w:pStyle w:val="Akapitzlist"/>
        <w:numPr>
          <w:ilvl w:val="0"/>
          <w:numId w:val="71"/>
        </w:numPr>
        <w:spacing w:after="0"/>
        <w:ind w:left="425" w:hanging="425"/>
        <w:jc w:val="both"/>
        <w:rPr>
          <w:rFonts w:ascii="Cambria" w:hAnsi="Cambria"/>
          <w:iCs/>
          <w:sz w:val="24"/>
          <w:szCs w:val="24"/>
        </w:rPr>
      </w:pPr>
      <w:r w:rsidRPr="00241729">
        <w:rPr>
          <w:rFonts w:ascii="Cambria" w:hAnsi="Cambria"/>
          <w:sz w:val="24"/>
          <w:szCs w:val="24"/>
          <w:lang w:eastAsia="en-US"/>
        </w:rPr>
        <w:t>Termin płatności faktury, w sytuacji opisanej w ust. 1</w:t>
      </w:r>
      <w:r w:rsidR="00B621F5">
        <w:rPr>
          <w:rFonts w:ascii="Cambria" w:hAnsi="Cambria"/>
          <w:sz w:val="24"/>
          <w:szCs w:val="24"/>
          <w:lang w:eastAsia="en-US"/>
        </w:rPr>
        <w:t>5</w:t>
      </w:r>
      <w:r w:rsidRPr="00241729">
        <w:rPr>
          <w:rFonts w:ascii="Cambria" w:hAnsi="Cambria"/>
          <w:sz w:val="24"/>
          <w:szCs w:val="24"/>
          <w:lang w:eastAsia="en-US"/>
        </w:rPr>
        <w:t>, będzie liczony od dnia otrzymania wymaganych wyjaśnień lub prawidłowo wystawionej faktury.</w:t>
      </w:r>
    </w:p>
    <w:p w14:paraId="4F42E197" w14:textId="77777777" w:rsidR="00BB64E8" w:rsidRPr="00176F54" w:rsidRDefault="00BB64E8" w:rsidP="00BB64E8">
      <w:pPr>
        <w:pStyle w:val="Jasnasiatkaakcent32"/>
        <w:autoSpaceDE w:val="0"/>
        <w:autoSpaceDN w:val="0"/>
        <w:adjustRightInd w:val="0"/>
        <w:spacing w:after="0"/>
        <w:ind w:left="0"/>
        <w:jc w:val="both"/>
        <w:rPr>
          <w:rFonts w:ascii="Cambria" w:hAnsi="Cambria" w:cs="Calibri"/>
          <w:color w:val="000000" w:themeColor="text1"/>
          <w:sz w:val="24"/>
          <w:szCs w:val="24"/>
        </w:rPr>
      </w:pPr>
    </w:p>
    <w:p w14:paraId="53D545C8" w14:textId="77777777" w:rsidR="00BB64E8" w:rsidRPr="00176F54" w:rsidRDefault="00BB64E8" w:rsidP="00BB64E8">
      <w:pPr>
        <w:autoSpaceDE w:val="0"/>
        <w:autoSpaceDN w:val="0"/>
        <w:spacing w:after="0"/>
        <w:jc w:val="center"/>
        <w:rPr>
          <w:rFonts w:ascii="Cambria" w:eastAsia="Calibri" w:hAnsi="Cambria"/>
          <w:b/>
          <w:bCs/>
          <w:color w:val="000000" w:themeColor="text1"/>
          <w:sz w:val="24"/>
          <w:szCs w:val="24"/>
        </w:rPr>
      </w:pPr>
      <w:r w:rsidRPr="00176F54">
        <w:rPr>
          <w:rFonts w:ascii="Cambria" w:eastAsia="Calibri" w:hAnsi="Cambria"/>
          <w:b/>
          <w:bCs/>
          <w:color w:val="000000" w:themeColor="text1"/>
          <w:sz w:val="24"/>
          <w:szCs w:val="24"/>
        </w:rPr>
        <w:t>§ 6</w:t>
      </w:r>
    </w:p>
    <w:p w14:paraId="37E2E106" w14:textId="77777777" w:rsidR="00BB64E8" w:rsidRPr="00176F54" w:rsidRDefault="00BB64E8" w:rsidP="00BB64E8">
      <w:pPr>
        <w:autoSpaceDE w:val="0"/>
        <w:autoSpaceDN w:val="0"/>
        <w:spacing w:after="0"/>
        <w:ind w:left="567" w:hanging="567"/>
        <w:jc w:val="center"/>
        <w:rPr>
          <w:rFonts w:ascii="Cambria" w:eastAsia="Calibri" w:hAnsi="Cambria"/>
          <w:b/>
          <w:bCs/>
          <w:color w:val="000000" w:themeColor="text1"/>
          <w:sz w:val="24"/>
          <w:szCs w:val="24"/>
        </w:rPr>
      </w:pPr>
      <w:r w:rsidRPr="00DF1C83">
        <w:rPr>
          <w:rFonts w:ascii="Cambria" w:eastAsia="Calibri" w:hAnsi="Cambria"/>
          <w:b/>
          <w:bCs/>
          <w:color w:val="000000" w:themeColor="text1"/>
          <w:sz w:val="24"/>
          <w:szCs w:val="24"/>
        </w:rPr>
        <w:t>Odbiory robót</w:t>
      </w:r>
    </w:p>
    <w:p w14:paraId="15DF7514" w14:textId="77777777" w:rsidR="00BB64E8" w:rsidRPr="00176F54" w:rsidRDefault="00BB64E8" w:rsidP="00BB64E8">
      <w:pPr>
        <w:widowControl/>
        <w:numPr>
          <w:ilvl w:val="0"/>
          <w:numId w:val="12"/>
        </w:numPr>
        <w:tabs>
          <w:tab w:val="clear" w:pos="1440"/>
          <w:tab w:val="num" w:pos="426"/>
        </w:tabs>
        <w:suppressAutoHyphens w:val="0"/>
        <w:overflowPunct w:val="0"/>
        <w:autoSpaceDE w:val="0"/>
        <w:autoSpaceDN w:val="0"/>
        <w:spacing w:after="0"/>
        <w:ind w:left="425" w:hanging="425"/>
        <w:rPr>
          <w:rFonts w:ascii="Cambria" w:hAnsi="Cambria"/>
          <w:color w:val="000000" w:themeColor="text1"/>
          <w:sz w:val="24"/>
          <w:szCs w:val="24"/>
        </w:rPr>
      </w:pPr>
      <w:r w:rsidRPr="00176F54">
        <w:rPr>
          <w:rFonts w:ascii="Cambria" w:hAnsi="Cambria"/>
          <w:color w:val="000000" w:themeColor="text1"/>
          <w:sz w:val="24"/>
          <w:szCs w:val="24"/>
        </w:rPr>
        <w:t>Strony zgodnie postanawiają, że będą stosowane następujące rodzaje odbiorów robót:</w:t>
      </w:r>
    </w:p>
    <w:p w14:paraId="389B4833" w14:textId="17D68A05" w:rsidR="00BB64E8" w:rsidRPr="00CC79F5" w:rsidRDefault="00BB64E8" w:rsidP="00BB64E8">
      <w:pPr>
        <w:pStyle w:val="Akapitzlist"/>
        <w:numPr>
          <w:ilvl w:val="0"/>
          <w:numId w:val="10"/>
        </w:numPr>
        <w:tabs>
          <w:tab w:val="clear" w:pos="850"/>
        </w:tabs>
        <w:autoSpaceDE w:val="0"/>
        <w:autoSpaceDN w:val="0"/>
        <w:adjustRightInd w:val="0"/>
        <w:spacing w:after="0"/>
        <w:ind w:hanging="425"/>
        <w:jc w:val="both"/>
        <w:rPr>
          <w:rFonts w:ascii="Cambria" w:hAnsi="Cambria"/>
          <w:color w:val="000000" w:themeColor="text1"/>
          <w:sz w:val="24"/>
          <w:szCs w:val="24"/>
          <w:lang w:eastAsia="en-US"/>
        </w:rPr>
      </w:pPr>
      <w:r w:rsidRPr="00CC79F5">
        <w:rPr>
          <w:rFonts w:ascii="Cambria" w:hAnsi="Cambria"/>
          <w:b/>
          <w:bCs/>
          <w:color w:val="000000" w:themeColor="text1"/>
          <w:sz w:val="24"/>
          <w:szCs w:val="24"/>
        </w:rPr>
        <w:t>odbiory robót zanikających i ulegających zakryciu</w:t>
      </w:r>
      <w:r w:rsidRPr="00CC79F5">
        <w:rPr>
          <w:rFonts w:ascii="Cambria" w:hAnsi="Cambria"/>
          <w:color w:val="000000" w:themeColor="text1"/>
          <w:sz w:val="24"/>
          <w:szCs w:val="24"/>
        </w:rPr>
        <w:t xml:space="preserve"> (roboty zanikające lub zakrywane muszą zostać</w:t>
      </w:r>
      <w:r w:rsidR="00B50276">
        <w:rPr>
          <w:rFonts w:ascii="Cambria" w:hAnsi="Cambria"/>
          <w:color w:val="000000" w:themeColor="text1"/>
          <w:sz w:val="24"/>
          <w:szCs w:val="24"/>
        </w:rPr>
        <w:t xml:space="preserve"> </w:t>
      </w:r>
      <w:r w:rsidRPr="00CC79F5">
        <w:rPr>
          <w:rFonts w:ascii="Cambria" w:hAnsi="Cambria"/>
          <w:color w:val="000000" w:themeColor="text1"/>
          <w:sz w:val="24"/>
          <w:szCs w:val="24"/>
        </w:rPr>
        <w:t>sprawdz</w:t>
      </w:r>
      <w:r w:rsidR="00CC79F5" w:rsidRPr="00CC79F5">
        <w:rPr>
          <w:rFonts w:ascii="Cambria" w:hAnsi="Cambria"/>
          <w:color w:val="000000" w:themeColor="text1"/>
          <w:sz w:val="24"/>
          <w:szCs w:val="24"/>
        </w:rPr>
        <w:t>one</w:t>
      </w:r>
      <w:r w:rsidRPr="00CC79F5">
        <w:rPr>
          <w:rFonts w:ascii="Cambria" w:hAnsi="Cambria"/>
          <w:color w:val="000000" w:themeColor="text1"/>
          <w:sz w:val="24"/>
          <w:szCs w:val="24"/>
        </w:rPr>
        <w:t xml:space="preserve"> przez Inspektora nadzoru</w:t>
      </w:r>
      <w:r w:rsidR="00CC79F5" w:rsidRPr="00CC79F5">
        <w:rPr>
          <w:rFonts w:ascii="Cambria" w:hAnsi="Cambria"/>
          <w:color w:val="000000" w:themeColor="text1"/>
          <w:sz w:val="24"/>
          <w:szCs w:val="24"/>
        </w:rPr>
        <w:t xml:space="preserve">, </w:t>
      </w:r>
      <w:r w:rsidR="00617D42">
        <w:rPr>
          <w:rFonts w:ascii="Cambria" w:hAnsi="Cambria"/>
          <w:color w:val="000000" w:themeColor="text1"/>
          <w:sz w:val="24"/>
          <w:szCs w:val="24"/>
        </w:rPr>
        <w:t>(</w:t>
      </w:r>
      <w:r w:rsidRPr="00CC79F5">
        <w:rPr>
          <w:rFonts w:ascii="Cambria" w:hAnsi="Cambria"/>
          <w:color w:val="000000" w:themeColor="text1"/>
          <w:sz w:val="24"/>
          <w:szCs w:val="24"/>
        </w:rPr>
        <w:t>na tę okoliczność będzie sporządzany protokół robót zanikających) – nie stanowią podstawy do wystawienia faktury.</w:t>
      </w:r>
    </w:p>
    <w:p w14:paraId="382D8E64" w14:textId="77777777" w:rsidR="00BB64E8" w:rsidRPr="00176F54" w:rsidRDefault="00BB64E8" w:rsidP="00BB64E8">
      <w:pPr>
        <w:pStyle w:val="Akapitzlist"/>
        <w:numPr>
          <w:ilvl w:val="0"/>
          <w:numId w:val="10"/>
        </w:numPr>
        <w:tabs>
          <w:tab w:val="clear" w:pos="850"/>
        </w:tabs>
        <w:autoSpaceDE w:val="0"/>
        <w:autoSpaceDN w:val="0"/>
        <w:adjustRightInd w:val="0"/>
        <w:spacing w:after="0"/>
        <w:ind w:hanging="425"/>
        <w:jc w:val="both"/>
        <w:rPr>
          <w:rFonts w:ascii="Cambria" w:hAnsi="Cambria"/>
          <w:color w:val="000000" w:themeColor="text1"/>
          <w:sz w:val="24"/>
          <w:szCs w:val="24"/>
        </w:rPr>
      </w:pPr>
      <w:r w:rsidRPr="00176F54">
        <w:rPr>
          <w:rFonts w:ascii="Cambria" w:hAnsi="Cambria"/>
          <w:b/>
          <w:bCs/>
          <w:color w:val="000000" w:themeColor="text1"/>
          <w:sz w:val="24"/>
          <w:szCs w:val="24"/>
        </w:rPr>
        <w:t>odbiór końcowy</w:t>
      </w:r>
      <w:r w:rsidRPr="00176F54">
        <w:rPr>
          <w:rFonts w:ascii="Cambria" w:hAnsi="Cambria"/>
          <w:color w:val="000000" w:themeColor="text1"/>
          <w:sz w:val="24"/>
          <w:szCs w:val="24"/>
        </w:rPr>
        <w:t xml:space="preserve"> po zakończeniu całości prac objętych przedmiotem zamówienia – będ</w:t>
      </w:r>
      <w:r>
        <w:rPr>
          <w:rFonts w:ascii="Cambria" w:hAnsi="Cambria"/>
          <w:color w:val="000000" w:themeColor="text1"/>
          <w:sz w:val="24"/>
          <w:szCs w:val="24"/>
        </w:rPr>
        <w:t>ący podstawą wystawienia faktury końcowej.</w:t>
      </w:r>
    </w:p>
    <w:p w14:paraId="46BC5F34" w14:textId="77777777" w:rsidR="00BB64E8" w:rsidRPr="00176F54" w:rsidRDefault="00BB64E8" w:rsidP="00BB64E8">
      <w:pPr>
        <w:widowControl/>
        <w:numPr>
          <w:ilvl w:val="0"/>
          <w:numId w:val="12"/>
        </w:numPr>
        <w:tabs>
          <w:tab w:val="clear" w:pos="1440"/>
          <w:tab w:val="num" w:pos="426"/>
        </w:tabs>
        <w:suppressAutoHyphens w:val="0"/>
        <w:overflowPunct w:val="0"/>
        <w:autoSpaceDE w:val="0"/>
        <w:autoSpaceDN w:val="0"/>
        <w:spacing w:after="0"/>
        <w:ind w:left="425" w:hanging="425"/>
        <w:rPr>
          <w:rFonts w:ascii="Cambria" w:hAnsi="Cambria"/>
          <w:color w:val="000000" w:themeColor="text1"/>
          <w:sz w:val="24"/>
          <w:szCs w:val="24"/>
        </w:rPr>
      </w:pPr>
      <w:r w:rsidRPr="00176F54">
        <w:rPr>
          <w:rFonts w:ascii="Cambria" w:hAnsi="Cambria" w:cs="Cambria"/>
          <w:color w:val="000000" w:themeColor="text1"/>
          <w:sz w:val="24"/>
          <w:szCs w:val="24"/>
        </w:rPr>
        <w:t>Zamawiający będzie dokonywał odbiorów robót stanowiących przedmiot niniejszej umowy z uwzględnieniem postanowień ust. 3 -5.</w:t>
      </w:r>
    </w:p>
    <w:p w14:paraId="439D35AB" w14:textId="77777777" w:rsidR="00BB64E8" w:rsidRPr="00176F54" w:rsidRDefault="00BB64E8" w:rsidP="00BB64E8">
      <w:pPr>
        <w:pStyle w:val="Akapitzlist"/>
        <w:numPr>
          <w:ilvl w:val="0"/>
          <w:numId w:val="12"/>
        </w:numPr>
        <w:tabs>
          <w:tab w:val="clear" w:pos="1440"/>
        </w:tabs>
        <w:autoSpaceDE w:val="0"/>
        <w:spacing w:after="0"/>
        <w:ind w:left="425" w:hanging="425"/>
        <w:jc w:val="both"/>
        <w:rPr>
          <w:rFonts w:ascii="Cambria" w:hAnsi="Cambria"/>
          <w:bCs/>
          <w:color w:val="000000" w:themeColor="text1"/>
          <w:sz w:val="24"/>
          <w:szCs w:val="24"/>
        </w:rPr>
      </w:pPr>
      <w:r w:rsidRPr="00176F54">
        <w:rPr>
          <w:rFonts w:ascii="Cambria" w:hAnsi="Cambria" w:cs="Cambria"/>
          <w:bCs/>
          <w:color w:val="000000" w:themeColor="text1"/>
          <w:sz w:val="24"/>
          <w:szCs w:val="24"/>
        </w:rPr>
        <w:t>Odbiór robót zanikających lub ulegających zakryciu będzie odbywał się według następujących zasad:</w:t>
      </w:r>
    </w:p>
    <w:p w14:paraId="0120AA8E" w14:textId="1C799A9B" w:rsidR="00BB64E8" w:rsidRPr="00CC79F5" w:rsidRDefault="00BB64E8" w:rsidP="00BB64E8">
      <w:pPr>
        <w:pStyle w:val="Akapitzlist"/>
        <w:numPr>
          <w:ilvl w:val="0"/>
          <w:numId w:val="42"/>
        </w:numPr>
        <w:tabs>
          <w:tab w:val="clear" w:pos="0"/>
        </w:tabs>
        <w:autoSpaceDE w:val="0"/>
        <w:spacing w:after="0"/>
        <w:ind w:left="850" w:hanging="425"/>
        <w:jc w:val="both"/>
        <w:rPr>
          <w:rFonts w:ascii="Cambria" w:hAnsi="Cambria"/>
          <w:color w:val="000000" w:themeColor="text1"/>
          <w:sz w:val="24"/>
          <w:szCs w:val="24"/>
        </w:rPr>
      </w:pPr>
      <w:r w:rsidRPr="00CC79F5">
        <w:rPr>
          <w:rFonts w:ascii="Cambria" w:hAnsi="Cambria" w:cs="Cambria"/>
          <w:color w:val="000000" w:themeColor="text1"/>
          <w:sz w:val="24"/>
          <w:szCs w:val="24"/>
        </w:rPr>
        <w:lastRenderedPageBreak/>
        <w:t>Odbiorowi podlegają roboty ulegające zakryciu, których gotowość do odbioru Wykonawca zgłasza</w:t>
      </w:r>
      <w:r w:rsidR="00D43448" w:rsidRPr="00CC79F5">
        <w:rPr>
          <w:rFonts w:ascii="Cambria" w:hAnsi="Cambria" w:cs="Cambria"/>
          <w:color w:val="000000" w:themeColor="text1"/>
          <w:sz w:val="24"/>
          <w:szCs w:val="24"/>
        </w:rPr>
        <w:t xml:space="preserve"> do</w:t>
      </w:r>
      <w:r w:rsidR="00B50276">
        <w:rPr>
          <w:rFonts w:ascii="Cambria" w:hAnsi="Cambria" w:cs="Cambria"/>
          <w:color w:val="000000" w:themeColor="text1"/>
          <w:sz w:val="24"/>
          <w:szCs w:val="24"/>
        </w:rPr>
        <w:t xml:space="preserve"> </w:t>
      </w:r>
      <w:r w:rsidR="00CC79F5" w:rsidRPr="00CC79F5">
        <w:rPr>
          <w:rFonts w:ascii="Cambria" w:hAnsi="Cambria" w:cs="Cambria"/>
          <w:color w:val="000000" w:themeColor="text1"/>
          <w:sz w:val="24"/>
          <w:szCs w:val="24"/>
        </w:rPr>
        <w:t>I</w:t>
      </w:r>
      <w:r w:rsidRPr="00CC79F5">
        <w:rPr>
          <w:rFonts w:ascii="Cambria" w:hAnsi="Cambria" w:cs="Cambria"/>
          <w:color w:val="000000" w:themeColor="text1"/>
          <w:sz w:val="24"/>
          <w:szCs w:val="24"/>
        </w:rPr>
        <w:t>nspektora nadzoru ze strony Zamawiającego.</w:t>
      </w:r>
    </w:p>
    <w:p w14:paraId="5D3BBD5C" w14:textId="77777777" w:rsidR="00BB64E8" w:rsidRPr="00176F54" w:rsidRDefault="00BB64E8" w:rsidP="00BB64E8">
      <w:pPr>
        <w:pStyle w:val="Akapitzlist"/>
        <w:numPr>
          <w:ilvl w:val="0"/>
          <w:numId w:val="42"/>
        </w:numPr>
        <w:suppressAutoHyphens/>
        <w:autoSpaceDE w:val="0"/>
        <w:spacing w:after="0"/>
        <w:ind w:left="850" w:hanging="425"/>
        <w:jc w:val="both"/>
        <w:rPr>
          <w:rFonts w:ascii="Cambria" w:hAnsi="Cambria"/>
          <w:color w:val="000000" w:themeColor="text1"/>
          <w:sz w:val="24"/>
          <w:szCs w:val="24"/>
        </w:rPr>
      </w:pPr>
      <w:r w:rsidRPr="00176F54">
        <w:rPr>
          <w:rFonts w:ascii="Cambria" w:hAnsi="Cambria" w:cs="Cambria"/>
          <w:color w:val="000000" w:themeColor="text1"/>
          <w:sz w:val="24"/>
          <w:szCs w:val="24"/>
        </w:rPr>
        <w:t>W przypadku wykonania przez Wykonawcę robót ulegających zakryciu lub robót zanikających, Zamawiający przystąpi do ich odbioru w ciągu 5 dni roboczych od dnia zgłoszenia ich wykonania.</w:t>
      </w:r>
    </w:p>
    <w:p w14:paraId="57DC5FF8" w14:textId="77777777" w:rsidR="00BB64E8" w:rsidRPr="00176F54" w:rsidRDefault="00BB64E8" w:rsidP="00BB64E8">
      <w:pPr>
        <w:pStyle w:val="Akapitzlist"/>
        <w:numPr>
          <w:ilvl w:val="0"/>
          <w:numId w:val="42"/>
        </w:numPr>
        <w:suppressAutoHyphens/>
        <w:autoSpaceDE w:val="0"/>
        <w:spacing w:after="0"/>
        <w:ind w:left="850" w:hanging="425"/>
        <w:jc w:val="both"/>
        <w:rPr>
          <w:rFonts w:ascii="Cambria" w:hAnsi="Cambria"/>
          <w:color w:val="000000" w:themeColor="text1"/>
          <w:sz w:val="24"/>
          <w:szCs w:val="24"/>
        </w:rPr>
      </w:pPr>
      <w:r w:rsidRPr="00176F54">
        <w:rPr>
          <w:rFonts w:ascii="Cambria" w:hAnsi="Cambria" w:cs="Cambria"/>
          <w:color w:val="000000" w:themeColor="text1"/>
          <w:sz w:val="24"/>
          <w:szCs w:val="24"/>
        </w:rPr>
        <w:t>Wykonawca ma obowiązek umożliwić Inspektorowi nadzoru wyznaczonemu przez Zamawiającego sprawdzenie każdej roboty zanikającej lub ulegającej zakryciu.</w:t>
      </w:r>
    </w:p>
    <w:p w14:paraId="3C5A8177" w14:textId="77777777" w:rsidR="00BB64E8" w:rsidRPr="00176F54" w:rsidRDefault="00BB64E8" w:rsidP="00BB64E8">
      <w:pPr>
        <w:pStyle w:val="Akapitzlist"/>
        <w:numPr>
          <w:ilvl w:val="0"/>
          <w:numId w:val="12"/>
        </w:numPr>
        <w:tabs>
          <w:tab w:val="clear" w:pos="1440"/>
        </w:tabs>
        <w:autoSpaceDE w:val="0"/>
        <w:spacing w:after="0"/>
        <w:ind w:left="425" w:hanging="425"/>
        <w:rPr>
          <w:rFonts w:ascii="Cambria" w:hAnsi="Cambria"/>
          <w:color w:val="000000" w:themeColor="text1"/>
          <w:sz w:val="24"/>
          <w:szCs w:val="24"/>
        </w:rPr>
      </w:pPr>
      <w:r w:rsidRPr="00176F54">
        <w:rPr>
          <w:rFonts w:ascii="Cambria" w:hAnsi="Cambria" w:cs="Cambria"/>
          <w:color w:val="000000" w:themeColor="text1"/>
          <w:sz w:val="24"/>
          <w:szCs w:val="24"/>
        </w:rPr>
        <w:t>Odbiór końcowy będzie odbywał się według następujących zasad:</w:t>
      </w:r>
    </w:p>
    <w:p w14:paraId="772579EF" w14:textId="77777777" w:rsidR="00BB64E8" w:rsidRPr="00176F54" w:rsidRDefault="00BB64E8" w:rsidP="00BB64E8">
      <w:pPr>
        <w:pStyle w:val="Akapitzlist"/>
        <w:numPr>
          <w:ilvl w:val="0"/>
          <w:numId w:val="39"/>
        </w:numPr>
        <w:tabs>
          <w:tab w:val="clear" w:pos="0"/>
        </w:tabs>
        <w:autoSpaceDE w:val="0"/>
        <w:spacing w:after="0"/>
        <w:ind w:left="850" w:hanging="425"/>
        <w:jc w:val="both"/>
        <w:rPr>
          <w:rFonts w:ascii="Cambria" w:hAnsi="Cambria" w:cs="Cambria"/>
          <w:color w:val="000000" w:themeColor="text1"/>
          <w:sz w:val="24"/>
          <w:szCs w:val="24"/>
        </w:rPr>
      </w:pPr>
      <w:r w:rsidRPr="00176F54">
        <w:rPr>
          <w:rFonts w:ascii="Cambria" w:hAnsi="Cambria" w:cs="Cambria"/>
          <w:color w:val="000000" w:themeColor="text1"/>
          <w:sz w:val="24"/>
          <w:szCs w:val="24"/>
        </w:rPr>
        <w:t>Odbioru końcowego dokonuje się po całkowitym zakończeniu wszystkich robót budowlanych</w:t>
      </w:r>
      <w:r w:rsidR="00D43448">
        <w:rPr>
          <w:rFonts w:ascii="Cambria" w:hAnsi="Cambria" w:cs="Cambria"/>
          <w:color w:val="000000" w:themeColor="text1"/>
          <w:sz w:val="24"/>
          <w:szCs w:val="24"/>
        </w:rPr>
        <w:t xml:space="preserve"> oraz dostaw i zamontowaniu </w:t>
      </w:r>
      <w:r w:rsidR="00D43448" w:rsidRPr="00FA4047">
        <w:rPr>
          <w:rFonts w:ascii="Cambria" w:hAnsi="Cambria" w:cs="Cambria"/>
          <w:color w:val="000000" w:themeColor="text1"/>
          <w:sz w:val="24"/>
          <w:szCs w:val="24"/>
        </w:rPr>
        <w:t>wyposażenia</w:t>
      </w:r>
      <w:r w:rsidRPr="00FA4047">
        <w:rPr>
          <w:rFonts w:ascii="Cambria" w:hAnsi="Cambria" w:cs="Cambria"/>
          <w:color w:val="000000" w:themeColor="text1"/>
          <w:sz w:val="24"/>
          <w:szCs w:val="24"/>
        </w:rPr>
        <w:t>,</w:t>
      </w:r>
      <w:r w:rsidRPr="00176F54">
        <w:rPr>
          <w:rFonts w:ascii="Cambria" w:hAnsi="Cambria" w:cs="Cambria"/>
          <w:color w:val="000000" w:themeColor="text1"/>
          <w:sz w:val="24"/>
          <w:szCs w:val="24"/>
        </w:rPr>
        <w:t xml:space="preserve"> na podstawie przedłożonego przez Wykonawcę oświadczenia kierownika budowy </w:t>
      </w:r>
      <w:r w:rsidR="00060373">
        <w:rPr>
          <w:rFonts w:ascii="Cambria" w:hAnsi="Cambria" w:cs="Cambria"/>
          <w:color w:val="000000" w:themeColor="text1"/>
          <w:sz w:val="24"/>
          <w:szCs w:val="24"/>
        </w:rPr>
        <w:br/>
      </w:r>
      <w:r w:rsidRPr="00176F54">
        <w:rPr>
          <w:rFonts w:ascii="Cambria" w:hAnsi="Cambria" w:cs="Cambria"/>
          <w:color w:val="000000" w:themeColor="text1"/>
          <w:sz w:val="24"/>
          <w:szCs w:val="24"/>
        </w:rPr>
        <w:t xml:space="preserve">o zakończeniu wszystkich robót budowlanych oraz po dokonaniu innych czynności przewidzianych przepisami ustawy Prawo Budowlane w związku </w:t>
      </w:r>
      <w:r w:rsidR="00060373">
        <w:rPr>
          <w:rFonts w:ascii="Cambria" w:hAnsi="Cambria" w:cs="Cambria"/>
          <w:color w:val="000000" w:themeColor="text1"/>
          <w:sz w:val="24"/>
          <w:szCs w:val="24"/>
        </w:rPr>
        <w:br/>
      </w:r>
      <w:r w:rsidRPr="00176F54">
        <w:rPr>
          <w:rFonts w:ascii="Cambria" w:hAnsi="Cambria" w:cs="Cambria"/>
          <w:color w:val="000000" w:themeColor="text1"/>
          <w:sz w:val="24"/>
          <w:szCs w:val="24"/>
        </w:rPr>
        <w:t xml:space="preserve">z zakończeniem wykonywania robót budowlanych w tym po </w:t>
      </w:r>
      <w:r w:rsidRPr="00C0741A">
        <w:rPr>
          <w:rFonts w:ascii="Cambria" w:hAnsi="Cambria" w:cs="Cambria"/>
          <w:color w:val="000000" w:themeColor="text1"/>
          <w:sz w:val="24"/>
          <w:szCs w:val="24"/>
        </w:rPr>
        <w:t xml:space="preserve">uzyskaniu </w:t>
      </w:r>
      <w:r w:rsidRPr="00ED168D">
        <w:rPr>
          <w:rFonts w:ascii="Cambria" w:hAnsi="Cambria" w:cs="Cambria"/>
          <w:color w:val="000000" w:themeColor="text1"/>
          <w:sz w:val="24"/>
          <w:szCs w:val="24"/>
        </w:rPr>
        <w:t>nieprawomocnego pozwolenia na użytkowanie lub zaświadczenia o braku podstaw</w:t>
      </w:r>
      <w:r w:rsidRPr="00C0741A">
        <w:rPr>
          <w:rFonts w:ascii="Cambria" w:hAnsi="Cambria" w:cs="Cambria"/>
          <w:color w:val="000000" w:themeColor="text1"/>
          <w:sz w:val="24"/>
          <w:szCs w:val="24"/>
        </w:rPr>
        <w:t xml:space="preserve"> do wniesienia sprzeciwu do zawiadomienia organu nadzoru budowlanego o zakończeniu budowy</w:t>
      </w:r>
      <w:r>
        <w:rPr>
          <w:rFonts w:ascii="Cambria" w:hAnsi="Cambria" w:cs="Cambria"/>
          <w:color w:val="000000" w:themeColor="text1"/>
          <w:sz w:val="24"/>
          <w:szCs w:val="24"/>
        </w:rPr>
        <w:t xml:space="preserve"> oraz po zrealizowaniu wszystkich dostaw </w:t>
      </w:r>
      <w:r>
        <w:rPr>
          <w:rFonts w:ascii="Cambria" w:hAnsi="Cambria" w:cs="Cambria"/>
          <w:color w:val="000000" w:themeColor="text1"/>
          <w:sz w:val="24"/>
          <w:szCs w:val="24"/>
        </w:rPr>
        <w:br/>
        <w:t>i, tam gdzie jest to wymagane, wykonaniu montażu asortymentu.</w:t>
      </w:r>
    </w:p>
    <w:p w14:paraId="73C3BF81" w14:textId="18BDE7E9" w:rsidR="00BB64E8" w:rsidRPr="00176F54" w:rsidRDefault="00BB64E8" w:rsidP="00BB64E8">
      <w:pPr>
        <w:pStyle w:val="Akapitzlist"/>
        <w:numPr>
          <w:ilvl w:val="0"/>
          <w:numId w:val="39"/>
        </w:numPr>
        <w:tabs>
          <w:tab w:val="clear" w:pos="0"/>
        </w:tabs>
        <w:suppressAutoHyphens/>
        <w:autoSpaceDE w:val="0"/>
        <w:spacing w:after="0"/>
        <w:ind w:left="850" w:hanging="425"/>
        <w:jc w:val="both"/>
        <w:rPr>
          <w:rFonts w:ascii="Cambria" w:hAnsi="Cambria" w:cs="Cambria"/>
          <w:color w:val="000000" w:themeColor="text1"/>
          <w:sz w:val="24"/>
          <w:szCs w:val="24"/>
        </w:rPr>
      </w:pPr>
      <w:r w:rsidRPr="00176F54">
        <w:rPr>
          <w:rFonts w:ascii="Cambria" w:hAnsi="Cambria" w:cs="Cambria"/>
          <w:color w:val="000000" w:themeColor="text1"/>
          <w:sz w:val="24"/>
          <w:szCs w:val="24"/>
        </w:rPr>
        <w:t xml:space="preserve">Zamawiający ma prawo odmówić przeprowadzenia odbioru końcowego </w:t>
      </w:r>
      <w:r>
        <w:rPr>
          <w:rFonts w:ascii="Cambria" w:hAnsi="Cambria" w:cs="Cambria"/>
          <w:color w:val="000000" w:themeColor="text1"/>
          <w:sz w:val="24"/>
          <w:szCs w:val="24"/>
        </w:rPr>
        <w:t>p</w:t>
      </w:r>
      <w:r w:rsidRPr="00176F54">
        <w:rPr>
          <w:rFonts w:ascii="Cambria" w:hAnsi="Cambria" w:cs="Cambria"/>
          <w:color w:val="000000" w:themeColor="text1"/>
          <w:sz w:val="24"/>
          <w:szCs w:val="24"/>
        </w:rPr>
        <w:t>rzedmiotu umowy, jeżeli po przystąpieniu do czynności odbioru zostanie stwierdzone, że Przedmiot umowy nie osiągnął gotowości do odbioru z powodu niezakończenia robót, niewłaściwego ich wykonania lub nie przeprowadzenia wszystkich prób</w:t>
      </w:r>
      <w:r>
        <w:rPr>
          <w:rFonts w:ascii="Cambria" w:hAnsi="Cambria" w:cs="Cambria"/>
          <w:color w:val="000000" w:themeColor="text1"/>
          <w:sz w:val="24"/>
          <w:szCs w:val="24"/>
        </w:rPr>
        <w:t xml:space="preserve"> czy niewykonania dostaw lub montażu</w:t>
      </w:r>
      <w:r w:rsidR="006723A6">
        <w:rPr>
          <w:rFonts w:ascii="Cambria" w:hAnsi="Cambria" w:cs="Cambria"/>
          <w:color w:val="000000" w:themeColor="text1"/>
          <w:sz w:val="24"/>
          <w:szCs w:val="24"/>
        </w:rPr>
        <w:t xml:space="preserve"> zgodn</w:t>
      </w:r>
      <w:r w:rsidR="00B36274">
        <w:rPr>
          <w:rFonts w:ascii="Cambria" w:hAnsi="Cambria" w:cs="Cambria"/>
          <w:color w:val="000000" w:themeColor="text1"/>
          <w:sz w:val="24"/>
          <w:szCs w:val="24"/>
        </w:rPr>
        <w:t>ie</w:t>
      </w:r>
      <w:r w:rsidR="006723A6">
        <w:rPr>
          <w:rFonts w:ascii="Cambria" w:hAnsi="Cambria" w:cs="Cambria"/>
          <w:color w:val="000000" w:themeColor="text1"/>
          <w:sz w:val="24"/>
          <w:szCs w:val="24"/>
        </w:rPr>
        <w:t xml:space="preserve"> z </w:t>
      </w:r>
      <w:r w:rsidR="00B36274">
        <w:rPr>
          <w:rFonts w:ascii="Cambria" w:hAnsi="Cambria" w:cs="Cambria"/>
          <w:color w:val="000000" w:themeColor="text1"/>
          <w:sz w:val="24"/>
          <w:szCs w:val="24"/>
        </w:rPr>
        <w:t>wymaganiami określonymi w dokumentacji czy uzgodnieniami z Zamawiającym.</w:t>
      </w:r>
    </w:p>
    <w:p w14:paraId="3796B778" w14:textId="0AC153FB" w:rsidR="00BB64E8" w:rsidRPr="002E1B73" w:rsidRDefault="00BB64E8" w:rsidP="003B5587">
      <w:pPr>
        <w:pStyle w:val="Akapitzlist"/>
        <w:numPr>
          <w:ilvl w:val="0"/>
          <w:numId w:val="39"/>
        </w:numPr>
        <w:tabs>
          <w:tab w:val="clear" w:pos="0"/>
        </w:tabs>
        <w:suppressAutoHyphens/>
        <w:autoSpaceDE w:val="0"/>
        <w:spacing w:after="0"/>
        <w:ind w:left="850" w:hanging="425"/>
        <w:jc w:val="both"/>
        <w:rPr>
          <w:rFonts w:ascii="Cambria" w:hAnsi="Cambria" w:cs="Times"/>
          <w:color w:val="000000" w:themeColor="text1"/>
          <w:sz w:val="24"/>
          <w:szCs w:val="24"/>
        </w:rPr>
      </w:pPr>
      <w:r w:rsidRPr="002E1B73">
        <w:rPr>
          <w:rFonts w:ascii="Cambria" w:hAnsi="Cambria"/>
          <w:color w:val="000000" w:themeColor="text1"/>
          <w:sz w:val="24"/>
          <w:szCs w:val="24"/>
        </w:rPr>
        <w:t>Wraz ze zgłoszeniem do końcowego odbioru Wykonawca przekaże Zamawiającemu następując</w:t>
      </w:r>
      <w:r w:rsidR="009273E3" w:rsidRPr="002E1B73">
        <w:rPr>
          <w:rFonts w:ascii="Cambria" w:hAnsi="Cambria"/>
          <w:color w:val="000000" w:themeColor="text1"/>
          <w:sz w:val="24"/>
          <w:szCs w:val="24"/>
        </w:rPr>
        <w:t>ą</w:t>
      </w:r>
      <w:r w:rsidRPr="002E1B73">
        <w:rPr>
          <w:rFonts w:ascii="Cambria" w:hAnsi="Cambria"/>
          <w:color w:val="000000" w:themeColor="text1"/>
          <w:sz w:val="24"/>
          <w:szCs w:val="24"/>
        </w:rPr>
        <w:t xml:space="preserve"> dokument</w:t>
      </w:r>
      <w:r w:rsidR="009273E3" w:rsidRPr="002E1B73">
        <w:rPr>
          <w:rFonts w:ascii="Cambria" w:hAnsi="Cambria"/>
          <w:color w:val="000000" w:themeColor="text1"/>
          <w:sz w:val="24"/>
          <w:szCs w:val="24"/>
        </w:rPr>
        <w:t>ację</w:t>
      </w:r>
      <w:r w:rsidRPr="002E1B73">
        <w:rPr>
          <w:rFonts w:ascii="Cambria" w:hAnsi="Cambria"/>
          <w:color w:val="000000" w:themeColor="text1"/>
          <w:sz w:val="24"/>
          <w:szCs w:val="24"/>
        </w:rPr>
        <w:t xml:space="preserve"> :</w:t>
      </w:r>
    </w:p>
    <w:p w14:paraId="2C0936F5" w14:textId="27D52894" w:rsidR="00BB64E8" w:rsidRPr="002E1B73" w:rsidRDefault="004F1EF6" w:rsidP="00BB64E8">
      <w:pPr>
        <w:pStyle w:val="Akapitzlist"/>
        <w:numPr>
          <w:ilvl w:val="0"/>
          <w:numId w:val="11"/>
        </w:numPr>
        <w:tabs>
          <w:tab w:val="clear" w:pos="850"/>
        </w:tabs>
        <w:autoSpaceDE w:val="0"/>
        <w:autoSpaceDN w:val="0"/>
        <w:adjustRightInd w:val="0"/>
        <w:spacing w:after="0"/>
        <w:ind w:left="1276" w:hanging="425"/>
        <w:jc w:val="both"/>
        <w:rPr>
          <w:rFonts w:ascii="Cambria" w:hAnsi="Cambria"/>
          <w:color w:val="000000" w:themeColor="text1"/>
          <w:sz w:val="24"/>
          <w:szCs w:val="24"/>
        </w:rPr>
      </w:pPr>
      <w:r w:rsidRPr="002E1B73">
        <w:rPr>
          <w:rFonts w:ascii="Cambria" w:hAnsi="Cambria"/>
          <w:color w:val="000000" w:themeColor="text1"/>
          <w:sz w:val="24"/>
          <w:szCs w:val="24"/>
        </w:rPr>
        <w:t>p</w:t>
      </w:r>
      <w:r w:rsidR="009273E3" w:rsidRPr="002E1B73">
        <w:rPr>
          <w:rFonts w:ascii="Cambria" w:hAnsi="Cambria"/>
          <w:color w:val="000000" w:themeColor="text1"/>
          <w:sz w:val="24"/>
          <w:szCs w:val="24"/>
        </w:rPr>
        <w:t xml:space="preserve">rojekt techniczny instalacji elektrycznej sporządzony przez osobę uprawnioną </w:t>
      </w:r>
      <w:r w:rsidR="00BB64E8" w:rsidRPr="002E1B73">
        <w:rPr>
          <w:rFonts w:ascii="Cambria" w:hAnsi="Cambria"/>
          <w:color w:val="000000" w:themeColor="text1"/>
          <w:sz w:val="24"/>
          <w:szCs w:val="24"/>
        </w:rPr>
        <w:t>,</w:t>
      </w:r>
    </w:p>
    <w:p w14:paraId="788E2FF7" w14:textId="77777777" w:rsidR="00BB64E8" w:rsidRDefault="004F1EF6" w:rsidP="00BB64E8">
      <w:pPr>
        <w:pStyle w:val="Akapitzlist"/>
        <w:numPr>
          <w:ilvl w:val="0"/>
          <w:numId w:val="11"/>
        </w:numPr>
        <w:tabs>
          <w:tab w:val="clear" w:pos="850"/>
        </w:tabs>
        <w:autoSpaceDE w:val="0"/>
        <w:autoSpaceDN w:val="0"/>
        <w:adjustRightInd w:val="0"/>
        <w:spacing w:after="0"/>
        <w:ind w:left="1276" w:hanging="425"/>
        <w:jc w:val="both"/>
        <w:rPr>
          <w:rFonts w:ascii="Cambria" w:hAnsi="Cambria"/>
          <w:color w:val="000000" w:themeColor="text1"/>
          <w:sz w:val="24"/>
          <w:szCs w:val="24"/>
        </w:rPr>
      </w:pPr>
      <w:r>
        <w:rPr>
          <w:rFonts w:ascii="Cambria" w:hAnsi="Cambria"/>
          <w:color w:val="000000" w:themeColor="text1"/>
          <w:sz w:val="24"/>
          <w:szCs w:val="24"/>
        </w:rPr>
        <w:t>p</w:t>
      </w:r>
      <w:r w:rsidR="009273E3" w:rsidRPr="009273E3">
        <w:rPr>
          <w:rFonts w:ascii="Cambria" w:hAnsi="Cambria"/>
          <w:color w:val="000000" w:themeColor="text1"/>
          <w:sz w:val="24"/>
          <w:szCs w:val="24"/>
        </w:rPr>
        <w:t xml:space="preserve">rotokół </w:t>
      </w:r>
      <w:bookmarkStart w:id="8" w:name="_Hlk213244528"/>
      <w:r w:rsidR="009273E3" w:rsidRPr="009273E3">
        <w:rPr>
          <w:rFonts w:ascii="Cambria" w:hAnsi="Cambria"/>
          <w:color w:val="000000" w:themeColor="text1"/>
          <w:sz w:val="24"/>
          <w:szCs w:val="24"/>
        </w:rPr>
        <w:t xml:space="preserve">odbioru instalacji </w:t>
      </w:r>
      <w:bookmarkEnd w:id="8"/>
      <w:r w:rsidR="009273E3" w:rsidRPr="009273E3">
        <w:rPr>
          <w:rFonts w:ascii="Cambria" w:hAnsi="Cambria"/>
          <w:color w:val="000000" w:themeColor="text1"/>
          <w:sz w:val="24"/>
          <w:szCs w:val="24"/>
        </w:rPr>
        <w:t xml:space="preserve">elektrycznej sporządzony przez osobę </w:t>
      </w:r>
      <w:r w:rsidR="009273E3" w:rsidRPr="002E1B73">
        <w:rPr>
          <w:rFonts w:ascii="Cambria" w:hAnsi="Cambria"/>
          <w:color w:val="000000" w:themeColor="text1"/>
          <w:sz w:val="24"/>
          <w:szCs w:val="24"/>
        </w:rPr>
        <w:t>uprawnioną</w:t>
      </w:r>
      <w:r w:rsidR="00BB64E8" w:rsidRPr="002E1B73">
        <w:rPr>
          <w:rFonts w:ascii="Cambria" w:hAnsi="Cambria"/>
          <w:color w:val="000000" w:themeColor="text1"/>
          <w:sz w:val="24"/>
          <w:szCs w:val="24"/>
        </w:rPr>
        <w:t>,</w:t>
      </w:r>
    </w:p>
    <w:p w14:paraId="175500E8" w14:textId="7B0C4FBE" w:rsidR="009273E3" w:rsidRPr="002C4801" w:rsidRDefault="004F1EF6" w:rsidP="00E10249">
      <w:pPr>
        <w:pStyle w:val="Akapitzlist"/>
        <w:numPr>
          <w:ilvl w:val="0"/>
          <w:numId w:val="11"/>
        </w:numPr>
        <w:autoSpaceDE w:val="0"/>
        <w:autoSpaceDN w:val="0"/>
        <w:spacing w:after="0"/>
        <w:ind w:left="1134"/>
        <w:rPr>
          <w:rFonts w:ascii="Cambria" w:hAnsi="Cambria"/>
          <w:color w:val="000000" w:themeColor="text1"/>
          <w:sz w:val="24"/>
          <w:szCs w:val="24"/>
        </w:rPr>
      </w:pPr>
      <w:r w:rsidRPr="002C4801">
        <w:rPr>
          <w:rFonts w:ascii="Cambria" w:hAnsi="Cambria"/>
          <w:color w:val="000000" w:themeColor="text1"/>
          <w:sz w:val="24"/>
          <w:szCs w:val="24"/>
        </w:rPr>
        <w:t>p</w:t>
      </w:r>
      <w:r w:rsidR="009273E3" w:rsidRPr="002C4801">
        <w:rPr>
          <w:rFonts w:ascii="Cambria" w:hAnsi="Cambria"/>
          <w:color w:val="000000" w:themeColor="text1"/>
          <w:sz w:val="24"/>
          <w:szCs w:val="24"/>
        </w:rPr>
        <w:t>rotok</w:t>
      </w:r>
      <w:r w:rsidR="002C4801" w:rsidRPr="002C4801">
        <w:rPr>
          <w:rFonts w:ascii="Cambria" w:hAnsi="Cambria"/>
          <w:color w:val="000000" w:themeColor="text1"/>
          <w:sz w:val="24"/>
          <w:szCs w:val="24"/>
        </w:rPr>
        <w:t xml:space="preserve">oły </w:t>
      </w:r>
      <w:r w:rsidR="009273E3" w:rsidRPr="002C4801">
        <w:rPr>
          <w:rFonts w:ascii="Cambria" w:hAnsi="Cambria"/>
          <w:color w:val="000000" w:themeColor="text1"/>
          <w:sz w:val="24"/>
          <w:szCs w:val="24"/>
        </w:rPr>
        <w:t xml:space="preserve">odbioru </w:t>
      </w:r>
      <w:r w:rsidR="002C4801" w:rsidRPr="002C4801">
        <w:rPr>
          <w:rFonts w:ascii="Cambria" w:hAnsi="Cambria"/>
          <w:color w:val="000000" w:themeColor="text1"/>
          <w:sz w:val="24"/>
          <w:szCs w:val="24"/>
        </w:rPr>
        <w:t>przyłączy</w:t>
      </w:r>
      <w:r w:rsidR="009273E3" w:rsidRPr="002C4801">
        <w:rPr>
          <w:rFonts w:ascii="Cambria" w:hAnsi="Cambria"/>
          <w:color w:val="000000" w:themeColor="text1"/>
          <w:sz w:val="24"/>
          <w:szCs w:val="24"/>
        </w:rPr>
        <w:t xml:space="preserve"> sporządzon</w:t>
      </w:r>
      <w:r w:rsidR="002C4801" w:rsidRPr="002C4801">
        <w:rPr>
          <w:rFonts w:ascii="Cambria" w:hAnsi="Cambria"/>
          <w:color w:val="000000" w:themeColor="text1"/>
          <w:sz w:val="24"/>
          <w:szCs w:val="24"/>
        </w:rPr>
        <w:t>e</w:t>
      </w:r>
      <w:r w:rsidR="009273E3" w:rsidRPr="002C4801">
        <w:rPr>
          <w:rFonts w:ascii="Cambria" w:hAnsi="Cambria"/>
          <w:color w:val="000000" w:themeColor="text1"/>
          <w:sz w:val="24"/>
          <w:szCs w:val="24"/>
        </w:rPr>
        <w:t xml:space="preserve"> przez</w:t>
      </w:r>
      <w:r w:rsidR="002C4801" w:rsidRPr="002C4801">
        <w:rPr>
          <w:rFonts w:ascii="Cambria" w:hAnsi="Cambria"/>
          <w:color w:val="000000" w:themeColor="text1"/>
          <w:sz w:val="24"/>
          <w:szCs w:val="24"/>
        </w:rPr>
        <w:t xml:space="preserve"> </w:t>
      </w:r>
      <w:r w:rsidR="009273E3" w:rsidRPr="002C4801">
        <w:rPr>
          <w:rFonts w:ascii="Cambria" w:hAnsi="Cambria"/>
          <w:color w:val="000000" w:themeColor="text1"/>
          <w:sz w:val="24"/>
          <w:szCs w:val="24"/>
        </w:rPr>
        <w:t>osobę uprawnioną,</w:t>
      </w:r>
    </w:p>
    <w:p w14:paraId="331078BC" w14:textId="77777777" w:rsidR="009273E3" w:rsidRPr="002E1B73" w:rsidRDefault="004F1EF6" w:rsidP="00BB64E8">
      <w:pPr>
        <w:pStyle w:val="Akapitzlist"/>
        <w:numPr>
          <w:ilvl w:val="0"/>
          <w:numId w:val="11"/>
        </w:numPr>
        <w:tabs>
          <w:tab w:val="clear" w:pos="850"/>
        </w:tabs>
        <w:autoSpaceDE w:val="0"/>
        <w:autoSpaceDN w:val="0"/>
        <w:adjustRightInd w:val="0"/>
        <w:spacing w:after="0"/>
        <w:ind w:left="1276" w:hanging="425"/>
        <w:jc w:val="both"/>
        <w:rPr>
          <w:rFonts w:ascii="Cambria" w:hAnsi="Cambria"/>
          <w:color w:val="000000" w:themeColor="text1"/>
          <w:sz w:val="24"/>
          <w:szCs w:val="24"/>
        </w:rPr>
      </w:pPr>
      <w:r w:rsidRPr="002E1B73">
        <w:rPr>
          <w:rFonts w:ascii="Cambria" w:hAnsi="Cambria"/>
          <w:color w:val="000000" w:themeColor="text1"/>
          <w:sz w:val="24"/>
          <w:szCs w:val="24"/>
        </w:rPr>
        <w:t>oświadczenie o prawidłowości podłączenia urządzeń sanitarnych do istniejącej kanalizacji sanitarnej złożone przez osobę posiadającą stosowne uprawnienia,</w:t>
      </w:r>
    </w:p>
    <w:p w14:paraId="19F49479" w14:textId="77777777" w:rsidR="004F1EF6" w:rsidRDefault="004F1EF6" w:rsidP="00BB64E8">
      <w:pPr>
        <w:pStyle w:val="Akapitzlist"/>
        <w:numPr>
          <w:ilvl w:val="0"/>
          <w:numId w:val="11"/>
        </w:numPr>
        <w:tabs>
          <w:tab w:val="clear" w:pos="850"/>
        </w:tabs>
        <w:autoSpaceDE w:val="0"/>
        <w:autoSpaceDN w:val="0"/>
        <w:adjustRightInd w:val="0"/>
        <w:spacing w:after="0"/>
        <w:ind w:left="1276" w:hanging="425"/>
        <w:jc w:val="both"/>
        <w:rPr>
          <w:rFonts w:ascii="Cambria" w:hAnsi="Cambria"/>
          <w:color w:val="000000" w:themeColor="text1"/>
          <w:sz w:val="24"/>
          <w:szCs w:val="24"/>
        </w:rPr>
      </w:pPr>
      <w:r>
        <w:rPr>
          <w:rFonts w:ascii="Cambria" w:hAnsi="Cambria"/>
          <w:color w:val="000000" w:themeColor="text1"/>
          <w:sz w:val="24"/>
          <w:szCs w:val="24"/>
        </w:rPr>
        <w:t>atesty, certyfikaty, dopuszczenia do stosowania, itp. dla zastosowanych wyrobów i materiałów budowlanych,</w:t>
      </w:r>
    </w:p>
    <w:p w14:paraId="69463175" w14:textId="6706C00E" w:rsidR="00BB64E8" w:rsidRPr="00176F54" w:rsidRDefault="00BB64E8" w:rsidP="00BB64E8">
      <w:pPr>
        <w:pStyle w:val="Akapitzlist"/>
        <w:numPr>
          <w:ilvl w:val="0"/>
          <w:numId w:val="39"/>
        </w:numPr>
        <w:tabs>
          <w:tab w:val="clear" w:pos="0"/>
        </w:tabs>
        <w:overflowPunct w:val="0"/>
        <w:autoSpaceDE w:val="0"/>
        <w:autoSpaceDN w:val="0"/>
        <w:spacing w:after="0"/>
        <w:ind w:left="850" w:hanging="425"/>
        <w:jc w:val="both"/>
        <w:rPr>
          <w:rFonts w:ascii="Cambria" w:hAnsi="Cambria"/>
          <w:color w:val="000000" w:themeColor="text1"/>
          <w:sz w:val="24"/>
          <w:szCs w:val="24"/>
        </w:rPr>
      </w:pPr>
      <w:r w:rsidRPr="00176F54">
        <w:rPr>
          <w:rFonts w:ascii="Cambria" w:hAnsi="Cambria"/>
          <w:color w:val="000000" w:themeColor="text1"/>
          <w:sz w:val="24"/>
          <w:szCs w:val="24"/>
        </w:rPr>
        <w:t xml:space="preserve">Zamawiający wyznaczy i rozpocznie czynności odbioru końcowego w terminie </w:t>
      </w:r>
      <w:r w:rsidRPr="00176F54">
        <w:rPr>
          <w:rFonts w:ascii="Cambria" w:hAnsi="Cambria"/>
          <w:b/>
          <w:bCs/>
          <w:color w:val="000000" w:themeColor="text1"/>
          <w:sz w:val="24"/>
          <w:szCs w:val="24"/>
        </w:rPr>
        <w:t xml:space="preserve">do </w:t>
      </w:r>
      <w:r w:rsidRPr="00BE21C0">
        <w:rPr>
          <w:rFonts w:ascii="Cambria" w:hAnsi="Cambria"/>
          <w:b/>
          <w:bCs/>
          <w:color w:val="000000" w:themeColor="text1"/>
          <w:sz w:val="24"/>
          <w:szCs w:val="24"/>
        </w:rPr>
        <w:t>7 dni</w:t>
      </w:r>
      <w:r w:rsidRPr="00176F54">
        <w:rPr>
          <w:rFonts w:ascii="Cambria" w:hAnsi="Cambria"/>
          <w:b/>
          <w:bCs/>
          <w:color w:val="000000" w:themeColor="text1"/>
          <w:sz w:val="24"/>
          <w:szCs w:val="24"/>
        </w:rPr>
        <w:t xml:space="preserve"> od daty zawiadomienia go o osiągnięciu gotowości do odbioru końcowego</w:t>
      </w:r>
      <w:r w:rsidRPr="00176F54">
        <w:rPr>
          <w:rFonts w:ascii="Cambria" w:hAnsi="Cambria"/>
          <w:color w:val="000000" w:themeColor="text1"/>
          <w:sz w:val="24"/>
          <w:szCs w:val="24"/>
        </w:rPr>
        <w:t>.</w:t>
      </w:r>
    </w:p>
    <w:p w14:paraId="44E44020" w14:textId="55DD4E0D" w:rsidR="00BB64E8" w:rsidRPr="00176F54" w:rsidRDefault="00BB64E8" w:rsidP="00BB64E8">
      <w:pPr>
        <w:pStyle w:val="Akapitzlist"/>
        <w:numPr>
          <w:ilvl w:val="0"/>
          <w:numId w:val="39"/>
        </w:numPr>
        <w:tabs>
          <w:tab w:val="clear" w:pos="0"/>
        </w:tabs>
        <w:overflowPunct w:val="0"/>
        <w:autoSpaceDE w:val="0"/>
        <w:autoSpaceDN w:val="0"/>
        <w:spacing w:after="0"/>
        <w:ind w:left="850" w:hanging="425"/>
        <w:jc w:val="both"/>
        <w:rPr>
          <w:rFonts w:ascii="Cambria" w:hAnsi="Cambria"/>
          <w:color w:val="000000" w:themeColor="text1"/>
          <w:sz w:val="24"/>
          <w:szCs w:val="24"/>
        </w:rPr>
      </w:pPr>
      <w:r w:rsidRPr="00176F54">
        <w:rPr>
          <w:rFonts w:ascii="Cambria" w:hAnsi="Cambria"/>
          <w:color w:val="000000" w:themeColor="text1"/>
          <w:sz w:val="24"/>
          <w:szCs w:val="24"/>
        </w:rPr>
        <w:t xml:space="preserve">Zamawiający zobowiązany jest do </w:t>
      </w:r>
      <w:r w:rsidRPr="00C71D65">
        <w:rPr>
          <w:rFonts w:ascii="Cambria" w:hAnsi="Cambria"/>
          <w:color w:val="000000" w:themeColor="text1"/>
          <w:sz w:val="24"/>
          <w:szCs w:val="24"/>
        </w:rPr>
        <w:t>dokonania lub</w:t>
      </w:r>
      <w:r w:rsidRPr="00176F54">
        <w:rPr>
          <w:rFonts w:ascii="Cambria" w:hAnsi="Cambria"/>
          <w:color w:val="000000" w:themeColor="text1"/>
          <w:sz w:val="24"/>
          <w:szCs w:val="24"/>
        </w:rPr>
        <w:t xml:space="preserve"> odmowy odbioru końcowego, w terminie </w:t>
      </w:r>
      <w:r w:rsidRPr="00176F54">
        <w:rPr>
          <w:rFonts w:ascii="Cambria" w:hAnsi="Cambria"/>
          <w:b/>
          <w:bCs/>
          <w:color w:val="000000" w:themeColor="text1"/>
          <w:sz w:val="24"/>
          <w:szCs w:val="24"/>
        </w:rPr>
        <w:t xml:space="preserve">do </w:t>
      </w:r>
      <w:r w:rsidRPr="00BE21C0">
        <w:rPr>
          <w:rFonts w:ascii="Cambria" w:hAnsi="Cambria"/>
          <w:b/>
          <w:bCs/>
          <w:color w:val="000000" w:themeColor="text1"/>
          <w:sz w:val="24"/>
          <w:szCs w:val="24"/>
        </w:rPr>
        <w:t>7 dni  od</w:t>
      </w:r>
      <w:r w:rsidRPr="00176F54">
        <w:rPr>
          <w:rFonts w:ascii="Cambria" w:hAnsi="Cambria"/>
          <w:b/>
          <w:bCs/>
          <w:color w:val="000000" w:themeColor="text1"/>
          <w:sz w:val="24"/>
          <w:szCs w:val="24"/>
        </w:rPr>
        <w:t xml:space="preserve"> dnia rozpoczęcia tego odbioru</w:t>
      </w:r>
      <w:r w:rsidRPr="00176F54">
        <w:rPr>
          <w:rFonts w:ascii="Cambria" w:hAnsi="Cambria"/>
          <w:color w:val="000000" w:themeColor="text1"/>
          <w:sz w:val="24"/>
          <w:szCs w:val="24"/>
        </w:rPr>
        <w:t>.</w:t>
      </w:r>
    </w:p>
    <w:p w14:paraId="037CF7AD" w14:textId="77777777" w:rsidR="00BB64E8" w:rsidRPr="00176F54" w:rsidRDefault="00BB64E8" w:rsidP="00BB64E8">
      <w:pPr>
        <w:pStyle w:val="Akapitzlist"/>
        <w:numPr>
          <w:ilvl w:val="0"/>
          <w:numId w:val="39"/>
        </w:numPr>
        <w:tabs>
          <w:tab w:val="clear" w:pos="0"/>
        </w:tabs>
        <w:overflowPunct w:val="0"/>
        <w:autoSpaceDE w:val="0"/>
        <w:autoSpaceDN w:val="0"/>
        <w:spacing w:after="0"/>
        <w:ind w:left="850" w:hanging="425"/>
        <w:jc w:val="both"/>
        <w:rPr>
          <w:rFonts w:ascii="Cambria" w:hAnsi="Cambria"/>
          <w:color w:val="000000" w:themeColor="text1"/>
          <w:sz w:val="24"/>
          <w:szCs w:val="24"/>
        </w:rPr>
      </w:pPr>
      <w:r w:rsidRPr="00176F54">
        <w:rPr>
          <w:rFonts w:ascii="Cambria" w:hAnsi="Cambria"/>
          <w:color w:val="000000" w:themeColor="text1"/>
          <w:sz w:val="24"/>
          <w:szCs w:val="24"/>
        </w:rPr>
        <w:lastRenderedPageBreak/>
        <w:t>W protokole odbioru końcowego strony wskażą w szczególności zakres wykonanych prac, datę ich zakończenia, uwagi dotyczące jakości wykona</w:t>
      </w:r>
      <w:r>
        <w:rPr>
          <w:rFonts w:ascii="Cambria" w:hAnsi="Cambria"/>
          <w:color w:val="000000" w:themeColor="text1"/>
          <w:sz w:val="24"/>
          <w:szCs w:val="24"/>
        </w:rPr>
        <w:t>nia przedmiotu zamówienia</w:t>
      </w:r>
      <w:r w:rsidRPr="00176F54">
        <w:rPr>
          <w:rFonts w:ascii="Cambria" w:hAnsi="Cambria"/>
          <w:color w:val="000000" w:themeColor="text1"/>
          <w:sz w:val="24"/>
          <w:szCs w:val="24"/>
        </w:rPr>
        <w:t xml:space="preserve"> oraz ewentualne usterki lub wady stwierdzone podczas odbioru.</w:t>
      </w:r>
    </w:p>
    <w:p w14:paraId="6C365879" w14:textId="77777777" w:rsidR="00BB64E8" w:rsidRPr="00176F54" w:rsidRDefault="00BB64E8" w:rsidP="00BB64E8">
      <w:pPr>
        <w:pStyle w:val="Akapitzlist"/>
        <w:numPr>
          <w:ilvl w:val="0"/>
          <w:numId w:val="39"/>
        </w:numPr>
        <w:tabs>
          <w:tab w:val="clear" w:pos="0"/>
        </w:tabs>
        <w:overflowPunct w:val="0"/>
        <w:autoSpaceDE w:val="0"/>
        <w:autoSpaceDN w:val="0"/>
        <w:spacing w:after="0"/>
        <w:ind w:left="850" w:hanging="425"/>
        <w:jc w:val="both"/>
        <w:rPr>
          <w:rFonts w:ascii="Cambria" w:hAnsi="Cambria"/>
          <w:color w:val="000000" w:themeColor="text1"/>
          <w:sz w:val="24"/>
          <w:szCs w:val="24"/>
        </w:rPr>
      </w:pPr>
      <w:bookmarkStart w:id="9" w:name="_Hlk97891419"/>
      <w:bookmarkStart w:id="10" w:name="_Hlk97891580"/>
      <w:r w:rsidRPr="00176F54">
        <w:rPr>
          <w:rFonts w:ascii="Cambria" w:hAnsi="Cambria"/>
          <w:color w:val="000000" w:themeColor="text1"/>
          <w:sz w:val="24"/>
          <w:szCs w:val="24"/>
        </w:rPr>
        <w:t>Jeżeli w toku czynności odbioru zostaną stwierdzone wady</w:t>
      </w:r>
      <w:bookmarkEnd w:id="9"/>
      <w:r w:rsidRPr="00176F54">
        <w:rPr>
          <w:rFonts w:ascii="Cambria" w:hAnsi="Cambria"/>
          <w:color w:val="000000" w:themeColor="text1"/>
          <w:sz w:val="24"/>
          <w:szCs w:val="24"/>
        </w:rPr>
        <w:t>, Zamawiającemu przysługują następujące uprawnienia:</w:t>
      </w:r>
    </w:p>
    <w:p w14:paraId="7BED15BC" w14:textId="77777777" w:rsidR="00BB64E8" w:rsidRPr="00176F54" w:rsidRDefault="00BB64E8" w:rsidP="00BB64E8">
      <w:pPr>
        <w:pStyle w:val="Akapitzlist"/>
        <w:numPr>
          <w:ilvl w:val="0"/>
          <w:numId w:val="13"/>
        </w:numPr>
        <w:tabs>
          <w:tab w:val="clear" w:pos="850"/>
        </w:tabs>
        <w:autoSpaceDE w:val="0"/>
        <w:autoSpaceDN w:val="0"/>
        <w:spacing w:after="0"/>
        <w:ind w:left="1276" w:hanging="425"/>
        <w:jc w:val="both"/>
        <w:rPr>
          <w:rFonts w:ascii="Cambria" w:hAnsi="Cambria"/>
          <w:color w:val="000000" w:themeColor="text1"/>
          <w:sz w:val="24"/>
          <w:szCs w:val="24"/>
        </w:rPr>
      </w:pPr>
      <w:r w:rsidRPr="00176F54">
        <w:rPr>
          <w:rFonts w:ascii="Cambria" w:hAnsi="Cambria"/>
          <w:color w:val="000000" w:themeColor="text1"/>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r>
        <w:rPr>
          <w:rFonts w:ascii="Cambria" w:hAnsi="Cambria"/>
          <w:color w:val="000000" w:themeColor="text1"/>
          <w:sz w:val="24"/>
          <w:szCs w:val="24"/>
        </w:rPr>
        <w:t>;</w:t>
      </w:r>
    </w:p>
    <w:p w14:paraId="5167D032" w14:textId="77777777" w:rsidR="00BB64E8" w:rsidRPr="00176F54" w:rsidRDefault="00BB64E8" w:rsidP="00BB64E8">
      <w:pPr>
        <w:pStyle w:val="Akapitzlist"/>
        <w:numPr>
          <w:ilvl w:val="0"/>
          <w:numId w:val="13"/>
        </w:numPr>
        <w:tabs>
          <w:tab w:val="clear" w:pos="850"/>
        </w:tabs>
        <w:autoSpaceDE w:val="0"/>
        <w:autoSpaceDN w:val="0"/>
        <w:adjustRightInd w:val="0"/>
        <w:spacing w:after="0"/>
        <w:ind w:left="1276" w:hanging="425"/>
        <w:jc w:val="both"/>
        <w:rPr>
          <w:rFonts w:ascii="Cambria" w:hAnsi="Cambria"/>
          <w:color w:val="000000" w:themeColor="text1"/>
          <w:sz w:val="24"/>
          <w:szCs w:val="24"/>
        </w:rPr>
      </w:pPr>
      <w:r w:rsidRPr="00176F54">
        <w:rPr>
          <w:rFonts w:ascii="Cambria" w:hAnsi="Cambria"/>
          <w:color w:val="000000" w:themeColor="text1"/>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w:t>
      </w:r>
      <w:r>
        <w:rPr>
          <w:rFonts w:ascii="Cambria" w:hAnsi="Cambria"/>
          <w:color w:val="000000" w:themeColor="text1"/>
          <w:sz w:val="24"/>
          <w:szCs w:val="24"/>
        </w:rPr>
        <w:t>sunięcia nie krótszy niż 14 dni;</w:t>
      </w:r>
    </w:p>
    <w:p w14:paraId="16AAF498" w14:textId="77777777" w:rsidR="00BB64E8" w:rsidRPr="00176F54" w:rsidRDefault="00BB64E8" w:rsidP="00BB64E8">
      <w:pPr>
        <w:pStyle w:val="Akapitzlist"/>
        <w:numPr>
          <w:ilvl w:val="0"/>
          <w:numId w:val="13"/>
        </w:numPr>
        <w:tabs>
          <w:tab w:val="clear" w:pos="850"/>
        </w:tabs>
        <w:autoSpaceDE w:val="0"/>
        <w:autoSpaceDN w:val="0"/>
        <w:adjustRightInd w:val="0"/>
        <w:spacing w:after="0"/>
        <w:ind w:left="1276" w:hanging="425"/>
        <w:jc w:val="both"/>
        <w:rPr>
          <w:rFonts w:ascii="Cambria" w:hAnsi="Cambria"/>
          <w:color w:val="000000" w:themeColor="text1"/>
          <w:sz w:val="24"/>
          <w:szCs w:val="24"/>
        </w:rPr>
      </w:pPr>
      <w:r w:rsidRPr="00176F54">
        <w:rPr>
          <w:rFonts w:ascii="Cambria" w:hAnsi="Cambria"/>
          <w:color w:val="000000" w:themeColor="text1"/>
          <w:sz w:val="24"/>
          <w:szCs w:val="24"/>
        </w:rPr>
        <w:t>jeżeli wady nie nadają się do usunięcia, Zamawiający może:</w:t>
      </w:r>
    </w:p>
    <w:p w14:paraId="37762A4F" w14:textId="77777777" w:rsidR="00BB64E8" w:rsidRPr="00176F54" w:rsidRDefault="00BB64E8" w:rsidP="00BB64E8">
      <w:pPr>
        <w:pStyle w:val="Akapitzlist"/>
        <w:numPr>
          <w:ilvl w:val="1"/>
          <w:numId w:val="13"/>
        </w:numPr>
        <w:autoSpaceDE w:val="0"/>
        <w:autoSpaceDN w:val="0"/>
        <w:spacing w:after="0"/>
        <w:ind w:left="1701" w:hanging="425"/>
        <w:jc w:val="both"/>
        <w:rPr>
          <w:rFonts w:ascii="Cambria" w:hAnsi="Cambria"/>
          <w:color w:val="000000" w:themeColor="text1"/>
          <w:sz w:val="24"/>
          <w:szCs w:val="24"/>
        </w:rPr>
      </w:pPr>
      <w:r w:rsidRPr="00176F54">
        <w:rPr>
          <w:rFonts w:ascii="Cambria" w:hAnsi="Cambria"/>
          <w:color w:val="000000" w:themeColor="text1"/>
          <w:sz w:val="24"/>
          <w:szCs w:val="24"/>
        </w:rPr>
        <w:t>obniżyć wynagrodzenie, jeżeli wady nie uniemożliwiają użytkowania przedmiotu odbioru zgodnie z przeznaczeniem,</w:t>
      </w:r>
    </w:p>
    <w:p w14:paraId="4B41F04A" w14:textId="77777777" w:rsidR="00BB64E8" w:rsidRPr="00176F54" w:rsidRDefault="00BB64E8" w:rsidP="00BB64E8">
      <w:pPr>
        <w:pStyle w:val="Akapitzlist"/>
        <w:numPr>
          <w:ilvl w:val="1"/>
          <w:numId w:val="13"/>
        </w:numPr>
        <w:autoSpaceDE w:val="0"/>
        <w:autoSpaceDN w:val="0"/>
        <w:adjustRightInd w:val="0"/>
        <w:spacing w:after="0"/>
        <w:ind w:left="1701" w:hanging="425"/>
        <w:jc w:val="both"/>
        <w:rPr>
          <w:rFonts w:ascii="Cambria" w:hAnsi="Cambria"/>
          <w:color w:val="000000" w:themeColor="text1"/>
          <w:sz w:val="24"/>
          <w:szCs w:val="24"/>
        </w:rPr>
      </w:pPr>
      <w:r w:rsidRPr="00176F54">
        <w:rPr>
          <w:rFonts w:ascii="Cambria" w:hAnsi="Cambria"/>
          <w:color w:val="000000" w:themeColor="text1"/>
          <w:sz w:val="24"/>
          <w:szCs w:val="24"/>
        </w:rPr>
        <w:t>odstąpić od umowy lub żądać ponownego wykonania przedmiotu zamówienia, jeżeli wady uniemożliwiają użytkowanie przedmiotu zamówienia zgodnie z przeznaczeniem.</w:t>
      </w:r>
    </w:p>
    <w:bookmarkEnd w:id="10"/>
    <w:p w14:paraId="3BAC2DAF" w14:textId="77777777" w:rsidR="00BB64E8" w:rsidRPr="00176F54" w:rsidRDefault="00BB64E8" w:rsidP="00BB64E8">
      <w:pPr>
        <w:widowControl/>
        <w:numPr>
          <w:ilvl w:val="0"/>
          <w:numId w:val="39"/>
        </w:numPr>
        <w:tabs>
          <w:tab w:val="clear" w:pos="0"/>
        </w:tabs>
        <w:suppressAutoHyphens w:val="0"/>
        <w:overflowPunct w:val="0"/>
        <w:autoSpaceDE w:val="0"/>
        <w:autoSpaceDN w:val="0"/>
        <w:spacing w:after="0"/>
        <w:ind w:left="850" w:hanging="425"/>
        <w:rPr>
          <w:rFonts w:ascii="Cambria" w:eastAsia="Calibri" w:hAnsi="Cambria"/>
          <w:color w:val="000000" w:themeColor="text1"/>
          <w:sz w:val="24"/>
          <w:szCs w:val="24"/>
        </w:rPr>
      </w:pPr>
      <w:r w:rsidRPr="00176F54">
        <w:rPr>
          <w:rFonts w:ascii="Cambria" w:eastAsia="Calibri" w:hAnsi="Cambria"/>
          <w:color w:val="000000" w:themeColor="text1"/>
          <w:sz w:val="24"/>
          <w:szCs w:val="24"/>
        </w:rPr>
        <w:t>W przypadku odmowy usunięcia wad przez Wykonawcę, wady zostaną usunięte w ramach wykonawstwa zastępczego na jego koszt.</w:t>
      </w:r>
    </w:p>
    <w:p w14:paraId="57617481" w14:textId="77777777" w:rsidR="00BB64E8" w:rsidRPr="00176F54" w:rsidRDefault="00BB64E8" w:rsidP="00BB64E8">
      <w:pPr>
        <w:widowControl/>
        <w:numPr>
          <w:ilvl w:val="0"/>
          <w:numId w:val="39"/>
        </w:numPr>
        <w:tabs>
          <w:tab w:val="clear" w:pos="0"/>
        </w:tabs>
        <w:overflowPunct w:val="0"/>
        <w:autoSpaceDE w:val="0"/>
        <w:autoSpaceDN w:val="0"/>
        <w:spacing w:after="0"/>
        <w:ind w:left="850" w:hanging="425"/>
        <w:rPr>
          <w:rFonts w:ascii="Cambria" w:hAnsi="Cambria"/>
          <w:color w:val="000000" w:themeColor="text1"/>
          <w:sz w:val="24"/>
          <w:szCs w:val="24"/>
        </w:rPr>
      </w:pPr>
      <w:r w:rsidRPr="00C71D65">
        <w:rPr>
          <w:rFonts w:ascii="Cambria" w:hAnsi="Cambria" w:cs="Cambria"/>
          <w:color w:val="000000" w:themeColor="text1"/>
          <w:sz w:val="24"/>
          <w:szCs w:val="24"/>
        </w:rPr>
        <w:t>Komisja dokonująca odbioru końcowego sporządza protokół odbioru</w:t>
      </w:r>
      <w:r w:rsidRPr="00176F54">
        <w:rPr>
          <w:rFonts w:ascii="Cambria" w:hAnsi="Cambria" w:cs="Cambria"/>
          <w:color w:val="000000" w:themeColor="text1"/>
          <w:sz w:val="24"/>
          <w:szCs w:val="24"/>
        </w:rPr>
        <w:t xml:space="preserve"> końcowego. Odbiór końcowy potwierdza wykonanie i zakończenie realizacji całego Przedmiotu umowy.</w:t>
      </w:r>
    </w:p>
    <w:p w14:paraId="50BF6236" w14:textId="77777777" w:rsidR="00BB64E8" w:rsidRPr="00176F54" w:rsidRDefault="00BB64E8" w:rsidP="00BB64E8">
      <w:pPr>
        <w:pStyle w:val="Akapitzlist"/>
        <w:numPr>
          <w:ilvl w:val="0"/>
          <w:numId w:val="12"/>
        </w:numPr>
        <w:tabs>
          <w:tab w:val="clear" w:pos="1440"/>
        </w:tabs>
        <w:autoSpaceDE w:val="0"/>
        <w:spacing w:after="0"/>
        <w:ind w:left="425" w:hanging="425"/>
        <w:rPr>
          <w:rFonts w:ascii="Cambria" w:hAnsi="Cambria"/>
          <w:color w:val="000000" w:themeColor="text1"/>
          <w:sz w:val="24"/>
          <w:szCs w:val="24"/>
        </w:rPr>
      </w:pPr>
      <w:r w:rsidRPr="00176F54">
        <w:rPr>
          <w:rFonts w:ascii="Cambria" w:hAnsi="Cambria" w:cs="Cambria"/>
          <w:color w:val="000000" w:themeColor="text1"/>
          <w:sz w:val="24"/>
          <w:szCs w:val="24"/>
        </w:rPr>
        <w:t>Odbiór gwarancyjny będzie odbywał się według następujących zasad:</w:t>
      </w:r>
    </w:p>
    <w:p w14:paraId="59279A4A" w14:textId="77777777" w:rsidR="00BB64E8" w:rsidRPr="00176F54" w:rsidRDefault="00BB64E8" w:rsidP="00BB64E8">
      <w:pPr>
        <w:pStyle w:val="Akapitzlist"/>
        <w:numPr>
          <w:ilvl w:val="0"/>
          <w:numId w:val="41"/>
        </w:numPr>
        <w:tabs>
          <w:tab w:val="clear" w:pos="0"/>
        </w:tabs>
        <w:autoSpaceDE w:val="0"/>
        <w:spacing w:after="0"/>
        <w:ind w:left="850" w:hanging="425"/>
        <w:rPr>
          <w:rFonts w:ascii="Cambria" w:hAnsi="Cambria"/>
          <w:color w:val="000000" w:themeColor="text1"/>
          <w:sz w:val="24"/>
          <w:szCs w:val="24"/>
        </w:rPr>
      </w:pPr>
      <w:r w:rsidRPr="00176F54">
        <w:rPr>
          <w:rFonts w:ascii="Cambria" w:hAnsi="Cambria" w:cs="Cambria"/>
          <w:color w:val="000000" w:themeColor="text1"/>
          <w:sz w:val="24"/>
          <w:szCs w:val="24"/>
        </w:rPr>
        <w:t>Odbiory gwarancyjne przeprowadzane są komisyjnie przy udziale upoważnionych przedstawicieli Zamawiającego i Wykonawcy i polegają na ocenie robót związanych z usunięciem wad ujawnionych w okresie rękojmi lub gwarancji jakości,</w:t>
      </w:r>
    </w:p>
    <w:p w14:paraId="5F56FF91" w14:textId="77777777" w:rsidR="00BB64E8" w:rsidRPr="00176F54" w:rsidRDefault="00BB64E8" w:rsidP="00BB64E8">
      <w:pPr>
        <w:pStyle w:val="Akapitzlist"/>
        <w:numPr>
          <w:ilvl w:val="0"/>
          <w:numId w:val="41"/>
        </w:numPr>
        <w:tabs>
          <w:tab w:val="clear" w:pos="0"/>
        </w:tabs>
        <w:suppressAutoHyphens/>
        <w:autoSpaceDE w:val="0"/>
        <w:spacing w:after="0"/>
        <w:ind w:left="850" w:hanging="425"/>
        <w:jc w:val="both"/>
        <w:rPr>
          <w:rFonts w:ascii="Cambria" w:hAnsi="Cambria"/>
          <w:color w:val="000000" w:themeColor="text1"/>
          <w:sz w:val="24"/>
          <w:szCs w:val="24"/>
        </w:rPr>
      </w:pPr>
      <w:r w:rsidRPr="00176F54">
        <w:rPr>
          <w:rFonts w:ascii="Cambria" w:hAnsi="Cambria" w:cs="Cambria"/>
          <w:color w:val="000000" w:themeColor="text1"/>
          <w:sz w:val="24"/>
          <w:szCs w:val="24"/>
        </w:rPr>
        <w:t xml:space="preserve">Oprócz odbiorów gwarancyjnych związanych z usunięciem wad ujawnionych </w:t>
      </w:r>
      <w:r>
        <w:rPr>
          <w:rFonts w:ascii="Cambria" w:hAnsi="Cambria" w:cs="Cambria"/>
          <w:color w:val="000000" w:themeColor="text1"/>
          <w:sz w:val="24"/>
          <w:szCs w:val="24"/>
        </w:rPr>
        <w:br/>
      </w:r>
      <w:r w:rsidRPr="00176F54">
        <w:rPr>
          <w:rFonts w:ascii="Cambria" w:hAnsi="Cambria" w:cs="Cambria"/>
          <w:color w:val="000000" w:themeColor="text1"/>
          <w:sz w:val="24"/>
          <w:szCs w:val="24"/>
        </w:rPr>
        <w:t xml:space="preserve">w okresie rękojmi lub gwarancji jakości, o których mowa w powyżej w pkt. a), co roku w dniu każdej kolejnej rocznicy odbioru końcowego, przeprowadzane będą przy udziale Wykonawcy i Zamawiającego przeglądy gwarancyjne Przedmiotu umowy, do czasu upływu terminu gwarancji lub rękojmi (w zależności od tego, które zdarzenie wystąpi później), przy czym ostatni przegląd gwarancyjny przeprowadza się nie później niż 2 miesiące przed upływem terminów gwarancji i rękojmi. Z przeglądu gwarancyjnego strony spisują protokół stwierdzający wady albo ich brak. W razie stwierdzenia wad, zastosowanie mają </w:t>
      </w:r>
      <w:r w:rsidRPr="007145FE">
        <w:rPr>
          <w:rFonts w:ascii="Cambria" w:hAnsi="Cambria" w:cs="Cambria"/>
          <w:color w:val="000000" w:themeColor="text1"/>
          <w:sz w:val="24"/>
          <w:szCs w:val="24"/>
        </w:rPr>
        <w:t>postanowienia § 1</w:t>
      </w:r>
      <w:r>
        <w:rPr>
          <w:rFonts w:ascii="Cambria" w:hAnsi="Cambria" w:cs="Cambria"/>
          <w:color w:val="000000" w:themeColor="text1"/>
          <w:sz w:val="24"/>
          <w:szCs w:val="24"/>
        </w:rPr>
        <w:t>1</w:t>
      </w:r>
      <w:r w:rsidRPr="007145FE">
        <w:rPr>
          <w:rFonts w:ascii="Cambria" w:hAnsi="Cambria" w:cs="Cambria"/>
          <w:color w:val="000000" w:themeColor="text1"/>
          <w:sz w:val="24"/>
          <w:szCs w:val="24"/>
        </w:rPr>
        <w:t xml:space="preserve"> niniejszej umowy.</w:t>
      </w:r>
      <w:r w:rsidRPr="00176F54">
        <w:rPr>
          <w:rFonts w:ascii="Cambria" w:hAnsi="Cambria" w:cs="Cambria"/>
          <w:color w:val="000000" w:themeColor="text1"/>
          <w:sz w:val="24"/>
          <w:szCs w:val="24"/>
        </w:rPr>
        <w:t xml:space="preserve"> Przeglądy gwarancyjne będą odbywały się na koszt Wykonawcy.</w:t>
      </w:r>
    </w:p>
    <w:p w14:paraId="27975317" w14:textId="77777777" w:rsidR="00BB64E8" w:rsidRPr="00176F54" w:rsidRDefault="00BB64E8" w:rsidP="00BB64E8">
      <w:pPr>
        <w:pStyle w:val="Akapitzlist"/>
        <w:numPr>
          <w:ilvl w:val="0"/>
          <w:numId w:val="12"/>
        </w:numPr>
        <w:tabs>
          <w:tab w:val="clear" w:pos="1440"/>
        </w:tabs>
        <w:autoSpaceDE w:val="0"/>
        <w:spacing w:after="0"/>
        <w:ind w:left="425" w:hanging="425"/>
        <w:rPr>
          <w:rFonts w:ascii="Cambria" w:hAnsi="Cambria"/>
          <w:color w:val="000000" w:themeColor="text1"/>
          <w:sz w:val="24"/>
          <w:szCs w:val="24"/>
        </w:rPr>
      </w:pPr>
      <w:r w:rsidRPr="00176F54">
        <w:rPr>
          <w:rFonts w:ascii="Cambria" w:hAnsi="Cambria" w:cs="Cambria"/>
          <w:color w:val="000000" w:themeColor="text1"/>
          <w:sz w:val="24"/>
          <w:szCs w:val="24"/>
        </w:rPr>
        <w:t>Odbiór pogwarancyjny będzie odbywał się według następujących zasad:</w:t>
      </w:r>
    </w:p>
    <w:p w14:paraId="735B6508" w14:textId="77777777" w:rsidR="00BB64E8" w:rsidRPr="00176F54" w:rsidRDefault="00BB64E8" w:rsidP="00BB64E8">
      <w:pPr>
        <w:pStyle w:val="Akapitzlist"/>
        <w:numPr>
          <w:ilvl w:val="0"/>
          <w:numId w:val="40"/>
        </w:numPr>
        <w:tabs>
          <w:tab w:val="clear" w:pos="0"/>
        </w:tabs>
        <w:autoSpaceDE w:val="0"/>
        <w:spacing w:after="0"/>
        <w:ind w:left="850" w:hanging="425"/>
        <w:jc w:val="both"/>
        <w:rPr>
          <w:rFonts w:ascii="Cambria" w:hAnsi="Cambria"/>
          <w:color w:val="000000" w:themeColor="text1"/>
          <w:sz w:val="24"/>
          <w:szCs w:val="24"/>
        </w:rPr>
      </w:pPr>
      <w:r w:rsidRPr="00176F54">
        <w:rPr>
          <w:rFonts w:ascii="Cambria" w:hAnsi="Cambria" w:cs="Cambria"/>
          <w:color w:val="000000" w:themeColor="text1"/>
          <w:sz w:val="24"/>
          <w:szCs w:val="24"/>
        </w:rPr>
        <w:lastRenderedPageBreak/>
        <w:t xml:space="preserve">Odbiór pogwarancyjny dokonywany jest po upływie okresu rękojmi </w:t>
      </w:r>
      <w:r w:rsidRPr="00176F54">
        <w:rPr>
          <w:rFonts w:ascii="Cambria" w:hAnsi="Cambria" w:cs="Cambria"/>
          <w:color w:val="000000" w:themeColor="text1"/>
          <w:sz w:val="24"/>
          <w:szCs w:val="24"/>
        </w:rPr>
        <w:br/>
        <w:t>i gwarancji i służy potwierdzeniu usunięcia wszystkich wad ujawnionych w toku eksploatacji w okresie rękojmi i gwarancji,</w:t>
      </w:r>
    </w:p>
    <w:p w14:paraId="143FCF48" w14:textId="77777777" w:rsidR="00BB64E8" w:rsidRPr="00176F54" w:rsidRDefault="00BB64E8" w:rsidP="00BB64E8">
      <w:pPr>
        <w:pStyle w:val="Akapitzlist"/>
        <w:numPr>
          <w:ilvl w:val="0"/>
          <w:numId w:val="40"/>
        </w:numPr>
        <w:tabs>
          <w:tab w:val="clear" w:pos="0"/>
        </w:tabs>
        <w:autoSpaceDE w:val="0"/>
        <w:spacing w:after="0"/>
        <w:ind w:left="850" w:hanging="425"/>
        <w:jc w:val="both"/>
        <w:rPr>
          <w:rFonts w:ascii="Cambria" w:hAnsi="Cambria" w:cs="Cambria"/>
          <w:color w:val="000000" w:themeColor="text1"/>
          <w:sz w:val="24"/>
          <w:szCs w:val="24"/>
        </w:rPr>
      </w:pPr>
      <w:r w:rsidRPr="00176F54">
        <w:rPr>
          <w:rFonts w:ascii="Cambria" w:hAnsi="Cambria" w:cs="Cambria"/>
          <w:color w:val="000000" w:themeColor="text1"/>
          <w:sz w:val="24"/>
          <w:szCs w:val="24"/>
        </w:rPr>
        <w:t xml:space="preserve">Odbiór pogwarancyjny jest dokonywany przez Zamawiającego przy udziale Wykonawcy. Z odbioru pogwarancyjnego sporządza się protokół odbioru pogwarancyjnego, który jest podpisywany po usunięciu wszystkich wad. Dokonanie odbioru pogwarancyjnego i podpisanie protokołu odbioru pogwarancyjnego zwalnia Wykonawcę z wszystkich dalszych zobowiązań wynikających z udzielonej gwarancji i rękojmi za wady. </w:t>
      </w:r>
    </w:p>
    <w:p w14:paraId="6EFFBBDE" w14:textId="77777777" w:rsidR="00BB64E8" w:rsidRPr="00176F54" w:rsidRDefault="00BB64E8" w:rsidP="00BB64E8">
      <w:pPr>
        <w:pStyle w:val="Akapitzlist"/>
        <w:autoSpaceDE w:val="0"/>
        <w:spacing w:after="0"/>
        <w:ind w:left="1134"/>
        <w:jc w:val="both"/>
        <w:rPr>
          <w:rFonts w:ascii="Cambria" w:hAnsi="Cambria" w:cs="Cambria"/>
          <w:color w:val="000000" w:themeColor="text1"/>
          <w:sz w:val="24"/>
          <w:szCs w:val="24"/>
        </w:rPr>
      </w:pPr>
    </w:p>
    <w:p w14:paraId="63D7351F" w14:textId="77777777" w:rsidR="00BB64E8" w:rsidRPr="00176F54" w:rsidRDefault="00BB64E8" w:rsidP="00BB64E8">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 7</w:t>
      </w:r>
    </w:p>
    <w:p w14:paraId="521DE1AB" w14:textId="77777777" w:rsidR="00BB64E8" w:rsidRPr="00176F54" w:rsidRDefault="00BB64E8" w:rsidP="00BB64E8">
      <w:pPr>
        <w:pStyle w:val="Lista"/>
        <w:spacing w:line="276" w:lineRule="auto"/>
        <w:ind w:left="360"/>
        <w:jc w:val="center"/>
        <w:rPr>
          <w:rFonts w:ascii="Cambria" w:hAnsi="Cambria" w:cs="Calibri"/>
          <w:b/>
          <w:bCs/>
          <w:color w:val="000000" w:themeColor="text1"/>
          <w:szCs w:val="24"/>
        </w:rPr>
      </w:pPr>
      <w:r w:rsidRPr="00176F54">
        <w:rPr>
          <w:rFonts w:ascii="Cambria" w:hAnsi="Cambria" w:cs="Calibri"/>
          <w:b/>
          <w:bCs/>
          <w:color w:val="000000" w:themeColor="text1"/>
          <w:szCs w:val="24"/>
        </w:rPr>
        <w:t>Obowiązki Kierownika budowy</w:t>
      </w:r>
    </w:p>
    <w:p w14:paraId="5F673D2D" w14:textId="77777777" w:rsidR="00BB64E8" w:rsidRPr="00176F54" w:rsidRDefault="00BB64E8" w:rsidP="00BB64E8">
      <w:pPr>
        <w:pStyle w:val="Lista"/>
        <w:numPr>
          <w:ilvl w:val="2"/>
          <w:numId w:val="19"/>
        </w:numPr>
        <w:tabs>
          <w:tab w:val="clear" w:pos="737"/>
          <w:tab w:val="num" w:pos="284"/>
        </w:tabs>
        <w:spacing w:line="276" w:lineRule="auto"/>
        <w:ind w:left="425" w:hanging="425"/>
        <w:jc w:val="both"/>
        <w:rPr>
          <w:rFonts w:ascii="Cambria" w:hAnsi="Cambria" w:cs="Calibri"/>
          <w:color w:val="000000" w:themeColor="text1"/>
          <w:szCs w:val="24"/>
        </w:rPr>
      </w:pPr>
      <w:r w:rsidRPr="00176F54">
        <w:rPr>
          <w:rFonts w:ascii="Cambria" w:hAnsi="Cambria" w:cs="Calibri"/>
          <w:color w:val="000000" w:themeColor="text1"/>
          <w:szCs w:val="24"/>
        </w:rPr>
        <w:t xml:space="preserve">Kierownik budowy działać będzie w granicach umocowania określonego w ustawie </w:t>
      </w:r>
      <w:r w:rsidRPr="00176F54">
        <w:rPr>
          <w:rFonts w:ascii="Cambria" w:hAnsi="Cambria" w:cs="Calibri"/>
          <w:color w:val="000000" w:themeColor="text1"/>
          <w:szCs w:val="24"/>
        </w:rPr>
        <w:br/>
        <w:t>z dnia 7 lipca 1994 r.  Prawo budowlane.</w:t>
      </w:r>
    </w:p>
    <w:p w14:paraId="16A2E24F" w14:textId="77777777" w:rsidR="00BB64E8" w:rsidRPr="00176F54" w:rsidRDefault="00BB64E8" w:rsidP="00BB64E8">
      <w:pPr>
        <w:pStyle w:val="Lista"/>
        <w:numPr>
          <w:ilvl w:val="2"/>
          <w:numId w:val="19"/>
        </w:numPr>
        <w:tabs>
          <w:tab w:val="clear" w:pos="737"/>
          <w:tab w:val="num" w:pos="284"/>
        </w:tabs>
        <w:spacing w:line="276" w:lineRule="auto"/>
        <w:ind w:left="425" w:hanging="425"/>
        <w:jc w:val="both"/>
        <w:rPr>
          <w:rFonts w:ascii="Cambria" w:hAnsi="Cambria" w:cs="Calibri"/>
          <w:color w:val="000000" w:themeColor="text1"/>
          <w:szCs w:val="24"/>
        </w:rPr>
      </w:pPr>
      <w:r w:rsidRPr="00176F54">
        <w:rPr>
          <w:rFonts w:ascii="Cambria" w:hAnsi="Cambria" w:cs="Calibri"/>
          <w:color w:val="000000" w:themeColor="text1"/>
          <w:szCs w:val="24"/>
        </w:rPr>
        <w:t>Kierownik budowy zobowiązany jest do:</w:t>
      </w:r>
    </w:p>
    <w:p w14:paraId="01D0A6F4" w14:textId="77777777" w:rsidR="00BB64E8" w:rsidRPr="00176F54" w:rsidRDefault="00BB64E8" w:rsidP="00BB64E8">
      <w:pPr>
        <w:widowControl/>
        <w:numPr>
          <w:ilvl w:val="0"/>
          <w:numId w:val="20"/>
        </w:numPr>
        <w:suppressAutoHyphens w:val="0"/>
        <w:overflowPunct w:val="0"/>
        <w:autoSpaceDE w:val="0"/>
        <w:autoSpaceDN w:val="0"/>
        <w:spacing w:after="0"/>
        <w:ind w:left="850" w:hanging="425"/>
        <w:rPr>
          <w:rFonts w:ascii="Cambria" w:hAnsi="Cambria"/>
          <w:color w:val="000000" w:themeColor="text1"/>
          <w:sz w:val="24"/>
          <w:szCs w:val="24"/>
        </w:rPr>
      </w:pPr>
      <w:r w:rsidRPr="00176F54">
        <w:rPr>
          <w:rFonts w:ascii="Cambria" w:hAnsi="Cambria"/>
          <w:color w:val="000000" w:themeColor="text1"/>
          <w:sz w:val="24"/>
          <w:szCs w:val="24"/>
        </w:rPr>
        <w:t xml:space="preserve">złożenia Zamawiającemu w dniu przekazania placu budowy oświadczenia </w:t>
      </w:r>
      <w:r w:rsidRPr="00176F54">
        <w:rPr>
          <w:rFonts w:ascii="Cambria" w:hAnsi="Cambria"/>
          <w:color w:val="000000" w:themeColor="text1"/>
          <w:sz w:val="24"/>
          <w:szCs w:val="24"/>
        </w:rPr>
        <w:br/>
        <w:t>o przyjęciu obowiązków kierownika budowy,</w:t>
      </w:r>
    </w:p>
    <w:p w14:paraId="3CA17F3C" w14:textId="77777777" w:rsidR="00BB64E8" w:rsidRPr="00176F54" w:rsidRDefault="00BB64E8" w:rsidP="00BB64E8">
      <w:pPr>
        <w:widowControl/>
        <w:numPr>
          <w:ilvl w:val="0"/>
          <w:numId w:val="20"/>
        </w:numPr>
        <w:suppressAutoHyphens w:val="0"/>
        <w:overflowPunct w:val="0"/>
        <w:autoSpaceDE w:val="0"/>
        <w:autoSpaceDN w:val="0"/>
        <w:spacing w:after="0"/>
        <w:ind w:left="850" w:hanging="425"/>
        <w:rPr>
          <w:rFonts w:ascii="Cambria" w:hAnsi="Cambria"/>
          <w:color w:val="000000" w:themeColor="text1"/>
          <w:sz w:val="24"/>
          <w:szCs w:val="24"/>
        </w:rPr>
      </w:pPr>
      <w:r w:rsidRPr="00176F54">
        <w:rPr>
          <w:rFonts w:ascii="Cambria" w:hAnsi="Cambria"/>
          <w:color w:val="000000" w:themeColor="text1"/>
          <w:sz w:val="24"/>
          <w:szCs w:val="24"/>
        </w:rPr>
        <w:t xml:space="preserve">prowadzenia dziennika budowy, </w:t>
      </w:r>
    </w:p>
    <w:p w14:paraId="1A9AFB2A" w14:textId="77777777" w:rsidR="00BB64E8" w:rsidRPr="00176F54" w:rsidRDefault="00BB64E8" w:rsidP="00BB64E8">
      <w:pPr>
        <w:widowControl/>
        <w:numPr>
          <w:ilvl w:val="0"/>
          <w:numId w:val="20"/>
        </w:numPr>
        <w:suppressAutoHyphens w:val="0"/>
        <w:overflowPunct w:val="0"/>
        <w:autoSpaceDE w:val="0"/>
        <w:autoSpaceDN w:val="0"/>
        <w:spacing w:after="0"/>
        <w:ind w:left="850" w:hanging="425"/>
        <w:rPr>
          <w:rFonts w:ascii="Cambria" w:hAnsi="Cambria"/>
          <w:color w:val="000000" w:themeColor="text1"/>
          <w:sz w:val="24"/>
          <w:szCs w:val="24"/>
        </w:rPr>
      </w:pPr>
      <w:r w:rsidRPr="00176F54">
        <w:rPr>
          <w:rFonts w:ascii="Cambria" w:hAnsi="Cambria"/>
          <w:color w:val="000000" w:themeColor="text1"/>
          <w:sz w:val="24"/>
          <w:szCs w:val="24"/>
        </w:rPr>
        <w:t>przedkładania Inspektorowi Nadzoru wniosków o zatwierdzenie do wbudowania materiałów przed ich wbudowaniem</w:t>
      </w:r>
      <w:r>
        <w:rPr>
          <w:rFonts w:ascii="Cambria" w:hAnsi="Cambria"/>
          <w:color w:val="000000" w:themeColor="text1"/>
          <w:sz w:val="24"/>
          <w:szCs w:val="24"/>
        </w:rPr>
        <w:t>,</w:t>
      </w:r>
    </w:p>
    <w:p w14:paraId="46A246FC" w14:textId="77777777" w:rsidR="00BB64E8" w:rsidRPr="00176F54" w:rsidRDefault="00BB64E8" w:rsidP="00BB64E8">
      <w:pPr>
        <w:widowControl/>
        <w:numPr>
          <w:ilvl w:val="0"/>
          <w:numId w:val="20"/>
        </w:numPr>
        <w:suppressAutoHyphens w:val="0"/>
        <w:overflowPunct w:val="0"/>
        <w:autoSpaceDE w:val="0"/>
        <w:autoSpaceDN w:val="0"/>
        <w:spacing w:after="0"/>
        <w:ind w:left="850" w:hanging="425"/>
        <w:rPr>
          <w:rFonts w:ascii="Cambria" w:hAnsi="Cambria"/>
          <w:color w:val="000000" w:themeColor="text1"/>
          <w:sz w:val="24"/>
          <w:szCs w:val="24"/>
        </w:rPr>
      </w:pPr>
      <w:r w:rsidRPr="00176F54">
        <w:rPr>
          <w:rFonts w:ascii="Cambria" w:hAnsi="Cambria"/>
          <w:color w:val="000000" w:themeColor="text1"/>
          <w:sz w:val="24"/>
          <w:szCs w:val="24"/>
        </w:rPr>
        <w:t>zgłaszania Inspektorowi Nadzoru do sprawdzenia lub odbioru wykonane roboty ulegające zakryciu bądź zanikające oraz zapewnienie dokonania wymaganych przepisami lub ustalonych w dokumentacji projektowej prób i badań przed zgłoszeniem ich do odbioru,</w:t>
      </w:r>
    </w:p>
    <w:p w14:paraId="5A8A0B62" w14:textId="77777777" w:rsidR="00BB64E8" w:rsidRPr="00176F54" w:rsidRDefault="00BB64E8" w:rsidP="00BB64E8">
      <w:pPr>
        <w:widowControl/>
        <w:numPr>
          <w:ilvl w:val="0"/>
          <w:numId w:val="20"/>
        </w:numPr>
        <w:suppressAutoHyphens w:val="0"/>
        <w:overflowPunct w:val="0"/>
        <w:autoSpaceDE w:val="0"/>
        <w:autoSpaceDN w:val="0"/>
        <w:spacing w:after="0"/>
        <w:ind w:left="850" w:hanging="425"/>
        <w:rPr>
          <w:rFonts w:ascii="Cambria" w:hAnsi="Cambria"/>
          <w:color w:val="000000" w:themeColor="text1"/>
          <w:sz w:val="24"/>
          <w:szCs w:val="24"/>
        </w:rPr>
      </w:pPr>
      <w:r w:rsidRPr="00176F54">
        <w:rPr>
          <w:rFonts w:ascii="Cambria" w:hAnsi="Cambria"/>
          <w:color w:val="000000" w:themeColor="text1"/>
          <w:sz w:val="24"/>
          <w:szCs w:val="24"/>
        </w:rPr>
        <w:t xml:space="preserve">informowania Zamawiającego (Inspektora Nadzoru) o terminie zakrycia robót ulegających zakryciu oraz terminie odbioru robót zanikających (jeżeli Wykonawca nie poinformował o tych faktach Inspektora Nadzoru </w:t>
      </w:r>
      <w:r w:rsidRPr="00C875F1">
        <w:rPr>
          <w:rFonts w:ascii="Cambria" w:hAnsi="Cambria"/>
          <w:color w:val="000000" w:themeColor="text1"/>
          <w:sz w:val="24"/>
          <w:szCs w:val="24"/>
        </w:rPr>
        <w:t>zobowiązany jest</w:t>
      </w:r>
      <w:r w:rsidRPr="00176F54">
        <w:rPr>
          <w:rFonts w:ascii="Cambria" w:hAnsi="Cambria"/>
          <w:color w:val="000000" w:themeColor="text1"/>
          <w:sz w:val="24"/>
          <w:szCs w:val="24"/>
        </w:rPr>
        <w:t xml:space="preserve"> odkryć roboty lub wykonać otwory niezbędne do zbadania robót, a następnie przywrócić roboty do stanu poprzedniego);</w:t>
      </w:r>
    </w:p>
    <w:p w14:paraId="7CE3A6A2" w14:textId="77777777" w:rsidR="00BB64E8" w:rsidRPr="00176F54" w:rsidRDefault="00BB64E8" w:rsidP="00BB64E8">
      <w:pPr>
        <w:widowControl/>
        <w:numPr>
          <w:ilvl w:val="0"/>
          <w:numId w:val="20"/>
        </w:numPr>
        <w:suppressAutoHyphens w:val="0"/>
        <w:overflowPunct w:val="0"/>
        <w:autoSpaceDE w:val="0"/>
        <w:autoSpaceDN w:val="0"/>
        <w:spacing w:after="0"/>
        <w:ind w:left="850" w:hanging="425"/>
        <w:rPr>
          <w:rFonts w:ascii="Cambria" w:hAnsi="Cambria"/>
          <w:color w:val="000000" w:themeColor="text1"/>
          <w:sz w:val="24"/>
          <w:szCs w:val="24"/>
        </w:rPr>
      </w:pPr>
      <w:r w:rsidRPr="00176F54">
        <w:rPr>
          <w:rFonts w:ascii="Cambria" w:hAnsi="Cambria"/>
          <w:color w:val="000000" w:themeColor="text1"/>
          <w:sz w:val="24"/>
          <w:szCs w:val="24"/>
        </w:rPr>
        <w:t xml:space="preserve">koordynowania wszystkich prac na budowie w tym wykonywanych przez podwykonawców, </w:t>
      </w:r>
    </w:p>
    <w:p w14:paraId="447C949B" w14:textId="77777777" w:rsidR="00BB64E8" w:rsidRPr="00176F54" w:rsidRDefault="00BB64E8" w:rsidP="00BB64E8">
      <w:pPr>
        <w:widowControl/>
        <w:numPr>
          <w:ilvl w:val="0"/>
          <w:numId w:val="20"/>
        </w:numPr>
        <w:suppressAutoHyphens w:val="0"/>
        <w:overflowPunct w:val="0"/>
        <w:autoSpaceDE w:val="0"/>
        <w:autoSpaceDN w:val="0"/>
        <w:spacing w:after="0"/>
        <w:ind w:left="850" w:hanging="425"/>
        <w:rPr>
          <w:rFonts w:ascii="Cambria" w:hAnsi="Cambria"/>
          <w:color w:val="000000" w:themeColor="text1"/>
          <w:sz w:val="24"/>
          <w:szCs w:val="24"/>
        </w:rPr>
      </w:pPr>
      <w:r w:rsidRPr="00176F54">
        <w:rPr>
          <w:rFonts w:ascii="Cambria" w:hAnsi="Cambria"/>
          <w:color w:val="000000" w:themeColor="text1"/>
          <w:sz w:val="24"/>
          <w:szCs w:val="24"/>
        </w:rPr>
        <w:t xml:space="preserve">uczestniczenia w </w:t>
      </w:r>
      <w:r>
        <w:rPr>
          <w:rFonts w:ascii="Cambria" w:hAnsi="Cambria"/>
          <w:color w:val="000000" w:themeColor="text1"/>
          <w:sz w:val="24"/>
          <w:szCs w:val="24"/>
        </w:rPr>
        <w:t>r</w:t>
      </w:r>
      <w:r w:rsidRPr="00176F54">
        <w:rPr>
          <w:rFonts w:ascii="Cambria" w:hAnsi="Cambria"/>
          <w:color w:val="000000" w:themeColor="text1"/>
          <w:sz w:val="24"/>
          <w:szCs w:val="24"/>
        </w:rPr>
        <w:t xml:space="preserve">adach </w:t>
      </w:r>
      <w:r>
        <w:rPr>
          <w:rFonts w:ascii="Cambria" w:hAnsi="Cambria"/>
          <w:color w:val="000000" w:themeColor="text1"/>
          <w:sz w:val="24"/>
          <w:szCs w:val="24"/>
        </w:rPr>
        <w:t>b</w:t>
      </w:r>
      <w:r w:rsidRPr="00176F54">
        <w:rPr>
          <w:rFonts w:ascii="Cambria" w:hAnsi="Cambria"/>
          <w:color w:val="000000" w:themeColor="text1"/>
          <w:sz w:val="24"/>
          <w:szCs w:val="24"/>
        </w:rPr>
        <w:t>udowy</w:t>
      </w:r>
      <w:r>
        <w:rPr>
          <w:rFonts w:ascii="Cambria" w:hAnsi="Cambria"/>
          <w:color w:val="000000" w:themeColor="text1"/>
          <w:sz w:val="24"/>
          <w:szCs w:val="24"/>
        </w:rPr>
        <w:t>/naradach koordynacyjnych</w:t>
      </w:r>
      <w:r w:rsidRPr="00176F54">
        <w:rPr>
          <w:rFonts w:ascii="Cambria" w:hAnsi="Cambria"/>
          <w:color w:val="000000" w:themeColor="text1"/>
          <w:sz w:val="24"/>
          <w:szCs w:val="24"/>
        </w:rPr>
        <w:t xml:space="preserve"> i odbiorach,</w:t>
      </w:r>
    </w:p>
    <w:p w14:paraId="7A5DCC9B" w14:textId="77777777" w:rsidR="00BB64E8" w:rsidRPr="00176F54" w:rsidRDefault="00BB64E8" w:rsidP="00BB64E8">
      <w:pPr>
        <w:widowControl/>
        <w:numPr>
          <w:ilvl w:val="0"/>
          <w:numId w:val="20"/>
        </w:numPr>
        <w:suppressAutoHyphens w:val="0"/>
        <w:overflowPunct w:val="0"/>
        <w:autoSpaceDE w:val="0"/>
        <w:autoSpaceDN w:val="0"/>
        <w:spacing w:after="0"/>
        <w:ind w:left="850" w:hanging="425"/>
        <w:rPr>
          <w:rFonts w:ascii="Cambria" w:hAnsi="Cambria"/>
          <w:color w:val="000000" w:themeColor="text1"/>
          <w:sz w:val="24"/>
          <w:szCs w:val="24"/>
        </w:rPr>
      </w:pPr>
      <w:r w:rsidRPr="00176F54">
        <w:rPr>
          <w:rFonts w:ascii="Cambria" w:hAnsi="Cambria"/>
          <w:color w:val="000000" w:themeColor="text1"/>
          <w:sz w:val="24"/>
          <w:szCs w:val="24"/>
        </w:rPr>
        <w:t>uczestniczenia w odbiorze końcowym zadania</w:t>
      </w:r>
      <w:r>
        <w:rPr>
          <w:rFonts w:ascii="Cambria" w:hAnsi="Cambria"/>
          <w:color w:val="000000" w:themeColor="text1"/>
          <w:sz w:val="24"/>
          <w:szCs w:val="24"/>
        </w:rPr>
        <w:t xml:space="preserve"> oraz </w:t>
      </w:r>
      <w:r w:rsidRPr="00176F54">
        <w:rPr>
          <w:rFonts w:ascii="Cambria" w:hAnsi="Cambria"/>
          <w:color w:val="000000" w:themeColor="text1"/>
          <w:sz w:val="24"/>
          <w:szCs w:val="24"/>
        </w:rPr>
        <w:t>w kontrol</w:t>
      </w:r>
      <w:r>
        <w:rPr>
          <w:rFonts w:ascii="Cambria" w:hAnsi="Cambria"/>
          <w:color w:val="000000" w:themeColor="text1"/>
          <w:sz w:val="24"/>
          <w:szCs w:val="24"/>
        </w:rPr>
        <w:t xml:space="preserve">ach przeprowadzanych przez </w:t>
      </w:r>
      <w:r w:rsidRPr="00176F54">
        <w:rPr>
          <w:rFonts w:ascii="Cambria" w:hAnsi="Cambria"/>
          <w:color w:val="000000" w:themeColor="text1"/>
          <w:sz w:val="24"/>
          <w:szCs w:val="24"/>
        </w:rPr>
        <w:t xml:space="preserve"> organ</w:t>
      </w:r>
      <w:r>
        <w:rPr>
          <w:rFonts w:ascii="Cambria" w:hAnsi="Cambria"/>
          <w:color w:val="000000" w:themeColor="text1"/>
          <w:sz w:val="24"/>
          <w:szCs w:val="24"/>
        </w:rPr>
        <w:t>y</w:t>
      </w:r>
      <w:r w:rsidRPr="00176F54">
        <w:rPr>
          <w:rFonts w:ascii="Cambria" w:hAnsi="Cambria"/>
          <w:color w:val="000000" w:themeColor="text1"/>
          <w:sz w:val="24"/>
          <w:szCs w:val="24"/>
        </w:rPr>
        <w:t xml:space="preserve"> uprawnion</w:t>
      </w:r>
      <w:r>
        <w:rPr>
          <w:rFonts w:ascii="Cambria" w:hAnsi="Cambria"/>
          <w:color w:val="000000" w:themeColor="text1"/>
          <w:sz w:val="24"/>
          <w:szCs w:val="24"/>
        </w:rPr>
        <w:t>e</w:t>
      </w:r>
      <w:r w:rsidRPr="00176F54">
        <w:rPr>
          <w:rFonts w:ascii="Cambria" w:hAnsi="Cambria"/>
          <w:color w:val="000000" w:themeColor="text1"/>
          <w:sz w:val="24"/>
          <w:szCs w:val="24"/>
        </w:rPr>
        <w:t xml:space="preserve">, </w:t>
      </w:r>
    </w:p>
    <w:p w14:paraId="7B7F4F64" w14:textId="77777777" w:rsidR="00BB64E8" w:rsidRPr="00176F54" w:rsidRDefault="00BB64E8" w:rsidP="00BB64E8">
      <w:pPr>
        <w:widowControl/>
        <w:numPr>
          <w:ilvl w:val="0"/>
          <w:numId w:val="20"/>
        </w:numPr>
        <w:suppressAutoHyphens w:val="0"/>
        <w:overflowPunct w:val="0"/>
        <w:autoSpaceDE w:val="0"/>
        <w:autoSpaceDN w:val="0"/>
        <w:spacing w:after="0"/>
        <w:ind w:left="850" w:hanging="425"/>
        <w:rPr>
          <w:rFonts w:ascii="Cambria" w:hAnsi="Cambria"/>
          <w:color w:val="000000" w:themeColor="text1"/>
          <w:sz w:val="24"/>
          <w:szCs w:val="24"/>
        </w:rPr>
      </w:pPr>
      <w:r w:rsidRPr="00176F54">
        <w:rPr>
          <w:rFonts w:ascii="Cambria" w:hAnsi="Cambria"/>
          <w:color w:val="000000" w:themeColor="text1"/>
          <w:sz w:val="24"/>
          <w:szCs w:val="24"/>
        </w:rPr>
        <w:t>niezwłocznego inform</w:t>
      </w:r>
      <w:r>
        <w:rPr>
          <w:rFonts w:ascii="Cambria" w:hAnsi="Cambria"/>
          <w:color w:val="000000" w:themeColor="text1"/>
          <w:sz w:val="24"/>
          <w:szCs w:val="24"/>
        </w:rPr>
        <w:t>owania</w:t>
      </w:r>
      <w:r w:rsidRPr="00176F54">
        <w:rPr>
          <w:rFonts w:ascii="Cambria" w:hAnsi="Cambria"/>
          <w:color w:val="000000" w:themeColor="text1"/>
          <w:sz w:val="24"/>
          <w:szCs w:val="24"/>
        </w:rPr>
        <w:t xml:space="preserve"> Inspektora Nadzoru i Zamawiającego </w:t>
      </w:r>
      <w:r>
        <w:rPr>
          <w:rFonts w:ascii="Cambria" w:hAnsi="Cambria"/>
          <w:color w:val="000000" w:themeColor="text1"/>
          <w:sz w:val="24"/>
          <w:szCs w:val="24"/>
        </w:rPr>
        <w:br/>
      </w:r>
      <w:r w:rsidRPr="00176F54">
        <w:rPr>
          <w:rFonts w:ascii="Cambria" w:hAnsi="Cambria"/>
          <w:color w:val="000000" w:themeColor="text1"/>
          <w:sz w:val="24"/>
          <w:szCs w:val="24"/>
        </w:rPr>
        <w:t xml:space="preserve">o problemach lub okolicznościach, które mogą wpłynąć na jakość </w:t>
      </w:r>
      <w:r>
        <w:rPr>
          <w:rFonts w:ascii="Cambria" w:hAnsi="Cambria"/>
          <w:color w:val="000000" w:themeColor="text1"/>
          <w:sz w:val="24"/>
          <w:szCs w:val="24"/>
        </w:rPr>
        <w:t xml:space="preserve">prac </w:t>
      </w:r>
      <w:r w:rsidRPr="00176F54">
        <w:rPr>
          <w:rFonts w:ascii="Cambria" w:hAnsi="Cambria"/>
          <w:color w:val="000000" w:themeColor="text1"/>
          <w:sz w:val="24"/>
          <w:szCs w:val="24"/>
        </w:rPr>
        <w:t xml:space="preserve">lub opóźnienie terminu zakończenia zadania, </w:t>
      </w:r>
    </w:p>
    <w:p w14:paraId="5E159D8C" w14:textId="77777777" w:rsidR="00BB64E8" w:rsidRPr="00176F54" w:rsidRDefault="00BB64E8" w:rsidP="00BB64E8">
      <w:pPr>
        <w:widowControl/>
        <w:numPr>
          <w:ilvl w:val="0"/>
          <w:numId w:val="20"/>
        </w:numPr>
        <w:suppressAutoHyphens w:val="0"/>
        <w:overflowPunct w:val="0"/>
        <w:autoSpaceDE w:val="0"/>
        <w:autoSpaceDN w:val="0"/>
        <w:spacing w:after="0"/>
        <w:ind w:left="850" w:hanging="425"/>
        <w:rPr>
          <w:rFonts w:ascii="Cambria" w:hAnsi="Cambria"/>
          <w:color w:val="000000" w:themeColor="text1"/>
          <w:sz w:val="24"/>
          <w:szCs w:val="24"/>
        </w:rPr>
      </w:pPr>
      <w:r w:rsidRPr="00176F54">
        <w:rPr>
          <w:rFonts w:ascii="Cambria" w:hAnsi="Cambria"/>
          <w:color w:val="000000" w:themeColor="text1"/>
          <w:sz w:val="24"/>
          <w:szCs w:val="24"/>
        </w:rPr>
        <w:t>informowania Inspektora Nadzoru i Zamawiającego o konieczności wykonania robót dodatkowych i zamiennych niezwłocznie, lecz nie później niż w terminie 5 dni od daty stwierdzenia konieczności ich wykonania.</w:t>
      </w:r>
    </w:p>
    <w:p w14:paraId="7E49E530" w14:textId="77777777" w:rsidR="00BB64E8" w:rsidRPr="00176F54" w:rsidRDefault="00BB64E8" w:rsidP="00BB64E8">
      <w:pPr>
        <w:widowControl/>
        <w:suppressAutoHyphens w:val="0"/>
        <w:overflowPunct w:val="0"/>
        <w:autoSpaceDE w:val="0"/>
        <w:autoSpaceDN w:val="0"/>
        <w:spacing w:after="0"/>
        <w:jc w:val="center"/>
        <w:rPr>
          <w:rFonts w:ascii="Cambria" w:eastAsia="Calibri" w:hAnsi="Cambria"/>
          <w:b/>
          <w:bCs/>
          <w:color w:val="000000" w:themeColor="text1"/>
          <w:sz w:val="24"/>
          <w:szCs w:val="24"/>
          <w:lang w:eastAsia="en-US"/>
        </w:rPr>
      </w:pPr>
      <w:r w:rsidRPr="00176F54">
        <w:rPr>
          <w:rStyle w:val="Odwoaniedokomentarza"/>
          <w:rFonts w:ascii="Cambria" w:hAnsi="Cambria"/>
          <w:color w:val="000000" w:themeColor="text1"/>
          <w:sz w:val="24"/>
          <w:szCs w:val="24"/>
        </w:rPr>
        <w:br/>
      </w:r>
      <w:r w:rsidRPr="00176F54">
        <w:rPr>
          <w:rFonts w:ascii="Cambria" w:eastAsia="Calibri" w:hAnsi="Cambria"/>
          <w:b/>
          <w:bCs/>
          <w:color w:val="000000" w:themeColor="text1"/>
          <w:sz w:val="24"/>
          <w:szCs w:val="24"/>
          <w:lang w:eastAsia="en-US"/>
        </w:rPr>
        <w:t>§ 8</w:t>
      </w:r>
    </w:p>
    <w:p w14:paraId="73EA60C4" w14:textId="77777777" w:rsidR="00BB64E8" w:rsidRPr="00176F54" w:rsidRDefault="00BB64E8" w:rsidP="00BB64E8">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02270B">
        <w:rPr>
          <w:rFonts w:ascii="Cambria" w:eastAsia="Calibri" w:hAnsi="Cambria"/>
          <w:b/>
          <w:bCs/>
          <w:color w:val="000000" w:themeColor="text1"/>
          <w:sz w:val="24"/>
          <w:szCs w:val="24"/>
          <w:lang w:eastAsia="en-US"/>
        </w:rPr>
        <w:t>Podwykonawcy</w:t>
      </w:r>
    </w:p>
    <w:p w14:paraId="018F22A3" w14:textId="77777777" w:rsidR="00BB64E8" w:rsidRPr="00176F54" w:rsidRDefault="00BB64E8" w:rsidP="00BB64E8">
      <w:pPr>
        <w:widowControl/>
        <w:numPr>
          <w:ilvl w:val="0"/>
          <w:numId w:val="16"/>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lastRenderedPageBreak/>
        <w:t>Wykonawca zobowiązuje się do wykonania przedmiotu zamówienia siłami własnymi z wyjątkiem robót w zakresie:</w:t>
      </w:r>
    </w:p>
    <w:p w14:paraId="6608E032" w14:textId="25E0850B" w:rsidR="00BB64E8" w:rsidRPr="00176F54" w:rsidRDefault="00B36274" w:rsidP="00BB64E8">
      <w:pPr>
        <w:widowControl/>
        <w:tabs>
          <w:tab w:val="left" w:pos="426"/>
        </w:tabs>
        <w:suppressAutoHyphens w:val="0"/>
        <w:autoSpaceDE w:val="0"/>
        <w:autoSpaceDN w:val="0"/>
        <w:spacing w:after="0"/>
        <w:ind w:left="425" w:hanging="425"/>
        <w:textAlignment w:val="auto"/>
        <w:rPr>
          <w:rFonts w:ascii="Cambria" w:eastAsia="Calibri" w:hAnsi="Cambria"/>
          <w:color w:val="000000" w:themeColor="text1"/>
          <w:sz w:val="24"/>
          <w:szCs w:val="24"/>
          <w:lang w:eastAsia="en-US"/>
        </w:rPr>
      </w:pPr>
      <w:r>
        <w:rPr>
          <w:rFonts w:ascii="Cambria" w:eastAsia="Calibri" w:hAnsi="Cambria"/>
          <w:color w:val="000000" w:themeColor="text1"/>
          <w:sz w:val="24"/>
          <w:szCs w:val="24"/>
          <w:lang w:eastAsia="en-US"/>
        </w:rPr>
        <w:t>…………………………………………………………………………………………..</w:t>
      </w:r>
      <w:r w:rsidR="00BB64E8" w:rsidRPr="00176F54">
        <w:rPr>
          <w:rFonts w:ascii="Cambria" w:eastAsia="Calibri" w:hAnsi="Cambria"/>
          <w:color w:val="000000" w:themeColor="text1"/>
          <w:sz w:val="24"/>
          <w:szCs w:val="24"/>
          <w:lang w:eastAsia="en-US"/>
        </w:rPr>
        <w:tab/>
        <w:t>które zostaną wykonane przy udziale podwykonawcy (podwykonawców).</w:t>
      </w:r>
    </w:p>
    <w:p w14:paraId="7D8DD931" w14:textId="77777777" w:rsidR="00BB64E8" w:rsidRPr="00176F54" w:rsidRDefault="00BB64E8" w:rsidP="00BB64E8">
      <w:pPr>
        <w:widowControl/>
        <w:numPr>
          <w:ilvl w:val="0"/>
          <w:numId w:val="15"/>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w:t>
      </w:r>
      <w:r>
        <w:rPr>
          <w:rFonts w:ascii="Cambria" w:eastAsia="Calibri" w:hAnsi="Cambria"/>
          <w:color w:val="000000" w:themeColor="text1"/>
          <w:sz w:val="24"/>
          <w:szCs w:val="24"/>
          <w:lang w:eastAsia="en-US"/>
        </w:rPr>
        <w:br/>
      </w:r>
      <w:r w:rsidRPr="00176F54">
        <w:rPr>
          <w:rFonts w:ascii="Cambria" w:eastAsia="Calibri" w:hAnsi="Cambria"/>
          <w:color w:val="000000" w:themeColor="text1"/>
          <w:sz w:val="24"/>
          <w:szCs w:val="24"/>
          <w:lang w:eastAsia="en-US"/>
        </w:rPr>
        <w:t>o treści zgodnej z projektem umowy.</w:t>
      </w:r>
    </w:p>
    <w:p w14:paraId="45D236BE" w14:textId="77777777" w:rsidR="00BB64E8" w:rsidRPr="00176F54" w:rsidRDefault="00BB64E8" w:rsidP="00BB64E8">
      <w:pPr>
        <w:widowControl/>
        <w:numPr>
          <w:ilvl w:val="0"/>
          <w:numId w:val="15"/>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Zamawiającemu przysługuje prawo do zgłoszenia w terminie </w:t>
      </w:r>
      <w:r w:rsidRPr="00176F54">
        <w:rPr>
          <w:rFonts w:ascii="Cambria" w:eastAsia="Calibri" w:hAnsi="Cambria"/>
          <w:b/>
          <w:bCs/>
          <w:color w:val="000000" w:themeColor="text1"/>
          <w:sz w:val="24"/>
          <w:szCs w:val="24"/>
          <w:lang w:eastAsia="en-US"/>
        </w:rPr>
        <w:t>5</w:t>
      </w:r>
      <w:r w:rsidRPr="00176F54">
        <w:rPr>
          <w:rFonts w:ascii="Cambria" w:eastAsia="Calibri" w:hAnsi="Cambria"/>
          <w:color w:val="000000" w:themeColor="text1"/>
          <w:sz w:val="24"/>
          <w:szCs w:val="24"/>
          <w:lang w:eastAsia="en-US"/>
        </w:rPr>
        <w:t xml:space="preserve"> dni w formie pisemnej zastrzeżenia do przedłożonego projektu umowy o podwykonawstwo, której przedmiotem są roboty budowlane, w przypadku zaistnienia chociażby jednego </w:t>
      </w:r>
      <w:r>
        <w:rPr>
          <w:rFonts w:ascii="Cambria" w:eastAsia="Calibri" w:hAnsi="Cambria"/>
          <w:color w:val="000000" w:themeColor="text1"/>
          <w:sz w:val="24"/>
          <w:szCs w:val="24"/>
          <w:lang w:eastAsia="en-US"/>
        </w:rPr>
        <w:br/>
      </w:r>
      <w:r w:rsidRPr="00176F54">
        <w:rPr>
          <w:rFonts w:ascii="Cambria" w:eastAsia="Calibri" w:hAnsi="Cambria"/>
          <w:color w:val="000000" w:themeColor="text1"/>
          <w:sz w:val="24"/>
          <w:szCs w:val="24"/>
          <w:lang w:eastAsia="en-US"/>
        </w:rPr>
        <w:t>z opisanych poniżej przypadków:</w:t>
      </w:r>
    </w:p>
    <w:p w14:paraId="2C8B004D" w14:textId="77777777" w:rsidR="00BB64E8" w:rsidRPr="00176F54" w:rsidRDefault="00BB64E8" w:rsidP="00BB64E8">
      <w:pPr>
        <w:widowControl/>
        <w:numPr>
          <w:ilvl w:val="0"/>
          <w:numId w:val="17"/>
        </w:numPr>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termin zapłaty wynagrodzenia podwykonawcy lub dalszemu podwykonawcy przewidziany w umowie o podwykonawstwo jest dłuższy </w:t>
      </w:r>
      <w:r w:rsidRPr="00C71D65">
        <w:rPr>
          <w:rFonts w:ascii="Cambria" w:eastAsia="Calibri" w:hAnsi="Cambria"/>
          <w:color w:val="000000" w:themeColor="text1"/>
          <w:sz w:val="24"/>
          <w:szCs w:val="24"/>
          <w:lang w:eastAsia="en-US"/>
        </w:rPr>
        <w:t>niż 30 dni od dnia doręczenia Wykonawcy, podwykonawcy lub dalszemu podwykonawcy faktury lub</w:t>
      </w:r>
      <w:r w:rsidRPr="00176F54">
        <w:rPr>
          <w:rFonts w:ascii="Cambria" w:eastAsia="Calibri" w:hAnsi="Cambria"/>
          <w:color w:val="000000" w:themeColor="text1"/>
          <w:sz w:val="24"/>
          <w:szCs w:val="24"/>
          <w:lang w:eastAsia="en-US"/>
        </w:rPr>
        <w:t xml:space="preserve"> rachunku, potwierdzających wykonanie zleconej podwykonawcy lub dalszemu podwykonawcy dostawy, usługi lub roboty budowlanej,</w:t>
      </w:r>
    </w:p>
    <w:p w14:paraId="6B974550" w14:textId="77777777" w:rsidR="00BB64E8" w:rsidRPr="00176F54" w:rsidRDefault="00BB64E8" w:rsidP="00BB64E8">
      <w:pPr>
        <w:widowControl/>
        <w:numPr>
          <w:ilvl w:val="0"/>
          <w:numId w:val="17"/>
        </w:numPr>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termin wykonania umowy o podwykonawstwo wykracza poza termin wykonania zamówienia, wskazany w § 2 ust. 1 umowy,</w:t>
      </w:r>
    </w:p>
    <w:p w14:paraId="254B08DF" w14:textId="77777777" w:rsidR="00BB64E8" w:rsidRPr="00176F54" w:rsidRDefault="00BB64E8" w:rsidP="00BB64E8">
      <w:pPr>
        <w:widowControl/>
        <w:numPr>
          <w:ilvl w:val="0"/>
          <w:numId w:val="17"/>
        </w:numPr>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umowa o podwykonawstwo zawiera zapisy uzależniające dokonanie zapłaty na rzecz podwykonawcy od odbioru robót przez Zamawiającego lub od zapłaty należności Wykonawcy przez Zamawiającego,</w:t>
      </w:r>
    </w:p>
    <w:p w14:paraId="4AA021C3" w14:textId="77777777" w:rsidR="00BB64E8" w:rsidRPr="00176F54" w:rsidRDefault="00BB64E8" w:rsidP="00BB64E8">
      <w:pPr>
        <w:widowControl/>
        <w:numPr>
          <w:ilvl w:val="0"/>
          <w:numId w:val="17"/>
        </w:numPr>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umowa o podwykonawstwo nie zawiera uregulowań, dotyczących zawierania umów na roboty budowlane, dostawy lub usługi z dalszymi podwykonawcami, </w:t>
      </w:r>
      <w:r>
        <w:rPr>
          <w:rFonts w:ascii="Cambria" w:eastAsia="Calibri" w:hAnsi="Cambria"/>
          <w:color w:val="000000" w:themeColor="text1"/>
          <w:sz w:val="24"/>
          <w:szCs w:val="24"/>
          <w:lang w:eastAsia="en-US"/>
        </w:rPr>
        <w:br/>
      </w:r>
      <w:r w:rsidRPr="00176F54">
        <w:rPr>
          <w:rFonts w:ascii="Cambria" w:eastAsia="Calibri" w:hAnsi="Cambria"/>
          <w:color w:val="000000" w:themeColor="text1"/>
          <w:sz w:val="24"/>
          <w:szCs w:val="24"/>
          <w:lang w:eastAsia="en-US"/>
        </w:rPr>
        <w:t>w szczególności zapisów warunkujących podpisanie tych umów od ich akceptacji i zgody Wykonawcy,</w:t>
      </w:r>
    </w:p>
    <w:p w14:paraId="7C3C0C01" w14:textId="77777777" w:rsidR="00BB64E8" w:rsidRPr="00313C53" w:rsidRDefault="00BB64E8" w:rsidP="00BB64E8">
      <w:pPr>
        <w:widowControl/>
        <w:numPr>
          <w:ilvl w:val="0"/>
          <w:numId w:val="17"/>
        </w:numPr>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313C53">
        <w:rPr>
          <w:rFonts w:ascii="Cambria" w:eastAsia="Calibri" w:hAnsi="Cambria"/>
          <w:color w:val="000000" w:themeColor="text1"/>
          <w:sz w:val="24"/>
          <w:szCs w:val="24"/>
          <w:lang w:eastAsia="en-US"/>
        </w:rPr>
        <w:t>umowa o podwykonawstwo nie zawiera kwoty wynagrodzenia wykonawcy;</w:t>
      </w:r>
    </w:p>
    <w:p w14:paraId="26A57E39" w14:textId="77777777" w:rsidR="00BB64E8" w:rsidRDefault="00BB64E8" w:rsidP="00BB64E8">
      <w:pPr>
        <w:widowControl/>
        <w:numPr>
          <w:ilvl w:val="0"/>
          <w:numId w:val="17"/>
        </w:numPr>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313C53">
        <w:rPr>
          <w:rFonts w:ascii="Cambria" w:eastAsia="Calibri" w:hAnsi="Cambria"/>
          <w:color w:val="000000" w:themeColor="text1"/>
          <w:sz w:val="24"/>
          <w:szCs w:val="24"/>
          <w:lang w:eastAsia="en-US"/>
        </w:rPr>
        <w:t>umowa o podwykonawstwo nie zawiera uregulowań, o których mowa w § 12 niniejszej umowy,</w:t>
      </w:r>
    </w:p>
    <w:p w14:paraId="35E80DED" w14:textId="77777777" w:rsidR="00BB64E8" w:rsidRDefault="00BB64E8" w:rsidP="00BB64E8">
      <w:pPr>
        <w:widowControl/>
        <w:numPr>
          <w:ilvl w:val="0"/>
          <w:numId w:val="17"/>
        </w:numPr>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241729">
        <w:rPr>
          <w:rFonts w:ascii="Cambria" w:eastAsia="Calibri" w:hAnsi="Cambria"/>
          <w:color w:val="000000" w:themeColor="text1"/>
          <w:sz w:val="24"/>
          <w:szCs w:val="24"/>
          <w:lang w:eastAsia="en-US"/>
        </w:rPr>
        <w:t>załączony do umowy o podwykonawstwo harmonogram rzeczowo-finansowy jest niezgodny z harmonogramem, o którym mowa w niniejszej umowie</w:t>
      </w:r>
      <w:r>
        <w:rPr>
          <w:rFonts w:ascii="Cambria" w:eastAsia="Calibri" w:hAnsi="Cambria"/>
          <w:color w:val="000000" w:themeColor="text1"/>
          <w:sz w:val="24"/>
          <w:szCs w:val="24"/>
          <w:lang w:eastAsia="en-US"/>
        </w:rPr>
        <w:t>,</w:t>
      </w:r>
    </w:p>
    <w:p w14:paraId="226AFFF0" w14:textId="77777777" w:rsidR="00BB64E8" w:rsidRPr="00241729" w:rsidRDefault="00BB64E8" w:rsidP="00BB64E8">
      <w:pPr>
        <w:widowControl/>
        <w:numPr>
          <w:ilvl w:val="0"/>
          <w:numId w:val="17"/>
        </w:numPr>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241729">
        <w:rPr>
          <w:rFonts w:ascii="Cambria" w:eastAsia="Calibri" w:hAnsi="Cambria"/>
          <w:color w:val="000000" w:themeColor="text1"/>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p>
    <w:p w14:paraId="7DE94E8F" w14:textId="77777777" w:rsidR="00BB64E8" w:rsidRPr="00176F54" w:rsidRDefault="00BB64E8" w:rsidP="00BB64E8">
      <w:pPr>
        <w:widowControl/>
        <w:numPr>
          <w:ilvl w:val="0"/>
          <w:numId w:val="15"/>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0E245E">
        <w:rPr>
          <w:rFonts w:ascii="Cambria" w:eastAsia="Calibri" w:hAnsi="Cambria"/>
          <w:color w:val="000000" w:themeColor="text1"/>
          <w:sz w:val="24"/>
          <w:szCs w:val="24"/>
          <w:lang w:eastAsia="en-US"/>
        </w:rPr>
        <w:t>Niezgłoszenie przez Zamawiającego w formie pisemnej zastrzeżeń do przedłożonego projektu umowy o podwykonawstwo, której przedmiotem są</w:t>
      </w:r>
      <w:r w:rsidRPr="00176F54">
        <w:rPr>
          <w:rFonts w:ascii="Cambria" w:eastAsia="Calibri" w:hAnsi="Cambria"/>
          <w:color w:val="000000" w:themeColor="text1"/>
          <w:sz w:val="24"/>
          <w:szCs w:val="24"/>
          <w:lang w:eastAsia="en-US"/>
        </w:rPr>
        <w:t xml:space="preserve"> roboty budowlane, </w:t>
      </w:r>
      <w:r>
        <w:rPr>
          <w:rFonts w:ascii="Cambria" w:eastAsia="Calibri" w:hAnsi="Cambria"/>
          <w:color w:val="000000" w:themeColor="text1"/>
          <w:sz w:val="24"/>
          <w:szCs w:val="24"/>
          <w:lang w:eastAsia="en-US"/>
        </w:rPr>
        <w:br/>
      </w:r>
      <w:r w:rsidRPr="00176F54">
        <w:rPr>
          <w:rFonts w:ascii="Cambria" w:eastAsia="Calibri" w:hAnsi="Cambria"/>
          <w:color w:val="000000" w:themeColor="text1"/>
          <w:sz w:val="24"/>
          <w:szCs w:val="24"/>
          <w:lang w:eastAsia="en-US"/>
        </w:rPr>
        <w:t>w terminie wskazanym w ust. 3, będzie uważane za jego akceptację.</w:t>
      </w:r>
    </w:p>
    <w:p w14:paraId="7A77C2E0" w14:textId="77777777" w:rsidR="00BB64E8" w:rsidRPr="00176F54" w:rsidRDefault="00BB64E8" w:rsidP="00BB64E8">
      <w:pPr>
        <w:widowControl/>
        <w:numPr>
          <w:ilvl w:val="0"/>
          <w:numId w:val="15"/>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w:t>
      </w:r>
      <w:r w:rsidRPr="00176F54">
        <w:rPr>
          <w:rFonts w:ascii="Cambria" w:eastAsia="Calibri" w:hAnsi="Cambria"/>
          <w:color w:val="000000" w:themeColor="text1"/>
          <w:sz w:val="24"/>
          <w:szCs w:val="24"/>
          <w:lang w:eastAsia="en-US"/>
        </w:rPr>
        <w:lastRenderedPageBreak/>
        <w:t xml:space="preserve">usługi, w terminie 7 dni od dnia jej zawarcia, z wyłączeniem umów </w:t>
      </w:r>
      <w:r w:rsidRPr="00176F54">
        <w:rPr>
          <w:rFonts w:ascii="Cambria" w:eastAsia="Calibri" w:hAnsi="Cambria"/>
          <w:color w:val="000000" w:themeColor="text1"/>
          <w:sz w:val="24"/>
          <w:szCs w:val="24"/>
          <w:lang w:eastAsia="en-US"/>
        </w:rPr>
        <w:br/>
        <w:t>o podwykonawstwo o wartości mniejszej niż 0,5% wynagrodzenia, o którym mowa w § 3 ust. 1 umowy oraz umów o podwykonawstwo, których przedmiotem są dostawy materiałów budowlanych niezbędnych do realizacji przedmiotu zamówienia oraz usługi transportowe.</w:t>
      </w:r>
    </w:p>
    <w:p w14:paraId="5F7C0030" w14:textId="77777777" w:rsidR="00BB64E8" w:rsidRPr="00176F54" w:rsidRDefault="00BB64E8" w:rsidP="00BB64E8">
      <w:pPr>
        <w:widowControl/>
        <w:numPr>
          <w:ilvl w:val="0"/>
          <w:numId w:val="15"/>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Wyłączenia, o których mowa w ust. 5, nie dotyczą również umów </w:t>
      </w:r>
      <w:r w:rsidRPr="00176F54">
        <w:rPr>
          <w:rFonts w:ascii="Cambria" w:eastAsia="Calibri" w:hAnsi="Cambria"/>
          <w:color w:val="000000" w:themeColor="text1"/>
          <w:sz w:val="24"/>
          <w:szCs w:val="24"/>
          <w:lang w:eastAsia="en-US"/>
        </w:rPr>
        <w:br/>
        <w:t>o podwykonawstwo o wartości większej niż 50 000,00 złotych brutto.</w:t>
      </w:r>
    </w:p>
    <w:p w14:paraId="3320122C" w14:textId="77777777" w:rsidR="00BB64E8" w:rsidRPr="00176F54" w:rsidRDefault="00BB64E8" w:rsidP="00BB64E8">
      <w:pPr>
        <w:widowControl/>
        <w:numPr>
          <w:ilvl w:val="0"/>
          <w:numId w:val="15"/>
        </w:numPr>
        <w:suppressAutoHyphens w:val="0"/>
        <w:autoSpaceDE w:val="0"/>
        <w:autoSpaceDN w:val="0"/>
        <w:spacing w:after="0"/>
        <w:ind w:left="425" w:hanging="425"/>
        <w:contextualSpacing/>
        <w:textAlignment w:val="auto"/>
        <w:rPr>
          <w:rFonts w:ascii="Cambria" w:hAnsi="Cambria"/>
          <w:color w:val="000000" w:themeColor="text1"/>
          <w:sz w:val="24"/>
          <w:szCs w:val="24"/>
        </w:rPr>
      </w:pPr>
      <w:r w:rsidRPr="00176F54">
        <w:rPr>
          <w:rFonts w:ascii="Cambria" w:eastAsia="Calibri" w:hAnsi="Cambria"/>
          <w:color w:val="000000" w:themeColor="text1"/>
          <w:sz w:val="24"/>
          <w:szCs w:val="24"/>
          <w:lang w:eastAsia="en-US"/>
        </w:rPr>
        <w:t xml:space="preserve">W przypadku, o którym </w:t>
      </w:r>
      <w:r w:rsidRPr="00C71D65">
        <w:rPr>
          <w:rFonts w:ascii="Cambria" w:eastAsia="Calibri" w:hAnsi="Cambria"/>
          <w:color w:val="000000" w:themeColor="text1"/>
          <w:sz w:val="24"/>
          <w:szCs w:val="24"/>
          <w:lang w:eastAsia="en-US"/>
        </w:rPr>
        <w:t xml:space="preserve">mowa w ust. 5, jeżeli termin zapłaty wynagrodzenia jest dłuższy niż określony w ust. 3 pkt 1, Zamawiający poinformuje o tym Wykonawcę </w:t>
      </w:r>
      <w:r w:rsidRPr="00C71D65">
        <w:rPr>
          <w:rFonts w:ascii="Cambria" w:eastAsia="Calibri" w:hAnsi="Cambria"/>
          <w:color w:val="000000" w:themeColor="text1"/>
          <w:sz w:val="24"/>
          <w:szCs w:val="24"/>
          <w:lang w:eastAsia="en-US"/>
        </w:rPr>
        <w:br/>
        <w:t>i wezwie go do doprowadzenia do zmiany tej umowy</w:t>
      </w:r>
      <w:r w:rsidRPr="00176F54">
        <w:rPr>
          <w:rFonts w:ascii="Cambria" w:eastAsia="Calibri" w:hAnsi="Cambria"/>
          <w:color w:val="000000" w:themeColor="text1"/>
          <w:sz w:val="24"/>
          <w:szCs w:val="24"/>
          <w:lang w:eastAsia="en-US"/>
        </w:rPr>
        <w:t xml:space="preserve"> w terminie nie dłuższym niż </w:t>
      </w:r>
      <w:r w:rsidRPr="00176F54">
        <w:rPr>
          <w:rFonts w:ascii="Cambria" w:eastAsia="Calibri" w:hAnsi="Cambria"/>
          <w:color w:val="000000" w:themeColor="text1"/>
          <w:sz w:val="24"/>
          <w:szCs w:val="24"/>
          <w:lang w:eastAsia="en-US"/>
        </w:rPr>
        <w:br/>
        <w:t>5 dni od dnia otrzymania informacji, pod rygorem wystąpienia o zapłatę kary umownej.</w:t>
      </w:r>
    </w:p>
    <w:p w14:paraId="7065E890" w14:textId="77777777" w:rsidR="00BB64E8" w:rsidRPr="00176F54" w:rsidRDefault="00BB64E8" w:rsidP="00BB64E8">
      <w:pPr>
        <w:widowControl/>
        <w:numPr>
          <w:ilvl w:val="0"/>
          <w:numId w:val="15"/>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Wszystkie umowy o podwykonawstwo wymagają formy pisemnej.</w:t>
      </w:r>
    </w:p>
    <w:p w14:paraId="1097E090" w14:textId="44F474CE" w:rsidR="00BB64E8" w:rsidRPr="00176F54" w:rsidRDefault="00BB64E8" w:rsidP="00BB64E8">
      <w:pPr>
        <w:widowControl/>
        <w:numPr>
          <w:ilvl w:val="0"/>
          <w:numId w:val="15"/>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Postanowienia, zawarte w ust. 2-8, stosuje się odpowiednio do zawierania umów </w:t>
      </w:r>
      <w:r w:rsidR="00B36274">
        <w:rPr>
          <w:rFonts w:ascii="Cambria" w:eastAsia="Calibri" w:hAnsi="Cambria"/>
          <w:color w:val="000000" w:themeColor="text1"/>
          <w:sz w:val="24"/>
          <w:szCs w:val="24"/>
          <w:lang w:eastAsia="en-US"/>
        </w:rPr>
        <w:t xml:space="preserve">                   </w:t>
      </w:r>
      <w:r w:rsidRPr="00176F54">
        <w:rPr>
          <w:rFonts w:ascii="Cambria" w:eastAsia="Calibri" w:hAnsi="Cambria"/>
          <w:color w:val="000000" w:themeColor="text1"/>
          <w:sz w:val="24"/>
          <w:szCs w:val="24"/>
          <w:lang w:eastAsia="en-US"/>
        </w:rPr>
        <w:t>o podwykonawstwo z dalszymi podwykonawcami.</w:t>
      </w:r>
    </w:p>
    <w:p w14:paraId="2D8EBEB8" w14:textId="0F732200" w:rsidR="00BB64E8" w:rsidRPr="00176F54" w:rsidRDefault="00BB64E8" w:rsidP="00BB64E8">
      <w:pPr>
        <w:widowControl/>
        <w:numPr>
          <w:ilvl w:val="0"/>
          <w:numId w:val="15"/>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Postanowienia, zawarte w ust. 2-8, stosuje się odpowiednio do zmian umów </w:t>
      </w:r>
      <w:r w:rsidR="00B36274">
        <w:rPr>
          <w:rFonts w:ascii="Cambria" w:eastAsia="Calibri" w:hAnsi="Cambria"/>
          <w:color w:val="000000" w:themeColor="text1"/>
          <w:sz w:val="24"/>
          <w:szCs w:val="24"/>
          <w:lang w:eastAsia="en-US"/>
        </w:rPr>
        <w:t xml:space="preserve">                              </w:t>
      </w:r>
      <w:r w:rsidRPr="00176F54">
        <w:rPr>
          <w:rFonts w:ascii="Cambria" w:eastAsia="Calibri" w:hAnsi="Cambria"/>
          <w:color w:val="000000" w:themeColor="text1"/>
          <w:sz w:val="24"/>
          <w:szCs w:val="24"/>
          <w:lang w:eastAsia="en-US"/>
        </w:rPr>
        <w:t>o podwykonawstwo.</w:t>
      </w:r>
    </w:p>
    <w:p w14:paraId="58375A7B" w14:textId="77777777" w:rsidR="00BB64E8" w:rsidRPr="00176F54" w:rsidRDefault="00BB64E8" w:rsidP="00BB64E8">
      <w:pPr>
        <w:widowControl/>
        <w:numPr>
          <w:ilvl w:val="0"/>
          <w:numId w:val="15"/>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Wykonawca ponosi wobec Zamawiającego pełną odpowiedzialność za roboty budowlane, które wykonuje przy pomocy podwykonawców.</w:t>
      </w:r>
    </w:p>
    <w:p w14:paraId="5E96FF04" w14:textId="77777777" w:rsidR="00BB64E8" w:rsidRPr="00176F54" w:rsidRDefault="00BB64E8" w:rsidP="00BB64E8">
      <w:pPr>
        <w:widowControl/>
        <w:numPr>
          <w:ilvl w:val="0"/>
          <w:numId w:val="15"/>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Wykonawca przyjmuje na siebie pełnienie funkcji koordynatora w stosunku do robót budowlanych, realizowanych przez podwykonawców.</w:t>
      </w:r>
    </w:p>
    <w:p w14:paraId="61C23097" w14:textId="77777777" w:rsidR="00BB64E8" w:rsidRPr="00176F54" w:rsidRDefault="00BB64E8" w:rsidP="00BB64E8">
      <w:pPr>
        <w:widowControl/>
        <w:numPr>
          <w:ilvl w:val="0"/>
          <w:numId w:val="15"/>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Powierzenie wykonania części robót budowlanych podwykonawcy nie zmienia zobowiązań Wykonawcy wobec Zamawiającego za wykonanie tej części zamówienia.</w:t>
      </w:r>
    </w:p>
    <w:p w14:paraId="71CEFF86" w14:textId="77777777" w:rsidR="00BB64E8" w:rsidRPr="00176F54" w:rsidRDefault="00BB64E8" w:rsidP="00BB64E8">
      <w:pPr>
        <w:widowControl/>
        <w:numPr>
          <w:ilvl w:val="0"/>
          <w:numId w:val="15"/>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2D2D9C63" w14:textId="77777777" w:rsidR="00BB64E8" w:rsidRPr="00176F54" w:rsidRDefault="00BB64E8" w:rsidP="00BB64E8">
      <w:pPr>
        <w:widowControl/>
        <w:numPr>
          <w:ilvl w:val="0"/>
          <w:numId w:val="15"/>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49D53A3C" w14:textId="77777777" w:rsidR="00BB64E8" w:rsidRPr="009A6B05" w:rsidRDefault="00BB64E8" w:rsidP="00BB64E8">
      <w:pPr>
        <w:widowControl/>
        <w:numPr>
          <w:ilvl w:val="0"/>
          <w:numId w:val="15"/>
        </w:numPr>
        <w:suppressAutoHyphens w:val="0"/>
        <w:autoSpaceDE w:val="0"/>
        <w:autoSpaceDN w:val="0"/>
        <w:spacing w:after="0"/>
        <w:ind w:left="425" w:hanging="425"/>
        <w:contextualSpacing/>
        <w:textAlignment w:val="auto"/>
        <w:rPr>
          <w:rFonts w:ascii="Cambria" w:eastAsia="Calibri" w:hAnsi="Cambria"/>
          <w:sz w:val="24"/>
          <w:szCs w:val="24"/>
          <w:lang w:eastAsia="en-US"/>
        </w:rPr>
      </w:pPr>
      <w:r w:rsidRPr="00176F54">
        <w:rPr>
          <w:rFonts w:ascii="Cambria" w:eastAsia="Calibri" w:hAnsi="Cambria"/>
          <w:color w:val="000000" w:themeColor="text1"/>
          <w:sz w:val="24"/>
          <w:szCs w:val="24"/>
          <w:lang w:eastAsia="en-US"/>
        </w:rPr>
        <w:t xml:space="preserve">Jeżeli zmiana albo rezygnacja z podwykonawcy dotyczy podmiotu, na którego zasoby Wykonawca powoływał się, w celu wykazania spełniania warunków udziału </w:t>
      </w:r>
      <w:r>
        <w:rPr>
          <w:rFonts w:ascii="Cambria" w:eastAsia="Calibri" w:hAnsi="Cambria"/>
          <w:color w:val="000000" w:themeColor="text1"/>
          <w:sz w:val="24"/>
          <w:szCs w:val="24"/>
          <w:lang w:eastAsia="en-US"/>
        </w:rPr>
        <w:br/>
      </w:r>
      <w:r w:rsidRPr="00176F54">
        <w:rPr>
          <w:rFonts w:ascii="Cambria" w:eastAsia="Calibri" w:hAnsi="Cambria"/>
          <w:color w:val="000000" w:themeColor="text1"/>
          <w:sz w:val="24"/>
          <w:szCs w:val="24"/>
          <w:lang w:eastAsia="en-US"/>
        </w:rPr>
        <w:t xml:space="preserve">w postępowaniu lub kryteriów selekcji, Wykonawca jest obowiązany wykazać </w:t>
      </w:r>
      <w:r w:rsidRPr="006D14CF">
        <w:rPr>
          <w:rFonts w:ascii="Cambria" w:eastAsia="Calibri" w:hAnsi="Cambria"/>
          <w:color w:val="000000" w:themeColor="text1"/>
          <w:sz w:val="24"/>
          <w:szCs w:val="24"/>
          <w:lang w:eastAsia="en-US"/>
        </w:rPr>
        <w:t xml:space="preserve">Zamawiającemu, że proponowany inny podwykonawca lub Wykonawca samodzielnie spełnia je w stopniu nie mniejszym niż podwykonawca, na którego </w:t>
      </w:r>
      <w:r w:rsidRPr="009A6B05">
        <w:rPr>
          <w:rFonts w:ascii="Cambria" w:eastAsia="Calibri" w:hAnsi="Cambria"/>
          <w:color w:val="000000" w:themeColor="text1"/>
          <w:sz w:val="24"/>
          <w:szCs w:val="24"/>
          <w:lang w:eastAsia="en-US"/>
        </w:rPr>
        <w:t xml:space="preserve">zasoby Wykonawca powoływał się w trakcie postępowania o udzielenie </w:t>
      </w:r>
      <w:r w:rsidRPr="009A6B05">
        <w:rPr>
          <w:rFonts w:ascii="Cambria" w:eastAsia="Calibri" w:hAnsi="Cambria"/>
          <w:sz w:val="24"/>
          <w:szCs w:val="24"/>
          <w:lang w:eastAsia="en-US"/>
        </w:rPr>
        <w:t>zamówienia.</w:t>
      </w:r>
    </w:p>
    <w:p w14:paraId="1427F973" w14:textId="77777777" w:rsidR="00BB64E8" w:rsidRPr="00F167A8" w:rsidRDefault="00BB64E8" w:rsidP="00BB64E8">
      <w:pPr>
        <w:widowControl/>
        <w:numPr>
          <w:ilvl w:val="0"/>
          <w:numId w:val="15"/>
        </w:numPr>
        <w:suppressAutoHyphens w:val="0"/>
        <w:autoSpaceDE w:val="0"/>
        <w:autoSpaceDN w:val="0"/>
        <w:spacing w:after="0"/>
        <w:ind w:left="425" w:hanging="425"/>
        <w:contextualSpacing/>
        <w:textAlignment w:val="auto"/>
        <w:rPr>
          <w:rFonts w:ascii="Cambria" w:eastAsia="Calibri" w:hAnsi="Cambria"/>
          <w:sz w:val="24"/>
          <w:szCs w:val="24"/>
          <w:lang w:eastAsia="en-US"/>
        </w:rPr>
      </w:pPr>
      <w:r w:rsidRPr="00F167A8">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5C996899" w14:textId="77777777" w:rsidR="00BB64E8" w:rsidRPr="00176F54" w:rsidRDefault="00BB64E8" w:rsidP="00BB64E8">
      <w:pPr>
        <w:widowControl/>
        <w:numPr>
          <w:ilvl w:val="0"/>
          <w:numId w:val="15"/>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6D14CF">
        <w:rPr>
          <w:rFonts w:ascii="Cambria" w:hAnsi="Cambria"/>
          <w:color w:val="000000" w:themeColor="text1"/>
          <w:sz w:val="24"/>
          <w:szCs w:val="24"/>
        </w:rPr>
        <w:lastRenderedPageBreak/>
        <w:t>Zamawiający może zażądać od Wykonawcy niezwłocznego usunięcia z terenu budowy podwykonawcy lub dalszego podwykonawcy, z którym nie została zawarta Umowa o podwykonawstwo zaakceptowana przez Zamawiającego, lub może usunąć takiego</w:t>
      </w:r>
      <w:r w:rsidRPr="00176F54">
        <w:rPr>
          <w:rFonts w:ascii="Cambria" w:hAnsi="Cambria"/>
          <w:color w:val="000000" w:themeColor="text1"/>
          <w:sz w:val="24"/>
          <w:szCs w:val="24"/>
        </w:rPr>
        <w:t xml:space="preserve"> podwykonawcę lub dalszego podwykonawcę na koszt Wykonawcy.</w:t>
      </w:r>
    </w:p>
    <w:p w14:paraId="044E9BCA" w14:textId="77777777" w:rsidR="00BB64E8" w:rsidRPr="00176F54" w:rsidRDefault="00BB64E8" w:rsidP="00BB64E8">
      <w:pPr>
        <w:widowControl/>
        <w:numPr>
          <w:ilvl w:val="0"/>
          <w:numId w:val="15"/>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hAnsi="Cambria"/>
          <w:color w:val="000000" w:themeColor="text1"/>
          <w:sz w:val="24"/>
          <w:szCs w:val="24"/>
        </w:rPr>
        <w:t>Zamawiający, może żądać od Wykonawcy zmiany lub odsunięcia podwykonawcy lub dalszego p</w:t>
      </w:r>
      <w:r w:rsidRPr="006D14CF">
        <w:rPr>
          <w:rFonts w:ascii="Cambria" w:hAnsi="Cambria"/>
          <w:color w:val="000000" w:themeColor="text1"/>
          <w:sz w:val="24"/>
          <w:szCs w:val="24"/>
        </w:rPr>
        <w:t>o</w:t>
      </w:r>
      <w:r w:rsidRPr="00176F54">
        <w:rPr>
          <w:rFonts w:ascii="Cambria" w:hAnsi="Cambria"/>
          <w:color w:val="000000" w:themeColor="text1"/>
          <w:sz w:val="24"/>
          <w:szCs w:val="24"/>
        </w:rPr>
        <w:t>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56BB3E91" w14:textId="77777777" w:rsidR="00BB64E8" w:rsidRPr="00176F54" w:rsidRDefault="00BB64E8" w:rsidP="00BB64E8">
      <w:pPr>
        <w:widowControl/>
        <w:suppressAutoHyphens w:val="0"/>
        <w:autoSpaceDE w:val="0"/>
        <w:autoSpaceDN w:val="0"/>
        <w:spacing w:after="0"/>
        <w:ind w:left="426"/>
        <w:contextualSpacing/>
        <w:textAlignment w:val="auto"/>
        <w:rPr>
          <w:rFonts w:ascii="Cambria" w:eastAsia="Calibri" w:hAnsi="Cambria"/>
          <w:color w:val="000000" w:themeColor="text1"/>
          <w:sz w:val="24"/>
          <w:szCs w:val="24"/>
          <w:highlight w:val="cyan"/>
          <w:lang w:eastAsia="en-US"/>
        </w:rPr>
      </w:pPr>
    </w:p>
    <w:p w14:paraId="685C24A1" w14:textId="77777777" w:rsidR="00BB64E8" w:rsidRPr="00176F54" w:rsidRDefault="00BB64E8" w:rsidP="00BB64E8">
      <w:pPr>
        <w:autoSpaceDE w:val="0"/>
        <w:autoSpaceDN w:val="0"/>
        <w:spacing w:after="0"/>
        <w:jc w:val="center"/>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 9</w:t>
      </w:r>
    </w:p>
    <w:p w14:paraId="31F61A2B" w14:textId="77777777" w:rsidR="00BB64E8" w:rsidRPr="00176F54" w:rsidRDefault="00BB64E8" w:rsidP="00BB64E8">
      <w:pPr>
        <w:shd w:val="clear" w:color="auto" w:fill="FFFFFF"/>
        <w:spacing w:after="0"/>
        <w:jc w:val="center"/>
        <w:rPr>
          <w:rFonts w:ascii="Cambria" w:hAnsi="Cambria"/>
          <w:b/>
          <w:bCs/>
          <w:color w:val="000000" w:themeColor="text1"/>
          <w:spacing w:val="-11"/>
          <w:sz w:val="24"/>
          <w:szCs w:val="24"/>
        </w:rPr>
      </w:pPr>
      <w:r w:rsidRPr="0002270B">
        <w:rPr>
          <w:rFonts w:ascii="Cambria" w:hAnsi="Cambria"/>
          <w:b/>
          <w:bCs/>
          <w:color w:val="000000" w:themeColor="text1"/>
          <w:spacing w:val="-11"/>
          <w:sz w:val="24"/>
          <w:szCs w:val="24"/>
        </w:rPr>
        <w:t>Personel realizujący zadanie</w:t>
      </w:r>
    </w:p>
    <w:p w14:paraId="4956A9C1" w14:textId="77777777" w:rsidR="00BB64E8" w:rsidRPr="00176F54" w:rsidRDefault="00BB64E8" w:rsidP="00BB64E8">
      <w:pPr>
        <w:widowControl/>
        <w:numPr>
          <w:ilvl w:val="1"/>
          <w:numId w:val="17"/>
        </w:numPr>
        <w:suppressAutoHyphens w:val="0"/>
        <w:autoSpaceDE w:val="0"/>
        <w:autoSpaceDN w:val="0"/>
        <w:spacing w:after="0"/>
        <w:ind w:left="425" w:hanging="425"/>
        <w:contextualSpacing/>
        <w:jc w:val="left"/>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Osobą upoważnioną do kontaktów:</w:t>
      </w:r>
    </w:p>
    <w:p w14:paraId="1CBB2B8E" w14:textId="77777777" w:rsidR="00BB64E8" w:rsidRDefault="00BB64E8" w:rsidP="00BB64E8">
      <w:pPr>
        <w:widowControl/>
        <w:numPr>
          <w:ilvl w:val="0"/>
          <w:numId w:val="18"/>
        </w:numPr>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z Wykonawcą ze strony Zamawiającego jest: </w:t>
      </w:r>
      <w:r>
        <w:rPr>
          <w:rFonts w:ascii="Cambria" w:eastAsia="Calibri" w:hAnsi="Cambria"/>
          <w:color w:val="000000" w:themeColor="text1"/>
          <w:sz w:val="24"/>
          <w:szCs w:val="24"/>
          <w:lang w:eastAsia="en-US"/>
        </w:rPr>
        <w:t>Grzegorz Gruk</w:t>
      </w:r>
      <w:r w:rsidRPr="00176F54">
        <w:rPr>
          <w:rFonts w:ascii="Cambria" w:eastAsia="Calibri" w:hAnsi="Cambria"/>
          <w:color w:val="000000" w:themeColor="text1"/>
          <w:sz w:val="24"/>
          <w:szCs w:val="24"/>
          <w:lang w:eastAsia="en-US"/>
        </w:rPr>
        <w:t>; nr tel.:</w:t>
      </w:r>
      <w:r>
        <w:rPr>
          <w:rFonts w:ascii="Cambria" w:eastAsia="Calibri" w:hAnsi="Cambria"/>
          <w:color w:val="000000" w:themeColor="text1"/>
          <w:sz w:val="24"/>
          <w:szCs w:val="24"/>
          <w:lang w:eastAsia="en-US"/>
        </w:rPr>
        <w:t xml:space="preserve"> (32) 67 09 726</w:t>
      </w:r>
      <w:r w:rsidRPr="00176F54">
        <w:rPr>
          <w:rFonts w:ascii="Cambria" w:eastAsia="Calibri" w:hAnsi="Cambria"/>
          <w:color w:val="000000" w:themeColor="text1"/>
          <w:sz w:val="24"/>
          <w:szCs w:val="24"/>
          <w:lang w:eastAsia="en-US"/>
        </w:rPr>
        <w:t xml:space="preserve">; e-mail: </w:t>
      </w:r>
      <w:hyperlink r:id="rId9" w:history="1">
        <w:r w:rsidRPr="00965B9D">
          <w:rPr>
            <w:rStyle w:val="Hipercze"/>
            <w:rFonts w:ascii="Cambria" w:eastAsia="Calibri" w:hAnsi="Cambria"/>
            <w:sz w:val="24"/>
            <w:szCs w:val="24"/>
            <w:lang w:eastAsia="en-US"/>
          </w:rPr>
          <w:t>g.gruk@ogrodzieniec.pl</w:t>
        </w:r>
      </w:hyperlink>
      <w:r w:rsidRPr="00176F54">
        <w:rPr>
          <w:rFonts w:ascii="Cambria" w:eastAsia="Calibri" w:hAnsi="Cambria"/>
          <w:color w:val="000000" w:themeColor="text1"/>
          <w:sz w:val="24"/>
          <w:szCs w:val="24"/>
          <w:lang w:eastAsia="en-US"/>
        </w:rPr>
        <w:t>;</w:t>
      </w:r>
    </w:p>
    <w:p w14:paraId="5382A347" w14:textId="76A7845D" w:rsidR="00D6223F" w:rsidRPr="004F1019" w:rsidRDefault="00BB64E8" w:rsidP="00D6223F">
      <w:pPr>
        <w:widowControl/>
        <w:numPr>
          <w:ilvl w:val="0"/>
          <w:numId w:val="18"/>
        </w:numPr>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4F1019">
        <w:rPr>
          <w:rFonts w:ascii="Cambria" w:eastAsia="Calibri" w:hAnsi="Cambria"/>
          <w:color w:val="000000" w:themeColor="text1"/>
          <w:sz w:val="24"/>
          <w:szCs w:val="24"/>
          <w:lang w:eastAsia="en-US"/>
        </w:rPr>
        <w:t>z Zamawiającym ze strony Wykonawcy jest</w:t>
      </w:r>
      <w:r w:rsidR="00B36274" w:rsidRPr="004F1019">
        <w:rPr>
          <w:rFonts w:ascii="Cambria" w:eastAsia="Calibri" w:hAnsi="Cambria"/>
          <w:color w:val="000000" w:themeColor="text1"/>
          <w:sz w:val="24"/>
          <w:szCs w:val="24"/>
          <w:lang w:eastAsia="en-US"/>
        </w:rPr>
        <w:t>………..</w:t>
      </w:r>
      <w:r w:rsidRPr="004F1019">
        <w:rPr>
          <w:rFonts w:ascii="Cambria" w:hAnsi="Cambria"/>
          <w:color w:val="000000"/>
          <w:sz w:val="24"/>
          <w:szCs w:val="24"/>
        </w:rPr>
        <w:t xml:space="preserve">; nr tel.: </w:t>
      </w:r>
      <w:r w:rsidR="00B36274" w:rsidRPr="004F1019">
        <w:rPr>
          <w:rFonts w:ascii="Cambria" w:hAnsi="Cambria"/>
          <w:color w:val="000000"/>
          <w:sz w:val="24"/>
          <w:szCs w:val="24"/>
        </w:rPr>
        <w:t>…………….</w:t>
      </w:r>
      <w:r w:rsidRPr="004F1019">
        <w:rPr>
          <w:rFonts w:ascii="Cambria" w:hAnsi="Cambria"/>
          <w:color w:val="000000"/>
          <w:sz w:val="24"/>
          <w:szCs w:val="24"/>
        </w:rPr>
        <w:t xml:space="preserve">e-mail: </w:t>
      </w:r>
      <w:r w:rsidR="00B36274" w:rsidRPr="004F1019">
        <w:rPr>
          <w:rFonts w:ascii="Cambria" w:hAnsi="Cambria"/>
          <w:color w:val="000000"/>
          <w:sz w:val="24"/>
          <w:szCs w:val="24"/>
        </w:rPr>
        <w:t>…………………</w:t>
      </w:r>
    </w:p>
    <w:p w14:paraId="55BEB994" w14:textId="77777777" w:rsidR="003B5587" w:rsidRPr="004F1019" w:rsidRDefault="003B5587" w:rsidP="00BB64E8">
      <w:pPr>
        <w:widowControl/>
        <w:numPr>
          <w:ilvl w:val="0"/>
          <w:numId w:val="18"/>
        </w:numPr>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4F1019">
        <w:rPr>
          <w:rFonts w:ascii="Cambria" w:hAnsi="Cambria"/>
          <w:color w:val="000000"/>
          <w:sz w:val="24"/>
          <w:szCs w:val="24"/>
        </w:rPr>
        <w:t>ze strony Wykonawcy</w:t>
      </w:r>
      <w:r w:rsidR="00D6223F" w:rsidRPr="004F1019">
        <w:rPr>
          <w:rFonts w:ascii="Cambria" w:hAnsi="Cambria"/>
          <w:color w:val="000000"/>
          <w:sz w:val="24"/>
          <w:szCs w:val="24"/>
        </w:rPr>
        <w:t xml:space="preserve"> osoby</w:t>
      </w:r>
      <w:r w:rsidR="00074344" w:rsidRPr="004F1019">
        <w:rPr>
          <w:rFonts w:ascii="Cambria" w:hAnsi="Cambria"/>
          <w:color w:val="000000"/>
          <w:sz w:val="24"/>
          <w:szCs w:val="24"/>
        </w:rPr>
        <w:t xml:space="preserve"> realizujące zadanie:</w:t>
      </w:r>
    </w:p>
    <w:p w14:paraId="10E233FE" w14:textId="0114753D" w:rsidR="004F1EF6" w:rsidRPr="004F1019" w:rsidRDefault="004F1EF6" w:rsidP="004F1EF6">
      <w:pPr>
        <w:widowControl/>
        <w:suppressAutoHyphens w:val="0"/>
        <w:autoSpaceDE w:val="0"/>
        <w:autoSpaceDN w:val="0"/>
        <w:spacing w:after="0"/>
        <w:ind w:left="850"/>
        <w:contextualSpacing/>
        <w:textAlignment w:val="auto"/>
        <w:rPr>
          <w:rFonts w:ascii="Cambria" w:eastAsia="Calibri" w:hAnsi="Cambria"/>
          <w:color w:val="000000" w:themeColor="text1"/>
          <w:sz w:val="24"/>
          <w:szCs w:val="24"/>
          <w:lang w:eastAsia="en-US"/>
        </w:rPr>
      </w:pPr>
      <w:r w:rsidRPr="004F1019">
        <w:rPr>
          <w:rFonts w:ascii="Cambria" w:hAnsi="Cambria"/>
          <w:color w:val="000000"/>
          <w:sz w:val="24"/>
          <w:szCs w:val="24"/>
        </w:rPr>
        <w:t>-</w:t>
      </w:r>
      <w:r w:rsidR="00E86774" w:rsidRPr="004F1019">
        <w:rPr>
          <w:rFonts w:ascii="Cambria" w:hAnsi="Cambria"/>
          <w:color w:val="000000"/>
          <w:sz w:val="24"/>
          <w:szCs w:val="24"/>
        </w:rPr>
        <w:t xml:space="preserve"> kierownik budowy:</w:t>
      </w:r>
      <w:r w:rsidR="00B36274" w:rsidRPr="004F1019">
        <w:rPr>
          <w:rFonts w:ascii="Cambria" w:hAnsi="Cambria"/>
          <w:color w:val="000000"/>
          <w:sz w:val="24"/>
          <w:szCs w:val="24"/>
        </w:rPr>
        <w:t xml:space="preserve"> ……………….</w:t>
      </w:r>
      <w:r w:rsidR="00E86774" w:rsidRPr="004F1019">
        <w:rPr>
          <w:rFonts w:ascii="Cambria" w:hAnsi="Cambria"/>
          <w:color w:val="000000"/>
          <w:sz w:val="24"/>
          <w:szCs w:val="24"/>
        </w:rPr>
        <w:t xml:space="preserve"> </w:t>
      </w:r>
      <w:proofErr w:type="spellStart"/>
      <w:r w:rsidRPr="004F1019">
        <w:rPr>
          <w:rFonts w:ascii="Cambria" w:hAnsi="Cambria"/>
          <w:color w:val="000000"/>
          <w:sz w:val="24"/>
          <w:szCs w:val="24"/>
        </w:rPr>
        <w:t>upr</w:t>
      </w:r>
      <w:proofErr w:type="spellEnd"/>
      <w:r w:rsidRPr="004F1019">
        <w:rPr>
          <w:rFonts w:ascii="Cambria" w:hAnsi="Cambria"/>
          <w:color w:val="000000"/>
          <w:sz w:val="24"/>
          <w:szCs w:val="24"/>
        </w:rPr>
        <w:t>.</w:t>
      </w:r>
      <w:r w:rsidR="00E86774" w:rsidRPr="004F1019">
        <w:rPr>
          <w:rFonts w:ascii="Cambria" w:hAnsi="Cambria"/>
          <w:color w:val="000000"/>
          <w:sz w:val="24"/>
          <w:szCs w:val="24"/>
        </w:rPr>
        <w:t xml:space="preserve"> </w:t>
      </w:r>
      <w:r w:rsidR="00B36274" w:rsidRPr="004F1019">
        <w:rPr>
          <w:rFonts w:ascii="Cambria" w:hAnsi="Cambria"/>
          <w:color w:val="000000"/>
          <w:sz w:val="24"/>
          <w:szCs w:val="24"/>
        </w:rPr>
        <w:t>………………..</w:t>
      </w:r>
    </w:p>
    <w:p w14:paraId="50F146DA" w14:textId="6EDDAE3C" w:rsidR="00074344" w:rsidRPr="004F1019" w:rsidRDefault="00074344" w:rsidP="00074344">
      <w:pPr>
        <w:widowControl/>
        <w:suppressAutoHyphens w:val="0"/>
        <w:autoSpaceDE w:val="0"/>
        <w:autoSpaceDN w:val="0"/>
        <w:spacing w:after="0"/>
        <w:ind w:left="850"/>
        <w:contextualSpacing/>
        <w:textAlignment w:val="auto"/>
        <w:rPr>
          <w:rFonts w:ascii="Cambria" w:hAnsi="Cambria"/>
          <w:color w:val="000000"/>
          <w:sz w:val="24"/>
          <w:szCs w:val="24"/>
        </w:rPr>
      </w:pPr>
      <w:r w:rsidRPr="004F1019">
        <w:rPr>
          <w:rFonts w:ascii="Cambria" w:hAnsi="Cambria"/>
          <w:color w:val="000000"/>
          <w:sz w:val="24"/>
          <w:szCs w:val="24"/>
        </w:rPr>
        <w:t xml:space="preserve">- </w:t>
      </w:r>
      <w:r w:rsidR="00D6223F" w:rsidRPr="004F1019">
        <w:rPr>
          <w:rFonts w:ascii="Cambria" w:hAnsi="Cambria"/>
          <w:color w:val="000000"/>
          <w:sz w:val="24"/>
          <w:szCs w:val="24"/>
        </w:rPr>
        <w:t xml:space="preserve">kierownik robót </w:t>
      </w:r>
      <w:r w:rsidRPr="004F1019">
        <w:rPr>
          <w:rFonts w:ascii="Cambria" w:hAnsi="Cambria"/>
          <w:color w:val="000000"/>
          <w:sz w:val="24"/>
          <w:szCs w:val="24"/>
        </w:rPr>
        <w:t>elektrycz</w:t>
      </w:r>
      <w:r w:rsidR="00E86774" w:rsidRPr="004F1019">
        <w:rPr>
          <w:rFonts w:ascii="Cambria" w:hAnsi="Cambria"/>
          <w:color w:val="000000"/>
          <w:sz w:val="24"/>
          <w:szCs w:val="24"/>
        </w:rPr>
        <w:t xml:space="preserve">nych: </w:t>
      </w:r>
      <w:r w:rsidR="00B36274" w:rsidRPr="004F1019">
        <w:rPr>
          <w:rFonts w:ascii="Cambria" w:hAnsi="Cambria"/>
          <w:color w:val="000000"/>
          <w:sz w:val="24"/>
          <w:szCs w:val="24"/>
        </w:rPr>
        <w:t>………………</w:t>
      </w:r>
      <w:proofErr w:type="spellStart"/>
      <w:r w:rsidR="00D6223F" w:rsidRPr="004F1019">
        <w:rPr>
          <w:rFonts w:ascii="Cambria" w:hAnsi="Cambria"/>
          <w:color w:val="000000"/>
          <w:sz w:val="24"/>
          <w:szCs w:val="24"/>
        </w:rPr>
        <w:t>upr</w:t>
      </w:r>
      <w:proofErr w:type="spellEnd"/>
      <w:r w:rsidR="00B36274" w:rsidRPr="004F1019">
        <w:rPr>
          <w:rFonts w:ascii="Cambria" w:hAnsi="Cambria"/>
          <w:color w:val="000000"/>
          <w:sz w:val="24"/>
          <w:szCs w:val="24"/>
        </w:rPr>
        <w:t>……………</w:t>
      </w:r>
    </w:p>
    <w:p w14:paraId="53380025" w14:textId="3E90A7F1" w:rsidR="00074344" w:rsidRPr="0026087D" w:rsidRDefault="00074344" w:rsidP="00074344">
      <w:pPr>
        <w:widowControl/>
        <w:suppressAutoHyphens w:val="0"/>
        <w:autoSpaceDE w:val="0"/>
        <w:autoSpaceDN w:val="0"/>
        <w:spacing w:after="0"/>
        <w:ind w:left="850"/>
        <w:contextualSpacing/>
        <w:textAlignment w:val="auto"/>
        <w:rPr>
          <w:rFonts w:ascii="Cambria" w:eastAsia="Calibri" w:hAnsi="Cambria"/>
          <w:color w:val="000000" w:themeColor="text1"/>
          <w:sz w:val="24"/>
          <w:szCs w:val="24"/>
          <w:lang w:eastAsia="en-US"/>
        </w:rPr>
      </w:pPr>
      <w:r w:rsidRPr="004F1019">
        <w:rPr>
          <w:rFonts w:ascii="Cambria" w:hAnsi="Cambria"/>
          <w:color w:val="000000"/>
          <w:sz w:val="24"/>
          <w:szCs w:val="24"/>
        </w:rPr>
        <w:t xml:space="preserve">- </w:t>
      </w:r>
      <w:r w:rsidR="00D6223F" w:rsidRPr="004F1019">
        <w:rPr>
          <w:rFonts w:ascii="Cambria" w:hAnsi="Cambria"/>
          <w:color w:val="000000"/>
          <w:sz w:val="24"/>
          <w:szCs w:val="24"/>
        </w:rPr>
        <w:t xml:space="preserve">kierownik robót </w:t>
      </w:r>
      <w:r w:rsidRPr="004F1019">
        <w:rPr>
          <w:rFonts w:ascii="Cambria" w:hAnsi="Cambria"/>
          <w:color w:val="000000"/>
          <w:sz w:val="24"/>
          <w:szCs w:val="24"/>
        </w:rPr>
        <w:t>sanitarn</w:t>
      </w:r>
      <w:r w:rsidR="00E86774" w:rsidRPr="004F1019">
        <w:rPr>
          <w:rFonts w:ascii="Cambria" w:hAnsi="Cambria"/>
          <w:color w:val="000000"/>
          <w:sz w:val="24"/>
          <w:szCs w:val="24"/>
        </w:rPr>
        <w:t xml:space="preserve">ych: </w:t>
      </w:r>
      <w:r w:rsidR="00B36274" w:rsidRPr="004F1019">
        <w:rPr>
          <w:rFonts w:ascii="Cambria" w:hAnsi="Cambria"/>
          <w:color w:val="000000"/>
          <w:sz w:val="24"/>
          <w:szCs w:val="24"/>
        </w:rPr>
        <w:t>………………….</w:t>
      </w:r>
      <w:r w:rsidR="00E86774" w:rsidRPr="004F1019">
        <w:rPr>
          <w:rFonts w:ascii="Cambria" w:hAnsi="Cambria"/>
          <w:color w:val="000000"/>
          <w:sz w:val="24"/>
          <w:szCs w:val="24"/>
        </w:rPr>
        <w:t xml:space="preserve"> </w:t>
      </w:r>
      <w:proofErr w:type="spellStart"/>
      <w:r w:rsidR="00D6223F" w:rsidRPr="004F1019">
        <w:rPr>
          <w:rFonts w:ascii="Cambria" w:hAnsi="Cambria"/>
          <w:color w:val="000000"/>
          <w:sz w:val="24"/>
          <w:szCs w:val="24"/>
        </w:rPr>
        <w:t>upr</w:t>
      </w:r>
      <w:proofErr w:type="spellEnd"/>
      <w:r w:rsidR="00D6223F" w:rsidRPr="004F1019">
        <w:rPr>
          <w:rFonts w:ascii="Cambria" w:hAnsi="Cambria"/>
          <w:color w:val="000000"/>
          <w:sz w:val="24"/>
          <w:szCs w:val="24"/>
        </w:rPr>
        <w:t>.</w:t>
      </w:r>
      <w:r w:rsidR="00004927" w:rsidRPr="004F1019">
        <w:rPr>
          <w:rFonts w:ascii="Cambria" w:hAnsi="Cambria"/>
          <w:color w:val="000000"/>
          <w:sz w:val="24"/>
          <w:szCs w:val="24"/>
        </w:rPr>
        <w:t xml:space="preserve"> </w:t>
      </w:r>
      <w:r w:rsidR="00B36274" w:rsidRPr="004F1019">
        <w:rPr>
          <w:rFonts w:ascii="Cambria" w:hAnsi="Cambria"/>
          <w:color w:val="000000"/>
          <w:sz w:val="24"/>
          <w:szCs w:val="24"/>
        </w:rPr>
        <w:t>……………………..</w:t>
      </w:r>
    </w:p>
    <w:p w14:paraId="266A7B50" w14:textId="77777777" w:rsidR="00BB64E8" w:rsidRPr="00176F54" w:rsidRDefault="00BB64E8" w:rsidP="00BB64E8">
      <w:pPr>
        <w:widowControl/>
        <w:numPr>
          <w:ilvl w:val="1"/>
          <w:numId w:val="17"/>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5E0966CE" w14:textId="77777777" w:rsidR="00BB64E8" w:rsidRPr="00176F54" w:rsidRDefault="00BB64E8" w:rsidP="00BB64E8">
      <w:pPr>
        <w:widowControl/>
        <w:numPr>
          <w:ilvl w:val="1"/>
          <w:numId w:val="17"/>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Zamawiający powoł</w:t>
      </w:r>
      <w:r>
        <w:rPr>
          <w:rFonts w:ascii="Cambria" w:eastAsia="Calibri" w:hAnsi="Cambria"/>
          <w:color w:val="000000" w:themeColor="text1"/>
          <w:sz w:val="24"/>
          <w:szCs w:val="24"/>
          <w:lang w:eastAsia="en-US"/>
        </w:rPr>
        <w:t>uje</w:t>
      </w:r>
      <w:r w:rsidRPr="00176F54">
        <w:rPr>
          <w:rFonts w:ascii="Cambria" w:eastAsia="Calibri" w:hAnsi="Cambria"/>
          <w:color w:val="000000" w:themeColor="text1"/>
          <w:sz w:val="24"/>
          <w:szCs w:val="24"/>
          <w:lang w:eastAsia="en-US"/>
        </w:rPr>
        <w:t xml:space="preserve"> odpowiedniego inspektora nadzoru inwestorskiego</w:t>
      </w:r>
      <w:r>
        <w:rPr>
          <w:rFonts w:ascii="Cambria" w:eastAsia="Calibri" w:hAnsi="Cambria"/>
          <w:color w:val="000000" w:themeColor="text1"/>
          <w:sz w:val="24"/>
          <w:szCs w:val="24"/>
          <w:lang w:eastAsia="en-US"/>
        </w:rPr>
        <w:t>: Grzegorz Gruk.</w:t>
      </w:r>
    </w:p>
    <w:p w14:paraId="29B9D643" w14:textId="77777777" w:rsidR="00BB64E8" w:rsidRPr="00176F54" w:rsidRDefault="00BB64E8" w:rsidP="00BB64E8">
      <w:pPr>
        <w:widowControl/>
        <w:numPr>
          <w:ilvl w:val="1"/>
          <w:numId w:val="17"/>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hAnsi="Cambria"/>
          <w:color w:val="000000" w:themeColor="text1"/>
          <w:sz w:val="24"/>
          <w:szCs w:val="24"/>
        </w:rPr>
        <w:t xml:space="preserve">Wykonawca powinien skierować do realizacji zamówienia personel wskazany </w:t>
      </w:r>
      <w:r>
        <w:rPr>
          <w:rFonts w:ascii="Cambria" w:hAnsi="Cambria"/>
          <w:color w:val="000000" w:themeColor="text1"/>
          <w:sz w:val="24"/>
          <w:szCs w:val="24"/>
        </w:rPr>
        <w:t>powyżej</w:t>
      </w:r>
      <w:r w:rsidRPr="00176F54">
        <w:rPr>
          <w:rFonts w:ascii="Cambria" w:hAnsi="Cambria"/>
          <w:color w:val="000000" w:themeColor="text1"/>
          <w:sz w:val="24"/>
          <w:szCs w:val="24"/>
        </w:rPr>
        <w:t xml:space="preserve">. Zmiana którejkolwiek z </w:t>
      </w:r>
      <w:r w:rsidRPr="00176F54">
        <w:rPr>
          <w:rFonts w:ascii="Cambria" w:eastAsia="Calibri" w:hAnsi="Cambria"/>
          <w:color w:val="000000" w:themeColor="text1"/>
          <w:sz w:val="24"/>
          <w:szCs w:val="24"/>
          <w:lang w:eastAsia="en-US"/>
        </w:rPr>
        <w:t>osób wskazanych w ust. 4</w:t>
      </w:r>
      <w:r w:rsidRPr="00176F54">
        <w:rPr>
          <w:rFonts w:ascii="Cambria" w:hAnsi="Cambria"/>
          <w:color w:val="000000" w:themeColor="text1"/>
          <w:sz w:val="24"/>
          <w:szCs w:val="24"/>
        </w:rPr>
        <w:t>, w trakcie realizacji umowy, musi być uzasadniona przez Wykonawcę na piśmie i zaakceptowana przez Zamawiającego.</w:t>
      </w:r>
    </w:p>
    <w:p w14:paraId="595D919E" w14:textId="77777777" w:rsidR="00BB64E8" w:rsidRPr="00176F54" w:rsidRDefault="00BB64E8" w:rsidP="00BB64E8">
      <w:pPr>
        <w:widowControl/>
        <w:numPr>
          <w:ilvl w:val="1"/>
          <w:numId w:val="17"/>
        </w:numPr>
        <w:suppressAutoHyphens w:val="0"/>
        <w:autoSpaceDE w:val="0"/>
        <w:autoSpaceDN w:val="0"/>
        <w:spacing w:after="0"/>
        <w:ind w:left="425" w:hanging="425"/>
        <w:contextualSpacing/>
        <w:textAlignment w:val="auto"/>
        <w:rPr>
          <w:rFonts w:ascii="Cambria" w:eastAsia="Calibri" w:hAnsi="Cambria"/>
          <w:color w:val="000000" w:themeColor="text1"/>
          <w:sz w:val="24"/>
          <w:szCs w:val="24"/>
        </w:rPr>
      </w:pPr>
      <w:r w:rsidRPr="00176F54">
        <w:rPr>
          <w:rFonts w:ascii="Cambria" w:hAnsi="Cambria"/>
          <w:color w:val="000000" w:themeColor="text1"/>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176F54">
        <w:rPr>
          <w:rFonts w:ascii="Cambria" w:hAnsi="Cambria" w:cs="Arial"/>
          <w:color w:val="000000" w:themeColor="text1"/>
          <w:sz w:val="24"/>
          <w:szCs w:val="24"/>
        </w:rPr>
        <w:t>w terminie 14 dni od daty powzięcia przez Wykonawcę wiadomości o zaistnieniu powyższych zdarzeń.</w:t>
      </w:r>
    </w:p>
    <w:p w14:paraId="75A84CF6" w14:textId="77777777" w:rsidR="00BB64E8" w:rsidRPr="00176F54" w:rsidRDefault="00BB64E8" w:rsidP="00BB64E8">
      <w:pPr>
        <w:widowControl/>
        <w:numPr>
          <w:ilvl w:val="1"/>
          <w:numId w:val="17"/>
        </w:numPr>
        <w:suppressAutoHyphens w:val="0"/>
        <w:autoSpaceDE w:val="0"/>
        <w:autoSpaceDN w:val="0"/>
        <w:spacing w:after="0"/>
        <w:ind w:left="425" w:hanging="425"/>
        <w:contextualSpacing/>
        <w:textAlignment w:val="auto"/>
        <w:rPr>
          <w:rFonts w:ascii="Cambria" w:eastAsia="Calibri" w:hAnsi="Cambria"/>
          <w:color w:val="000000" w:themeColor="text1"/>
          <w:sz w:val="24"/>
          <w:szCs w:val="24"/>
        </w:rPr>
      </w:pPr>
      <w:r w:rsidRPr="00176F54">
        <w:rPr>
          <w:rFonts w:ascii="Cambria" w:hAnsi="Cambria"/>
          <w:color w:val="000000" w:themeColor="text1"/>
          <w:sz w:val="24"/>
          <w:szCs w:val="24"/>
        </w:rPr>
        <w:t>Zamawiający zaakceptuje taką zmianę w terminie 14 dni od daty przedłożenia propozycji, wyłącznie wtedy, gdy odpowiednio do funkcji kwalifikacje i doświadczenie wskazanych osób będą spełniały wymagania określone w</w:t>
      </w:r>
      <w:r>
        <w:rPr>
          <w:rFonts w:ascii="Cambria" w:hAnsi="Cambria"/>
          <w:color w:val="000000" w:themeColor="text1"/>
          <w:sz w:val="24"/>
          <w:szCs w:val="24"/>
        </w:rPr>
        <w:t xml:space="preserve"> niniejszej </w:t>
      </w:r>
      <w:r>
        <w:rPr>
          <w:rFonts w:ascii="Cambria" w:hAnsi="Cambria"/>
          <w:color w:val="000000" w:themeColor="text1"/>
          <w:sz w:val="24"/>
          <w:szCs w:val="24"/>
        </w:rPr>
        <w:lastRenderedPageBreak/>
        <w:t>umowie</w:t>
      </w:r>
      <w:r w:rsidRPr="00176F54">
        <w:rPr>
          <w:rFonts w:ascii="Cambria" w:hAnsi="Cambria"/>
          <w:color w:val="000000" w:themeColor="text1"/>
          <w:sz w:val="24"/>
          <w:szCs w:val="24"/>
        </w:rPr>
        <w:t xml:space="preserve"> a dokonana zmiana nie spowoduje wydłużenia terminu wykonania umowy, przy czym stanowi to uprawnienie nie zaś obowiązek Zamawiającego do akceptacji takiej zmiany. </w:t>
      </w:r>
    </w:p>
    <w:p w14:paraId="549D6F27" w14:textId="77777777" w:rsidR="00BB64E8" w:rsidRPr="00176F54" w:rsidRDefault="00BB64E8" w:rsidP="00BB64E8">
      <w:pPr>
        <w:widowControl/>
        <w:numPr>
          <w:ilvl w:val="1"/>
          <w:numId w:val="17"/>
        </w:numPr>
        <w:suppressAutoHyphens w:val="0"/>
        <w:autoSpaceDE w:val="0"/>
        <w:autoSpaceDN w:val="0"/>
        <w:spacing w:after="0"/>
        <w:ind w:left="425" w:hanging="425"/>
        <w:contextualSpacing/>
        <w:textAlignment w:val="auto"/>
        <w:rPr>
          <w:rFonts w:ascii="Cambria" w:eastAsia="Calibri" w:hAnsi="Cambria"/>
          <w:color w:val="000000" w:themeColor="text1"/>
          <w:sz w:val="24"/>
          <w:szCs w:val="24"/>
        </w:rPr>
      </w:pPr>
      <w:r w:rsidRPr="00176F54">
        <w:rPr>
          <w:rFonts w:ascii="Cambria" w:hAnsi="Cambria"/>
          <w:color w:val="000000" w:themeColor="text1"/>
          <w:sz w:val="24"/>
          <w:szCs w:val="24"/>
        </w:rPr>
        <w:t xml:space="preserve">Zamawiający lub osoba upoważniona przez Zamawiającego może wystąpić </w:t>
      </w:r>
      <w:r w:rsidRPr="00176F54">
        <w:rPr>
          <w:rFonts w:ascii="Cambria" w:hAnsi="Cambria"/>
          <w:color w:val="000000" w:themeColor="text1"/>
          <w:sz w:val="24"/>
          <w:szCs w:val="24"/>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176F54">
        <w:rPr>
          <w:rFonts w:ascii="Cambria" w:hAnsi="Cambria" w:cs="Arial"/>
          <w:color w:val="000000" w:themeColor="text1"/>
          <w:sz w:val="24"/>
          <w:szCs w:val="24"/>
        </w:rPr>
        <w:t xml:space="preserve"> od daty doręczenia wniosku</w:t>
      </w:r>
      <w:r w:rsidRPr="00176F54">
        <w:rPr>
          <w:rFonts w:ascii="Cambria" w:hAnsi="Cambria"/>
          <w:color w:val="000000" w:themeColor="text1"/>
          <w:sz w:val="24"/>
          <w:szCs w:val="24"/>
        </w:rPr>
        <w:t xml:space="preserve"> inną osobą spełniając</w:t>
      </w:r>
      <w:r w:rsidR="004F1EF6">
        <w:rPr>
          <w:rFonts w:ascii="Cambria" w:hAnsi="Cambria"/>
          <w:color w:val="000000" w:themeColor="text1"/>
          <w:sz w:val="24"/>
          <w:szCs w:val="24"/>
        </w:rPr>
        <w:t>ą</w:t>
      </w:r>
      <w:r w:rsidRPr="00176F54">
        <w:rPr>
          <w:rFonts w:ascii="Cambria" w:hAnsi="Cambria"/>
          <w:color w:val="000000" w:themeColor="text1"/>
          <w:sz w:val="24"/>
          <w:szCs w:val="24"/>
        </w:rPr>
        <w:t xml:space="preserve"> wymagania zawarte w niniejszej umowie.</w:t>
      </w:r>
    </w:p>
    <w:p w14:paraId="36BE19B0" w14:textId="77777777" w:rsidR="00BB64E8" w:rsidRPr="00176F54" w:rsidRDefault="00BB64E8" w:rsidP="00BB64E8">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p>
    <w:p w14:paraId="35EC4BB5" w14:textId="77777777" w:rsidR="00BB64E8" w:rsidRPr="00176F54" w:rsidRDefault="00BB64E8" w:rsidP="00BB64E8">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7231B9">
        <w:rPr>
          <w:rFonts w:ascii="Cambria" w:eastAsia="Calibri" w:hAnsi="Cambria"/>
          <w:b/>
          <w:bCs/>
          <w:color w:val="000000" w:themeColor="text1"/>
          <w:sz w:val="24"/>
          <w:szCs w:val="24"/>
          <w:lang w:eastAsia="en-US"/>
        </w:rPr>
        <w:t>§ 10</w:t>
      </w:r>
    </w:p>
    <w:p w14:paraId="45211F44" w14:textId="77777777" w:rsidR="00BB64E8" w:rsidRPr="00176F54" w:rsidRDefault="00BB64E8" w:rsidP="00BB64E8">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Ubezpieczenie</w:t>
      </w:r>
    </w:p>
    <w:p w14:paraId="22B95C9B" w14:textId="1D63464E" w:rsidR="00BB64E8" w:rsidRPr="00F167A8" w:rsidRDefault="00BB64E8" w:rsidP="00BB64E8">
      <w:pPr>
        <w:widowControl/>
        <w:numPr>
          <w:ilvl w:val="0"/>
          <w:numId w:val="21"/>
        </w:numPr>
        <w:suppressAutoHyphens w:val="0"/>
        <w:autoSpaceDE w:val="0"/>
        <w:autoSpaceDN w:val="0"/>
        <w:spacing w:after="0"/>
        <w:ind w:left="425" w:hanging="425"/>
        <w:contextualSpacing/>
        <w:textAlignment w:val="auto"/>
        <w:rPr>
          <w:rFonts w:eastAsia="Calibri" w:cs="Times New Roman"/>
          <w:color w:val="000000" w:themeColor="text1"/>
          <w:sz w:val="24"/>
          <w:szCs w:val="24"/>
          <w:lang w:eastAsia="en-US"/>
        </w:rPr>
      </w:pPr>
      <w:r w:rsidRPr="005F08CC">
        <w:rPr>
          <w:rFonts w:ascii="Cambria" w:eastAsia="Calibri" w:hAnsi="Cambria"/>
          <w:color w:val="000000" w:themeColor="text1"/>
          <w:sz w:val="24"/>
          <w:szCs w:val="24"/>
          <w:lang w:eastAsia="en-US"/>
        </w:rPr>
        <w:t>Wykonawca zobowiązuje się do posiadania ubezpieczenia od odpowiedzialności cywilnej (OC)</w:t>
      </w:r>
      <w:r w:rsidRPr="005F08CC">
        <w:rPr>
          <w:rFonts w:ascii="Cambria" w:hAnsi="Cambria" w:cs="Times New Roman"/>
          <w:sz w:val="24"/>
          <w:szCs w:val="24"/>
        </w:rPr>
        <w:t>w zakresie prowadzonej działalności związanej z przedmiotem zamówienia, tj. w zakresie wykonywania robót budowlanych</w:t>
      </w:r>
      <w:r w:rsidRPr="005F08CC">
        <w:rPr>
          <w:rFonts w:ascii="Cambria" w:eastAsia="Calibri" w:hAnsi="Cambria" w:cs="Times New Roman"/>
          <w:color w:val="000000" w:themeColor="text1"/>
          <w:sz w:val="24"/>
          <w:szCs w:val="24"/>
          <w:lang w:eastAsia="en-US"/>
        </w:rPr>
        <w:t xml:space="preserve"> na sumę ubezpieczeniową </w:t>
      </w:r>
      <w:r w:rsidRPr="005F08CC">
        <w:rPr>
          <w:rFonts w:ascii="Cambria" w:hAnsi="Cambria" w:cs="Times New Roman"/>
          <w:color w:val="000000" w:themeColor="text1"/>
          <w:sz w:val="24"/>
          <w:szCs w:val="24"/>
        </w:rPr>
        <w:t>nie mniejszą niż wartość  oferty</w:t>
      </w:r>
      <w:r w:rsidRPr="005F08CC">
        <w:rPr>
          <w:rFonts w:ascii="Cambria" w:eastAsia="Calibri" w:hAnsi="Cambria"/>
          <w:color w:val="000000" w:themeColor="text1"/>
          <w:sz w:val="24"/>
          <w:szCs w:val="24"/>
          <w:lang w:eastAsia="en-US"/>
        </w:rPr>
        <w:t>.</w:t>
      </w:r>
      <w:r w:rsidR="00165F13">
        <w:rPr>
          <w:rFonts w:ascii="Cambria" w:eastAsia="Calibri" w:hAnsi="Cambria"/>
          <w:color w:val="000000" w:themeColor="text1"/>
          <w:sz w:val="24"/>
          <w:szCs w:val="24"/>
          <w:lang w:eastAsia="en-US"/>
        </w:rPr>
        <w:t xml:space="preserve"> </w:t>
      </w:r>
      <w:r w:rsidRPr="005F08CC">
        <w:rPr>
          <w:rFonts w:ascii="Cambria" w:eastAsia="Calibri" w:hAnsi="Cambria"/>
          <w:color w:val="000000" w:themeColor="text1"/>
          <w:sz w:val="24"/>
          <w:szCs w:val="24"/>
          <w:lang w:eastAsia="en-US"/>
        </w:rPr>
        <w:t xml:space="preserve">Ubezpieczenie, o którym mowa </w:t>
      </w:r>
      <w:r>
        <w:rPr>
          <w:rFonts w:ascii="Cambria" w:eastAsia="Calibri" w:hAnsi="Cambria"/>
          <w:color w:val="000000" w:themeColor="text1"/>
          <w:sz w:val="24"/>
          <w:szCs w:val="24"/>
          <w:lang w:eastAsia="en-US"/>
        </w:rPr>
        <w:br/>
      </w:r>
      <w:r w:rsidRPr="005F08CC">
        <w:rPr>
          <w:rFonts w:ascii="Cambria" w:eastAsia="Calibri" w:hAnsi="Cambria"/>
          <w:color w:val="000000" w:themeColor="text1"/>
          <w:sz w:val="24"/>
          <w:szCs w:val="24"/>
          <w:lang w:eastAsia="en-US"/>
        </w:rPr>
        <w:t>w ust. 1 musi obowiązywać przez cały okres realizacji umowy. Jeżeli wykonawca przedłoży polisę na okres krótszy niż okres realizacji zamówienia, będzie zobowiązany na 7 dni przed utratą jej ważności przedłożyć nową polisę</w:t>
      </w:r>
      <w:r w:rsidRPr="00F167A8">
        <w:rPr>
          <w:rFonts w:ascii="Cambria" w:eastAsia="Calibri" w:hAnsi="Cambria"/>
          <w:color w:val="000000" w:themeColor="text1"/>
          <w:sz w:val="24"/>
          <w:szCs w:val="24"/>
          <w:lang w:eastAsia="en-US"/>
        </w:rPr>
        <w:t xml:space="preserve"> na okres kolejny pod rygorem zapłaty kar umownych w wysokości 2.000 zł za każdy dzień zwłoki. </w:t>
      </w:r>
    </w:p>
    <w:p w14:paraId="3C22652D" w14:textId="77777777" w:rsidR="00BB64E8" w:rsidRPr="00176F54" w:rsidRDefault="00BB64E8" w:rsidP="00BB64E8">
      <w:pPr>
        <w:widowControl/>
        <w:numPr>
          <w:ilvl w:val="0"/>
          <w:numId w:val="21"/>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Przed przekazaniem placu budowy, Wykonawca jest zobowiązany do przedłożenia Zamawiającemu pośw</w:t>
      </w:r>
      <w:r>
        <w:rPr>
          <w:rFonts w:ascii="Cambria" w:eastAsia="Calibri" w:hAnsi="Cambria"/>
          <w:color w:val="000000" w:themeColor="text1"/>
          <w:sz w:val="24"/>
          <w:szCs w:val="24"/>
          <w:lang w:eastAsia="en-US"/>
        </w:rPr>
        <w:t>iadczonej</w:t>
      </w:r>
      <w:r w:rsidRPr="00176F54">
        <w:rPr>
          <w:rFonts w:ascii="Cambria" w:eastAsia="Calibri" w:hAnsi="Cambria"/>
          <w:color w:val="000000" w:themeColor="text1"/>
          <w:sz w:val="24"/>
          <w:szCs w:val="24"/>
          <w:lang w:eastAsia="en-US"/>
        </w:rPr>
        <w:t xml:space="preserve"> za zgodność z oryginałem kopii polisy ubezpieczeniowej</w:t>
      </w:r>
      <w:r>
        <w:rPr>
          <w:rFonts w:ascii="Cambria" w:eastAsia="Calibri" w:hAnsi="Cambria"/>
          <w:color w:val="000000" w:themeColor="text1"/>
          <w:sz w:val="24"/>
          <w:szCs w:val="24"/>
          <w:lang w:eastAsia="en-US"/>
        </w:rPr>
        <w:t xml:space="preserve"> (OC), o której</w:t>
      </w:r>
      <w:r w:rsidRPr="00176F54">
        <w:rPr>
          <w:rFonts w:ascii="Cambria" w:eastAsia="Calibri" w:hAnsi="Cambria"/>
          <w:color w:val="000000" w:themeColor="text1"/>
          <w:sz w:val="24"/>
          <w:szCs w:val="24"/>
          <w:lang w:eastAsia="en-US"/>
        </w:rPr>
        <w:t xml:space="preserve"> mowa w ust. 1.</w:t>
      </w:r>
    </w:p>
    <w:p w14:paraId="0E90320A" w14:textId="77777777" w:rsidR="00BB64E8" w:rsidRPr="00176F54" w:rsidRDefault="00BB64E8" w:rsidP="00BB64E8">
      <w:pPr>
        <w:widowControl/>
        <w:numPr>
          <w:ilvl w:val="0"/>
          <w:numId w:val="21"/>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Zakres oraz warunki ubezpieczenia, o którym mowa w ust. 1 podlegają akceptacji Zamawiającego.</w:t>
      </w:r>
    </w:p>
    <w:p w14:paraId="4CDC5012" w14:textId="77777777" w:rsidR="00BB64E8" w:rsidRPr="00176F54" w:rsidRDefault="00BB64E8" w:rsidP="00BB64E8">
      <w:pPr>
        <w:widowControl/>
        <w:numPr>
          <w:ilvl w:val="0"/>
          <w:numId w:val="21"/>
        </w:numPr>
        <w:suppressAutoHyphens w:val="0"/>
        <w:autoSpaceDE w:val="0"/>
        <w:autoSpaceDN w:val="0"/>
        <w:spacing w:after="0"/>
        <w:ind w:left="425" w:hanging="425"/>
        <w:contextualSpacing/>
        <w:textAlignment w:val="auto"/>
        <w:rPr>
          <w:rFonts w:ascii="Cambria" w:hAnsi="Cambria"/>
          <w:color w:val="000000"/>
          <w:sz w:val="24"/>
          <w:szCs w:val="24"/>
        </w:rPr>
      </w:pPr>
      <w:r w:rsidRPr="00176F54">
        <w:rPr>
          <w:rFonts w:ascii="Cambria" w:hAnsi="Cambria"/>
          <w:color w:val="000000"/>
          <w:sz w:val="24"/>
          <w:szCs w:val="24"/>
        </w:rPr>
        <w:t xml:space="preserve">W przypadku niedopełnienia przez Wykonawcę obowiązków, o których mowa </w:t>
      </w:r>
      <w:r>
        <w:rPr>
          <w:rFonts w:ascii="Cambria" w:hAnsi="Cambria"/>
          <w:color w:val="000000"/>
          <w:sz w:val="24"/>
          <w:szCs w:val="24"/>
        </w:rPr>
        <w:br/>
      </w:r>
      <w:r w:rsidRPr="00176F54">
        <w:rPr>
          <w:rFonts w:ascii="Cambria" w:hAnsi="Cambria"/>
          <w:color w:val="000000"/>
          <w:sz w:val="24"/>
          <w:szCs w:val="24"/>
        </w:rPr>
        <w:t>w ust. 3, Zamawiający nie przekaże Wykonawcy placu budowy.</w:t>
      </w:r>
    </w:p>
    <w:p w14:paraId="3AF8A359" w14:textId="5CA96596" w:rsidR="00BB64E8" w:rsidRPr="00176F54" w:rsidRDefault="00BB64E8" w:rsidP="00BB64E8">
      <w:pPr>
        <w:widowControl/>
        <w:numPr>
          <w:ilvl w:val="0"/>
          <w:numId w:val="21"/>
        </w:numPr>
        <w:suppressAutoHyphens w:val="0"/>
        <w:autoSpaceDE w:val="0"/>
        <w:autoSpaceDN w:val="0"/>
        <w:spacing w:after="0"/>
        <w:ind w:left="425" w:hanging="425"/>
        <w:contextualSpacing/>
        <w:textAlignment w:val="auto"/>
        <w:rPr>
          <w:rFonts w:ascii="Cambria" w:hAnsi="Cambria"/>
          <w:color w:val="000000"/>
          <w:sz w:val="24"/>
          <w:szCs w:val="24"/>
        </w:rPr>
      </w:pPr>
      <w:r>
        <w:rPr>
          <w:rFonts w:ascii="Cambria" w:hAnsi="Cambria"/>
          <w:color w:val="000000"/>
          <w:sz w:val="24"/>
          <w:szCs w:val="24"/>
        </w:rPr>
        <w:t>Ewentualne</w:t>
      </w:r>
      <w:r w:rsidR="00403365">
        <w:rPr>
          <w:rFonts w:ascii="Cambria" w:hAnsi="Cambria"/>
          <w:color w:val="000000"/>
          <w:sz w:val="24"/>
          <w:szCs w:val="24"/>
        </w:rPr>
        <w:t xml:space="preserve"> </w:t>
      </w:r>
      <w:r>
        <w:rPr>
          <w:rFonts w:ascii="Cambria" w:hAnsi="Cambria"/>
          <w:color w:val="000000"/>
          <w:sz w:val="24"/>
          <w:szCs w:val="24"/>
        </w:rPr>
        <w:t>przedłużenie terminu</w:t>
      </w:r>
      <w:r w:rsidRPr="00176F54">
        <w:rPr>
          <w:rFonts w:ascii="Cambria" w:hAnsi="Cambria"/>
          <w:color w:val="000000"/>
          <w:sz w:val="24"/>
          <w:szCs w:val="24"/>
        </w:rPr>
        <w:t xml:space="preserve"> wykonania robót z powodu, o którym mowa </w:t>
      </w:r>
      <w:r>
        <w:rPr>
          <w:rFonts w:ascii="Cambria" w:hAnsi="Cambria"/>
          <w:color w:val="000000"/>
          <w:sz w:val="24"/>
          <w:szCs w:val="24"/>
        </w:rPr>
        <w:br/>
      </w:r>
      <w:r w:rsidRPr="00176F54">
        <w:rPr>
          <w:rFonts w:ascii="Cambria" w:hAnsi="Cambria"/>
          <w:color w:val="000000"/>
          <w:sz w:val="24"/>
          <w:szCs w:val="24"/>
        </w:rPr>
        <w:t xml:space="preserve">w ust. </w:t>
      </w:r>
      <w:r>
        <w:rPr>
          <w:rFonts w:ascii="Cambria" w:hAnsi="Cambria"/>
          <w:color w:val="000000"/>
          <w:sz w:val="24"/>
          <w:szCs w:val="24"/>
        </w:rPr>
        <w:t>4</w:t>
      </w:r>
      <w:r w:rsidRPr="00176F54">
        <w:rPr>
          <w:rFonts w:ascii="Cambria" w:hAnsi="Cambria"/>
          <w:color w:val="000000"/>
          <w:sz w:val="24"/>
          <w:szCs w:val="24"/>
        </w:rPr>
        <w:t>, będzie traktowane jako zawinione przez Wykonawcę.</w:t>
      </w:r>
    </w:p>
    <w:p w14:paraId="6F9F5AE1" w14:textId="77777777" w:rsidR="00BB64E8" w:rsidRPr="00176F54" w:rsidRDefault="00BB64E8" w:rsidP="00BB64E8">
      <w:pPr>
        <w:widowControl/>
        <w:suppressAutoHyphens w:val="0"/>
        <w:autoSpaceDE w:val="0"/>
        <w:autoSpaceDN w:val="0"/>
        <w:spacing w:after="0"/>
        <w:contextualSpacing/>
        <w:textAlignment w:val="auto"/>
        <w:rPr>
          <w:rFonts w:ascii="Cambria" w:eastAsia="Calibri" w:hAnsi="Cambria"/>
          <w:color w:val="000000" w:themeColor="text1"/>
          <w:sz w:val="24"/>
          <w:szCs w:val="24"/>
          <w:lang w:eastAsia="en-US"/>
        </w:rPr>
      </w:pPr>
    </w:p>
    <w:p w14:paraId="4F6E69DD" w14:textId="77777777" w:rsidR="005E749F" w:rsidRDefault="005E749F" w:rsidP="00BB64E8">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p>
    <w:p w14:paraId="59E03480" w14:textId="77777777" w:rsidR="00BB64E8" w:rsidRPr="00176F54" w:rsidRDefault="00BB64E8" w:rsidP="00BB64E8">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 1</w:t>
      </w:r>
      <w:r>
        <w:rPr>
          <w:rFonts w:ascii="Cambria" w:eastAsia="Calibri" w:hAnsi="Cambria"/>
          <w:b/>
          <w:bCs/>
          <w:color w:val="000000" w:themeColor="text1"/>
          <w:sz w:val="24"/>
          <w:szCs w:val="24"/>
          <w:lang w:eastAsia="en-US"/>
        </w:rPr>
        <w:t>1</w:t>
      </w:r>
    </w:p>
    <w:p w14:paraId="094AFDF3" w14:textId="77777777" w:rsidR="00BB64E8" w:rsidRPr="00176F54" w:rsidRDefault="00BB64E8" w:rsidP="00BB64E8">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 xml:space="preserve">Gwarancja i rękojmia. </w:t>
      </w:r>
    </w:p>
    <w:p w14:paraId="1CFD18E3" w14:textId="77777777" w:rsidR="00BB64E8" w:rsidRPr="00176F54" w:rsidRDefault="00BB64E8" w:rsidP="00BB64E8">
      <w:pPr>
        <w:pStyle w:val="Akapitzlist"/>
        <w:numPr>
          <w:ilvl w:val="2"/>
          <w:numId w:val="44"/>
        </w:numPr>
        <w:suppressAutoHyphens/>
        <w:spacing w:after="0"/>
        <w:ind w:left="425" w:hanging="425"/>
        <w:jc w:val="both"/>
        <w:rPr>
          <w:rFonts w:ascii="Cambria" w:hAnsi="Cambria"/>
          <w:color w:val="000000" w:themeColor="text1"/>
          <w:sz w:val="24"/>
          <w:szCs w:val="24"/>
        </w:rPr>
      </w:pPr>
      <w:r w:rsidRPr="00176F54">
        <w:rPr>
          <w:rFonts w:ascii="Cambria" w:hAnsi="Cambria" w:cs="Cambria"/>
          <w:color w:val="000000" w:themeColor="text1"/>
          <w:sz w:val="24"/>
          <w:szCs w:val="24"/>
        </w:rPr>
        <w:t xml:space="preserve">Wykonawca udziela Zamawiającemu gwarancji jakości na przedmiot umowy na warunkach określonych w niniejszej umowie i przepisach kodeksu cywilnego. W razie rozbieżności postanowień gwarancyjnych, stosuje się̨ warunki gwarancyjne bardziej korzystne dla Zamawiającego. </w:t>
      </w:r>
    </w:p>
    <w:p w14:paraId="34B08C7D" w14:textId="19AD6BA7" w:rsidR="00BB64E8" w:rsidRPr="00176F54" w:rsidRDefault="00BB64E8" w:rsidP="00BB64E8">
      <w:pPr>
        <w:pStyle w:val="Akapitzlist"/>
        <w:numPr>
          <w:ilvl w:val="2"/>
          <w:numId w:val="44"/>
        </w:numPr>
        <w:suppressAutoHyphens/>
        <w:spacing w:after="0"/>
        <w:ind w:left="425" w:hanging="425"/>
        <w:jc w:val="both"/>
        <w:rPr>
          <w:rFonts w:ascii="Cambria" w:hAnsi="Cambria"/>
          <w:color w:val="000000" w:themeColor="text1"/>
          <w:sz w:val="24"/>
          <w:szCs w:val="24"/>
        </w:rPr>
      </w:pPr>
      <w:r w:rsidRPr="00176F54">
        <w:rPr>
          <w:rFonts w:ascii="Cambria" w:hAnsi="Cambria" w:cs="Cambria"/>
          <w:color w:val="000000" w:themeColor="text1"/>
          <w:sz w:val="24"/>
          <w:szCs w:val="24"/>
        </w:rPr>
        <w:t>Wykonawca udziela gwarancji</w:t>
      </w:r>
      <w:r w:rsidR="002E1B73">
        <w:rPr>
          <w:rFonts w:ascii="Cambria" w:hAnsi="Cambria" w:cs="Cambria"/>
          <w:color w:val="000000" w:themeColor="text1"/>
          <w:sz w:val="24"/>
          <w:szCs w:val="24"/>
        </w:rPr>
        <w:t xml:space="preserve"> na przedmiot zamówienia </w:t>
      </w:r>
      <w:r w:rsidRPr="00176F54">
        <w:rPr>
          <w:rFonts w:ascii="Cambria" w:hAnsi="Cambria" w:cs="Cambria"/>
          <w:color w:val="000000" w:themeColor="text1"/>
          <w:sz w:val="24"/>
          <w:szCs w:val="24"/>
        </w:rPr>
        <w:t>:</w:t>
      </w:r>
    </w:p>
    <w:p w14:paraId="740A70F2" w14:textId="2AA89FB4" w:rsidR="00BB64E8" w:rsidRPr="002E1B73" w:rsidRDefault="00BB64E8" w:rsidP="00BB64E8">
      <w:pPr>
        <w:widowControl/>
        <w:numPr>
          <w:ilvl w:val="0"/>
          <w:numId w:val="45"/>
        </w:numPr>
        <w:suppressAutoHyphens w:val="0"/>
        <w:adjustRightInd/>
        <w:spacing w:after="0"/>
        <w:ind w:left="850" w:hanging="425"/>
        <w:textAlignment w:val="auto"/>
        <w:rPr>
          <w:rFonts w:ascii="Cambria" w:hAnsi="Cambria" w:cs="Helvetica"/>
          <w:bCs/>
          <w:sz w:val="24"/>
          <w:szCs w:val="24"/>
        </w:rPr>
      </w:pPr>
      <w:r>
        <w:rPr>
          <w:rFonts w:ascii="Cambria" w:hAnsi="Cambria" w:cs="Cambria"/>
          <w:sz w:val="24"/>
          <w:szCs w:val="24"/>
        </w:rPr>
        <w:t>60</w:t>
      </w:r>
      <w:r w:rsidRPr="00F167A8">
        <w:rPr>
          <w:rFonts w:ascii="Cambria" w:hAnsi="Cambria" w:cs="Cambria"/>
          <w:sz w:val="24"/>
          <w:szCs w:val="24"/>
        </w:rPr>
        <w:t xml:space="preserve"> miesięcy</w:t>
      </w:r>
      <w:r w:rsidR="00AE2525">
        <w:rPr>
          <w:rFonts w:ascii="Cambria" w:hAnsi="Cambria" w:cs="Cambria"/>
          <w:sz w:val="24"/>
          <w:szCs w:val="24"/>
        </w:rPr>
        <w:t xml:space="preserve"> </w:t>
      </w:r>
      <w:r w:rsidRPr="00AE2525">
        <w:rPr>
          <w:rFonts w:ascii="Cambria" w:hAnsi="Cambria" w:cs="Cambria"/>
          <w:sz w:val="24"/>
          <w:szCs w:val="24"/>
        </w:rPr>
        <w:t xml:space="preserve"> </w:t>
      </w:r>
      <w:r w:rsidRPr="002E1B73">
        <w:rPr>
          <w:rFonts w:ascii="Cambria" w:hAnsi="Cambria" w:cs="Cambria"/>
          <w:sz w:val="24"/>
          <w:szCs w:val="24"/>
        </w:rPr>
        <w:t>od daty podpisania protokołu odbioru końcowego.</w:t>
      </w:r>
    </w:p>
    <w:p w14:paraId="4F9BF670" w14:textId="4241632A" w:rsidR="00BB64E8" w:rsidRPr="002E1B73" w:rsidRDefault="00BB64E8" w:rsidP="00BB64E8">
      <w:pPr>
        <w:widowControl/>
        <w:numPr>
          <w:ilvl w:val="0"/>
          <w:numId w:val="45"/>
        </w:numPr>
        <w:suppressAutoHyphens w:val="0"/>
        <w:adjustRightInd/>
        <w:spacing w:after="0"/>
        <w:ind w:left="850" w:hanging="425"/>
        <w:textAlignment w:val="auto"/>
        <w:rPr>
          <w:rFonts w:ascii="Cambria" w:hAnsi="Cambria" w:cs="Helvetica"/>
          <w:bCs/>
          <w:sz w:val="24"/>
          <w:szCs w:val="24"/>
        </w:rPr>
      </w:pPr>
      <w:r w:rsidRPr="002E1B73">
        <w:rPr>
          <w:rFonts w:ascii="Cambria" w:hAnsi="Cambria" w:cs="Helvetica"/>
          <w:bCs/>
          <w:sz w:val="24"/>
          <w:szCs w:val="24"/>
        </w:rPr>
        <w:t xml:space="preserve">W przypadku gdy producent danego sprzętu/wyposażenia udziela gwarancji dłuższej niż </w:t>
      </w:r>
      <w:r w:rsidR="00262991">
        <w:rPr>
          <w:rFonts w:ascii="Cambria" w:hAnsi="Cambria" w:cs="Helvetica"/>
          <w:bCs/>
          <w:sz w:val="24"/>
          <w:szCs w:val="24"/>
        </w:rPr>
        <w:t>60</w:t>
      </w:r>
      <w:r w:rsidRPr="002E1B73">
        <w:rPr>
          <w:rFonts w:ascii="Cambria" w:hAnsi="Cambria" w:cs="Helvetica"/>
          <w:bCs/>
          <w:sz w:val="24"/>
          <w:szCs w:val="24"/>
        </w:rPr>
        <w:t xml:space="preserve"> mies</w:t>
      </w:r>
      <w:r w:rsidR="00262991">
        <w:rPr>
          <w:rFonts w:ascii="Cambria" w:hAnsi="Cambria" w:cs="Helvetica"/>
          <w:bCs/>
          <w:sz w:val="24"/>
          <w:szCs w:val="24"/>
        </w:rPr>
        <w:t>ięcy</w:t>
      </w:r>
      <w:r w:rsidRPr="002E1B73">
        <w:rPr>
          <w:rFonts w:ascii="Cambria" w:hAnsi="Cambria" w:cs="Helvetica"/>
          <w:bCs/>
          <w:sz w:val="24"/>
          <w:szCs w:val="24"/>
        </w:rPr>
        <w:t>, Wykonawca udziela gwarancji zgodnie z deklaracją producenta;</w:t>
      </w:r>
    </w:p>
    <w:p w14:paraId="2D4A10B6" w14:textId="60D77C55" w:rsidR="00BB64E8" w:rsidRPr="00F167A8" w:rsidRDefault="00BB64E8" w:rsidP="00BB64E8">
      <w:pPr>
        <w:widowControl/>
        <w:numPr>
          <w:ilvl w:val="0"/>
          <w:numId w:val="45"/>
        </w:numPr>
        <w:suppressAutoHyphens w:val="0"/>
        <w:adjustRightInd/>
        <w:spacing w:after="0"/>
        <w:ind w:left="850" w:hanging="425"/>
        <w:textAlignment w:val="auto"/>
        <w:rPr>
          <w:rFonts w:ascii="Cambria" w:hAnsi="Cambria" w:cs="Helvetica"/>
          <w:bCs/>
          <w:sz w:val="24"/>
          <w:szCs w:val="24"/>
        </w:rPr>
      </w:pPr>
      <w:r>
        <w:rPr>
          <w:rFonts w:ascii="Cambria" w:hAnsi="Cambria" w:cs="Helvetica"/>
          <w:bCs/>
          <w:sz w:val="24"/>
          <w:szCs w:val="24"/>
        </w:rPr>
        <w:lastRenderedPageBreak/>
        <w:t xml:space="preserve">W przypadku gdy producent </w:t>
      </w:r>
      <w:r w:rsidRPr="009A2A34">
        <w:rPr>
          <w:rFonts w:ascii="Cambria" w:hAnsi="Cambria" w:cs="Helvetica"/>
          <w:bCs/>
          <w:sz w:val="24"/>
          <w:szCs w:val="24"/>
        </w:rPr>
        <w:t xml:space="preserve">danego sprzętu/wyposażenia udziela gwarancji krótszej niż </w:t>
      </w:r>
      <w:r w:rsidR="009A2A34">
        <w:rPr>
          <w:rFonts w:ascii="Cambria" w:hAnsi="Cambria" w:cs="Helvetica"/>
          <w:bCs/>
          <w:sz w:val="24"/>
          <w:szCs w:val="24"/>
        </w:rPr>
        <w:t>60</w:t>
      </w:r>
      <w:r w:rsidRPr="009A2A34">
        <w:rPr>
          <w:rFonts w:ascii="Cambria" w:hAnsi="Cambria" w:cs="Helvetica"/>
          <w:bCs/>
          <w:sz w:val="24"/>
          <w:szCs w:val="24"/>
        </w:rPr>
        <w:t xml:space="preserve"> miesiące, Wykonawca udziela gwarancji na </w:t>
      </w:r>
      <w:r w:rsidR="009A2A34">
        <w:rPr>
          <w:rFonts w:ascii="Cambria" w:hAnsi="Cambria" w:cs="Helvetica"/>
          <w:bCs/>
          <w:sz w:val="24"/>
          <w:szCs w:val="24"/>
        </w:rPr>
        <w:t>60</w:t>
      </w:r>
      <w:r w:rsidRPr="009A2A34">
        <w:rPr>
          <w:rFonts w:ascii="Cambria" w:hAnsi="Cambria" w:cs="Helvetica"/>
          <w:bCs/>
          <w:sz w:val="24"/>
          <w:szCs w:val="24"/>
        </w:rPr>
        <w:t xml:space="preserve"> miesiące.</w:t>
      </w:r>
      <w:r>
        <w:rPr>
          <w:rFonts w:ascii="Cambria" w:hAnsi="Cambria" w:cs="Helvetica"/>
          <w:bCs/>
          <w:sz w:val="24"/>
          <w:szCs w:val="24"/>
        </w:rPr>
        <w:t xml:space="preserve"> </w:t>
      </w:r>
    </w:p>
    <w:p w14:paraId="0D6FF0C9" w14:textId="77777777" w:rsidR="00BB64E8" w:rsidRPr="00176F54" w:rsidRDefault="00BB64E8" w:rsidP="00BB64E8">
      <w:pPr>
        <w:widowControl/>
        <w:numPr>
          <w:ilvl w:val="0"/>
          <w:numId w:val="46"/>
        </w:numPr>
        <w:suppressAutoHyphens w:val="0"/>
        <w:autoSpaceDE w:val="0"/>
        <w:autoSpaceDN w:val="0"/>
        <w:spacing w:after="0"/>
        <w:ind w:left="425" w:hanging="425"/>
        <w:contextualSpacing/>
        <w:textAlignment w:val="auto"/>
        <w:rPr>
          <w:rFonts w:ascii="Cambria" w:eastAsia="Calibri" w:hAnsi="Cambria"/>
          <w:bCs/>
          <w:color w:val="000000" w:themeColor="text1"/>
          <w:sz w:val="24"/>
          <w:szCs w:val="24"/>
          <w:lang w:eastAsia="en-US"/>
        </w:rPr>
      </w:pPr>
      <w:r w:rsidRPr="00176F54">
        <w:rPr>
          <w:rFonts w:ascii="Cambria" w:hAnsi="Cambria" w:cs="Cambria"/>
          <w:bCs/>
          <w:color w:val="000000" w:themeColor="text1"/>
          <w:sz w:val="24"/>
          <w:szCs w:val="24"/>
        </w:rPr>
        <w:t>Rękojmia za wady fizyczne  robót budowlanych udzielona jest na okres 60 miesięcy od daty odbioru końcowego robót</w:t>
      </w:r>
      <w:r>
        <w:rPr>
          <w:rFonts w:ascii="Cambria" w:hAnsi="Cambria" w:cs="Cambria"/>
          <w:bCs/>
          <w:color w:val="000000" w:themeColor="text1"/>
          <w:sz w:val="24"/>
          <w:szCs w:val="24"/>
        </w:rPr>
        <w:t>.</w:t>
      </w:r>
      <w:r>
        <w:rPr>
          <w:rFonts w:ascii="Cambria" w:hAnsi="Cambria" w:cs="Cambria"/>
          <w:bCs/>
          <w:color w:val="000000" w:themeColor="text1"/>
          <w:sz w:val="24"/>
          <w:szCs w:val="24"/>
        </w:rPr>
        <w:tab/>
      </w:r>
    </w:p>
    <w:p w14:paraId="1A74FA41" w14:textId="77777777" w:rsidR="00BB64E8" w:rsidRPr="00176F54" w:rsidRDefault="00BB64E8" w:rsidP="00BB64E8">
      <w:pPr>
        <w:widowControl/>
        <w:numPr>
          <w:ilvl w:val="0"/>
          <w:numId w:val="46"/>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hAnsi="Cambria"/>
          <w:color w:val="000000" w:themeColor="text1"/>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14B1620A" w14:textId="77777777" w:rsidR="00BB64E8" w:rsidRPr="00176F54" w:rsidRDefault="00BB64E8" w:rsidP="00BB64E8">
      <w:pPr>
        <w:widowControl/>
        <w:numPr>
          <w:ilvl w:val="0"/>
          <w:numId w:val="46"/>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Niezależnie od uprawnień z tytułu gwarancji Wykonawca udziela rękojmi za wady fizyczne na wykonane prace budowlane i montażowe oraz  </w:t>
      </w:r>
      <w:r>
        <w:rPr>
          <w:rFonts w:ascii="Cambria" w:eastAsia="Calibri" w:hAnsi="Cambria"/>
          <w:color w:val="000000" w:themeColor="text1"/>
          <w:sz w:val="24"/>
          <w:szCs w:val="24"/>
          <w:lang w:eastAsia="en-US"/>
        </w:rPr>
        <w:t xml:space="preserve">użyte </w:t>
      </w:r>
      <w:r w:rsidRPr="00176F54">
        <w:rPr>
          <w:rFonts w:ascii="Cambria" w:eastAsia="Calibri" w:hAnsi="Cambria"/>
          <w:color w:val="000000" w:themeColor="text1"/>
          <w:sz w:val="24"/>
          <w:szCs w:val="24"/>
          <w:lang w:eastAsia="en-US"/>
        </w:rPr>
        <w:t xml:space="preserve">materiały </w:t>
      </w:r>
      <w:r>
        <w:rPr>
          <w:rFonts w:ascii="Cambria" w:eastAsia="Calibri" w:hAnsi="Cambria"/>
          <w:color w:val="000000" w:themeColor="text1"/>
          <w:sz w:val="24"/>
          <w:szCs w:val="24"/>
          <w:lang w:eastAsia="en-US"/>
        </w:rPr>
        <w:br/>
      </w:r>
      <w:r w:rsidRPr="00176F54">
        <w:rPr>
          <w:rFonts w:ascii="Cambria" w:eastAsia="Calibri" w:hAnsi="Cambria"/>
          <w:color w:val="000000" w:themeColor="text1"/>
          <w:sz w:val="24"/>
          <w:szCs w:val="24"/>
          <w:lang w:eastAsia="en-US"/>
        </w:rPr>
        <w:t xml:space="preserve">i </w:t>
      </w:r>
      <w:r>
        <w:rPr>
          <w:rFonts w:ascii="Cambria" w:eastAsia="Calibri" w:hAnsi="Cambria"/>
          <w:color w:val="000000" w:themeColor="text1"/>
          <w:sz w:val="24"/>
          <w:szCs w:val="24"/>
          <w:lang w:eastAsia="en-US"/>
        </w:rPr>
        <w:t xml:space="preserve">zamontowane </w:t>
      </w:r>
      <w:r w:rsidRPr="00176F54">
        <w:rPr>
          <w:rFonts w:ascii="Cambria" w:eastAsia="Calibri" w:hAnsi="Cambria"/>
          <w:color w:val="000000" w:themeColor="text1"/>
          <w:sz w:val="24"/>
          <w:szCs w:val="24"/>
          <w:lang w:eastAsia="en-US"/>
        </w:rPr>
        <w:t>urządzenia i zobowiązuje się do usunięcia wad fizycznych, jeżeli wady te ujawnią się w ciągu terminu określonego rękojmią (poprzez ich naprawę lub wymianę).</w:t>
      </w:r>
      <w:r>
        <w:rPr>
          <w:rFonts w:ascii="Cambria" w:eastAsia="Calibri" w:hAnsi="Cambria"/>
          <w:color w:val="000000" w:themeColor="text1"/>
          <w:sz w:val="24"/>
          <w:szCs w:val="24"/>
          <w:lang w:eastAsia="en-US"/>
        </w:rPr>
        <w:t xml:space="preserve"> Okres rękojmi jest równy okresowi gwarancji.</w:t>
      </w:r>
    </w:p>
    <w:p w14:paraId="740AC59D" w14:textId="77777777" w:rsidR="00BB64E8" w:rsidRPr="00176F54" w:rsidRDefault="00BB64E8" w:rsidP="00BB64E8">
      <w:pPr>
        <w:widowControl/>
        <w:numPr>
          <w:ilvl w:val="0"/>
          <w:numId w:val="46"/>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Wykonawca zobowiązuje się w dniu odbioru końcowego zapewnić Zamawiającego, </w:t>
      </w:r>
      <w:r>
        <w:rPr>
          <w:rFonts w:ascii="Cambria" w:eastAsia="Calibri" w:hAnsi="Cambria"/>
          <w:color w:val="000000" w:themeColor="text1"/>
          <w:sz w:val="24"/>
          <w:szCs w:val="24"/>
          <w:lang w:eastAsia="en-US"/>
        </w:rPr>
        <w:br/>
      </w:r>
      <w:r w:rsidRPr="00176F54">
        <w:rPr>
          <w:rFonts w:ascii="Cambria" w:eastAsia="Calibri" w:hAnsi="Cambria"/>
          <w:color w:val="000000" w:themeColor="text1"/>
          <w:sz w:val="24"/>
          <w:szCs w:val="24"/>
          <w:lang w:eastAsia="en-US"/>
        </w:rPr>
        <w:t xml:space="preserve">w formie pisemnej, że wykonane roboty budowlane </w:t>
      </w:r>
      <w:r>
        <w:rPr>
          <w:rFonts w:ascii="Cambria" w:eastAsia="Calibri" w:hAnsi="Cambria"/>
          <w:color w:val="000000" w:themeColor="text1"/>
          <w:sz w:val="24"/>
          <w:szCs w:val="24"/>
          <w:lang w:eastAsia="en-US"/>
        </w:rPr>
        <w:t xml:space="preserve">i zamontowane urządzenia </w:t>
      </w:r>
      <w:r w:rsidRPr="00176F54">
        <w:rPr>
          <w:rFonts w:ascii="Cambria" w:eastAsia="Calibri" w:hAnsi="Cambria"/>
          <w:color w:val="000000" w:themeColor="text1"/>
          <w:sz w:val="24"/>
          <w:szCs w:val="24"/>
          <w:lang w:eastAsia="en-US"/>
        </w:rPr>
        <w:t>są wolne od wad fizycznych oraz wad jakościowych.</w:t>
      </w:r>
    </w:p>
    <w:p w14:paraId="5C4C09C6" w14:textId="77777777" w:rsidR="00BB64E8" w:rsidRPr="00176F54" w:rsidRDefault="00BB64E8" w:rsidP="00BB64E8">
      <w:pPr>
        <w:widowControl/>
        <w:numPr>
          <w:ilvl w:val="0"/>
          <w:numId w:val="46"/>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Termin udzielonej rękojmi za wady fizyczne oraz gwarancji biegnie od dnia podpisania protokołu odbioru końcowego.</w:t>
      </w:r>
    </w:p>
    <w:p w14:paraId="6C1FE6F0" w14:textId="77777777" w:rsidR="00BB64E8" w:rsidRPr="00176F54" w:rsidRDefault="00BB64E8" w:rsidP="00BB64E8">
      <w:pPr>
        <w:widowControl/>
        <w:numPr>
          <w:ilvl w:val="0"/>
          <w:numId w:val="46"/>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Zamawiający może wykonywać uprawnienia z tytułu rękojmi za wady fizyczne, niezależnie od uprawnień wynikających z gwarancji.</w:t>
      </w:r>
    </w:p>
    <w:p w14:paraId="1EEB889D" w14:textId="77777777" w:rsidR="00BB64E8" w:rsidRPr="00176F54" w:rsidRDefault="00BB64E8" w:rsidP="00BB64E8">
      <w:pPr>
        <w:widowControl/>
        <w:numPr>
          <w:ilvl w:val="0"/>
          <w:numId w:val="46"/>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4CE4B997" w14:textId="77777777" w:rsidR="00BB64E8" w:rsidRPr="00176F54" w:rsidRDefault="00BB64E8" w:rsidP="00BB64E8">
      <w:pPr>
        <w:widowControl/>
        <w:numPr>
          <w:ilvl w:val="0"/>
          <w:numId w:val="46"/>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 przypadku, gdy usunięcie wady nie jest możli</w:t>
      </w:r>
      <w:r>
        <w:rPr>
          <w:rFonts w:ascii="Cambria" w:eastAsia="Calibri" w:hAnsi="Cambria"/>
          <w:color w:val="000000" w:themeColor="text1"/>
          <w:sz w:val="24"/>
          <w:szCs w:val="24"/>
          <w:lang w:eastAsia="en-US"/>
        </w:rPr>
        <w:t>we w terminie wskazanym w ust. 9</w:t>
      </w:r>
      <w:r w:rsidRPr="00176F54">
        <w:rPr>
          <w:rFonts w:ascii="Cambria" w:eastAsia="Calibri" w:hAnsi="Cambria"/>
          <w:color w:val="000000" w:themeColor="text1"/>
          <w:sz w:val="24"/>
          <w:szCs w:val="24"/>
          <w:lang w:eastAsia="en-US"/>
        </w:rPr>
        <w:t xml:space="preserve"> ze względów technologicznych,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7DB0A56D" w14:textId="77777777" w:rsidR="00BB64E8" w:rsidRPr="00FD0EF8" w:rsidRDefault="00BB64E8" w:rsidP="00BB64E8">
      <w:pPr>
        <w:widowControl/>
        <w:numPr>
          <w:ilvl w:val="0"/>
          <w:numId w:val="46"/>
        </w:numPr>
        <w:suppressAutoHyphens w:val="0"/>
        <w:autoSpaceDE w:val="0"/>
        <w:autoSpaceDN w:val="0"/>
        <w:spacing w:after="0"/>
        <w:ind w:left="425" w:hanging="425"/>
        <w:contextualSpacing/>
        <w:textAlignment w:val="auto"/>
        <w:rPr>
          <w:rFonts w:ascii="Cambria" w:hAnsi="Cambria"/>
          <w:color w:val="000000" w:themeColor="text1"/>
          <w:sz w:val="24"/>
          <w:szCs w:val="24"/>
        </w:rPr>
      </w:pPr>
      <w:r w:rsidRPr="00176F54">
        <w:rPr>
          <w:rFonts w:ascii="Cambria" w:hAnsi="Cambria"/>
          <w:color w:val="000000" w:themeColor="text1"/>
          <w:sz w:val="24"/>
          <w:szCs w:val="24"/>
        </w:rPr>
        <w:t xml:space="preserve">Jeżeli Wykonawca nie usunie wad w terminie określonym w ust. 9 lub 10, </w:t>
      </w:r>
      <w:r w:rsidRPr="00FD0EF8">
        <w:rPr>
          <w:rFonts w:ascii="Cambria" w:hAnsi="Cambria"/>
          <w:color w:val="000000" w:themeColor="text1"/>
          <w:sz w:val="24"/>
          <w:szCs w:val="24"/>
        </w:rPr>
        <w:t xml:space="preserve">Zamawiający może zlecić ich usunięcie  stronie trzeciej na koszt i ryzyko Wykonawcy. </w:t>
      </w:r>
    </w:p>
    <w:p w14:paraId="7CC7430D" w14:textId="77777777" w:rsidR="00BB64E8" w:rsidRPr="00176F54" w:rsidRDefault="00BB64E8" w:rsidP="00BB64E8">
      <w:pPr>
        <w:widowControl/>
        <w:numPr>
          <w:ilvl w:val="0"/>
          <w:numId w:val="46"/>
        </w:numPr>
        <w:suppressAutoHyphens w:val="0"/>
        <w:autoSpaceDE w:val="0"/>
        <w:autoSpaceDN w:val="0"/>
        <w:spacing w:after="0"/>
        <w:ind w:left="425" w:hanging="425"/>
        <w:contextualSpacing/>
        <w:textAlignment w:val="auto"/>
        <w:rPr>
          <w:rFonts w:ascii="Cambria" w:hAnsi="Cambria"/>
          <w:color w:val="000000" w:themeColor="text1"/>
          <w:sz w:val="24"/>
          <w:szCs w:val="24"/>
        </w:rPr>
      </w:pPr>
      <w:r w:rsidRPr="00176F54">
        <w:rPr>
          <w:rFonts w:ascii="Cambria" w:hAnsi="Cambria"/>
          <w:color w:val="000000" w:themeColor="text1"/>
          <w:sz w:val="24"/>
          <w:szCs w:val="24"/>
        </w:rPr>
        <w:t>Zamawiający obciąży wykonawcę kosztami wykonania zastępczego, o którym mowa w ust. 11</w:t>
      </w:r>
      <w:r>
        <w:rPr>
          <w:rFonts w:ascii="Cambria" w:hAnsi="Cambria"/>
          <w:color w:val="000000" w:themeColor="text1"/>
          <w:sz w:val="24"/>
          <w:szCs w:val="24"/>
        </w:rPr>
        <w:t>.</w:t>
      </w:r>
      <w:r w:rsidRPr="00176F54">
        <w:rPr>
          <w:rFonts w:ascii="Cambria" w:hAnsi="Cambria"/>
          <w:color w:val="000000" w:themeColor="text1"/>
          <w:sz w:val="24"/>
          <w:szCs w:val="24"/>
        </w:rPr>
        <w:t xml:space="preserve"> Wykonawca jest zobowiązany zwrócić Zamawiającemu kwotę wykonania zastępczego w ciągu 14 dni od dnia otrzymania wezwania do zapłaty pod rygorem naliczenia odsetek ustawow</w:t>
      </w:r>
      <w:r>
        <w:rPr>
          <w:rFonts w:ascii="Cambria" w:hAnsi="Cambria"/>
          <w:color w:val="000000" w:themeColor="text1"/>
          <w:sz w:val="24"/>
          <w:szCs w:val="24"/>
        </w:rPr>
        <w:t>ych za opóźnienie w</w:t>
      </w:r>
      <w:r w:rsidRPr="00176F54">
        <w:rPr>
          <w:rFonts w:ascii="Cambria" w:hAnsi="Cambria"/>
          <w:color w:val="000000" w:themeColor="text1"/>
          <w:sz w:val="24"/>
          <w:szCs w:val="24"/>
        </w:rPr>
        <w:t xml:space="preserve"> transakcjach handlowych. </w:t>
      </w:r>
    </w:p>
    <w:p w14:paraId="03643EB1" w14:textId="77777777" w:rsidR="00BB64E8" w:rsidRPr="00176F54" w:rsidRDefault="00BB64E8" w:rsidP="00BB64E8">
      <w:pPr>
        <w:widowControl/>
        <w:numPr>
          <w:ilvl w:val="0"/>
          <w:numId w:val="46"/>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37C5AE3E" w14:textId="08DF8D3C" w:rsidR="00BB64E8" w:rsidRPr="00176F54" w:rsidRDefault="00BB64E8" w:rsidP="00BB64E8">
      <w:pPr>
        <w:widowControl/>
        <w:numPr>
          <w:ilvl w:val="0"/>
          <w:numId w:val="46"/>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Powiadomienie o wystąpieniu wady Zamawiający zgłasza Wykonawcy elektronicznie, na adres e-mail:</w:t>
      </w:r>
      <w:r w:rsidR="00E86774">
        <w:rPr>
          <w:rFonts w:ascii="Cambria" w:eastAsia="Calibri" w:hAnsi="Cambria"/>
          <w:color w:val="000000" w:themeColor="text1"/>
          <w:sz w:val="24"/>
          <w:szCs w:val="24"/>
          <w:lang w:eastAsia="en-US"/>
        </w:rPr>
        <w:t xml:space="preserve"> </w:t>
      </w:r>
    </w:p>
    <w:p w14:paraId="35BA653A" w14:textId="77777777" w:rsidR="00BB64E8" w:rsidRPr="00176F54" w:rsidRDefault="00BB64E8" w:rsidP="00BB64E8">
      <w:pPr>
        <w:widowControl/>
        <w:numPr>
          <w:ilvl w:val="0"/>
          <w:numId w:val="46"/>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lastRenderedPageBreak/>
        <w:t>W przypadku nieusunięcia wad we wskazanym terminie, Zamawiający może usunąć wady na koszt i ryzyko Wykonawcy.</w:t>
      </w:r>
    </w:p>
    <w:p w14:paraId="4ACA40B4" w14:textId="77777777" w:rsidR="00BB64E8" w:rsidRPr="00176F54" w:rsidRDefault="00BB64E8" w:rsidP="00BB64E8">
      <w:pPr>
        <w:widowControl/>
        <w:numPr>
          <w:ilvl w:val="0"/>
          <w:numId w:val="46"/>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Termin gwarancji ulega przedłużeniu o czas usunięcia wady, jeżeli powiadomienie </w:t>
      </w:r>
      <w:r>
        <w:rPr>
          <w:rFonts w:ascii="Cambria" w:eastAsia="Calibri" w:hAnsi="Cambria"/>
          <w:color w:val="000000" w:themeColor="text1"/>
          <w:sz w:val="24"/>
          <w:szCs w:val="24"/>
          <w:lang w:eastAsia="en-US"/>
        </w:rPr>
        <w:br/>
      </w:r>
      <w:r w:rsidRPr="00176F54">
        <w:rPr>
          <w:rFonts w:ascii="Cambria" w:eastAsia="Calibri" w:hAnsi="Cambria"/>
          <w:color w:val="000000" w:themeColor="text1"/>
          <w:sz w:val="24"/>
          <w:szCs w:val="24"/>
          <w:lang w:eastAsia="en-US"/>
        </w:rPr>
        <w:t>o wystąpieniu wady nastąpiło jeszcze w czasie trwania gwarancji.</w:t>
      </w:r>
    </w:p>
    <w:p w14:paraId="4C21230A" w14:textId="77777777" w:rsidR="00BB64E8" w:rsidRPr="00176F54" w:rsidRDefault="00BB64E8" w:rsidP="00BB64E8">
      <w:pPr>
        <w:pStyle w:val="Standard"/>
        <w:spacing w:line="276" w:lineRule="auto"/>
        <w:ind w:left="851"/>
        <w:jc w:val="both"/>
        <w:rPr>
          <w:rFonts w:ascii="Cambria" w:hAnsi="Cambria" w:cs="Calibri"/>
          <w:color w:val="000000" w:themeColor="text1"/>
        </w:rPr>
      </w:pPr>
    </w:p>
    <w:p w14:paraId="2E4A14D2" w14:textId="77777777" w:rsidR="00BB64E8" w:rsidRPr="005F08CC" w:rsidRDefault="00BB64E8" w:rsidP="00BB64E8">
      <w:pPr>
        <w:overflowPunct w:val="0"/>
        <w:autoSpaceDE w:val="0"/>
        <w:autoSpaceDN w:val="0"/>
        <w:spacing w:after="0"/>
        <w:ind w:left="426" w:hanging="426"/>
        <w:jc w:val="center"/>
        <w:rPr>
          <w:rFonts w:ascii="Cambria" w:eastAsia="Calibri" w:hAnsi="Cambria"/>
          <w:b/>
          <w:bCs/>
          <w:color w:val="000000" w:themeColor="text1"/>
          <w:sz w:val="24"/>
          <w:szCs w:val="24"/>
        </w:rPr>
      </w:pPr>
      <w:r w:rsidRPr="005F08CC">
        <w:rPr>
          <w:rFonts w:ascii="Cambria" w:eastAsia="Calibri" w:hAnsi="Cambria"/>
          <w:b/>
          <w:bCs/>
          <w:color w:val="000000" w:themeColor="text1"/>
          <w:sz w:val="24"/>
          <w:szCs w:val="24"/>
        </w:rPr>
        <w:t>§ 12</w:t>
      </w:r>
    </w:p>
    <w:p w14:paraId="6B0D7C20" w14:textId="77777777" w:rsidR="00BB64E8" w:rsidRPr="00176F54" w:rsidRDefault="00BB64E8" w:rsidP="00BB64E8">
      <w:pPr>
        <w:autoSpaceDE w:val="0"/>
        <w:autoSpaceDN w:val="0"/>
        <w:spacing w:after="0"/>
        <w:jc w:val="center"/>
        <w:rPr>
          <w:rFonts w:ascii="Cambria" w:eastAsia="Calibri" w:hAnsi="Cambria"/>
          <w:b/>
          <w:bCs/>
          <w:color w:val="000000" w:themeColor="text1"/>
          <w:sz w:val="24"/>
          <w:szCs w:val="24"/>
        </w:rPr>
      </w:pPr>
      <w:r w:rsidRPr="005F08CC">
        <w:rPr>
          <w:rFonts w:ascii="Cambria" w:eastAsia="Calibri" w:hAnsi="Cambria"/>
          <w:b/>
          <w:bCs/>
          <w:color w:val="000000" w:themeColor="text1"/>
          <w:sz w:val="24"/>
          <w:szCs w:val="24"/>
        </w:rPr>
        <w:t>Klauzula zatrudnienia</w:t>
      </w:r>
    </w:p>
    <w:p w14:paraId="7F5FCE88" w14:textId="77777777" w:rsidR="00BB64E8" w:rsidRPr="0026087D" w:rsidRDefault="00BB64E8" w:rsidP="00BB64E8">
      <w:pPr>
        <w:widowControl/>
        <w:numPr>
          <w:ilvl w:val="0"/>
          <w:numId w:val="22"/>
        </w:numPr>
        <w:suppressAutoHyphens w:val="0"/>
        <w:autoSpaceDE w:val="0"/>
        <w:autoSpaceDN w:val="0"/>
        <w:spacing w:after="0"/>
        <w:ind w:left="425" w:hanging="425"/>
        <w:contextualSpacing/>
        <w:textAlignment w:val="auto"/>
        <w:rPr>
          <w:rFonts w:ascii="Cambria" w:eastAsia="Calibri" w:hAnsi="Cambria"/>
          <w:i/>
          <w:iCs/>
          <w:color w:val="000000" w:themeColor="text1"/>
          <w:sz w:val="24"/>
          <w:szCs w:val="24"/>
        </w:rPr>
      </w:pPr>
      <w:r w:rsidRPr="00176F54">
        <w:rPr>
          <w:rFonts w:ascii="Cambria" w:eastAsia="Calibri" w:hAnsi="Cambria"/>
          <w:color w:val="000000" w:themeColor="text1"/>
          <w:sz w:val="24"/>
          <w:szCs w:val="24"/>
        </w:rPr>
        <w:t xml:space="preserve">Wykonawca zobowiązuje się do zatrudnienia na podstawie umowy o pracę, przez cały okres realizacji zamówienia, wszystkich osób wykonujących następujące czynności: </w:t>
      </w:r>
      <w:r w:rsidRPr="0026087D">
        <w:rPr>
          <w:rFonts w:ascii="Cambria" w:eastAsia="Cambria" w:hAnsi="Cambria" w:cs="Cambria"/>
          <w:bCs/>
          <w:color w:val="000000" w:themeColor="text1"/>
          <w:sz w:val="24"/>
          <w:szCs w:val="24"/>
        </w:rPr>
        <w:t>wykonywanie prac fizycznych przy realizacji robót budowlanych, operatorzy sprzętu i prace fizyczne instalacyjno-montażowe objęte zakresem zamówienia (nie dotyczy kierownika budowy i ewentualnych kierowników robót)</w:t>
      </w:r>
      <w:r w:rsidRPr="0026087D">
        <w:rPr>
          <w:rFonts w:ascii="Cambria" w:hAnsi="Cambria"/>
          <w:i/>
          <w:iCs/>
          <w:color w:val="000000" w:themeColor="text1"/>
          <w:sz w:val="24"/>
          <w:szCs w:val="24"/>
        </w:rPr>
        <w:t>(</w:t>
      </w:r>
      <w:r w:rsidRPr="0026087D">
        <w:rPr>
          <w:rFonts w:ascii="Cambria" w:eastAsia="Cambria" w:hAnsi="Cambria"/>
          <w:i/>
          <w:iCs/>
          <w:color w:val="000000" w:themeColor="text1"/>
          <w:sz w:val="24"/>
          <w:szCs w:val="24"/>
        </w:rPr>
        <w:t xml:space="preserve">obowiązek ten nie dotyczy sytuacji, gdy prace te będą wykonywane samodzielnie </w:t>
      </w:r>
      <w:r>
        <w:rPr>
          <w:rFonts w:ascii="Cambria" w:eastAsia="Cambria" w:hAnsi="Cambria"/>
          <w:i/>
          <w:iCs/>
          <w:color w:val="000000" w:themeColor="text1"/>
          <w:sz w:val="24"/>
          <w:szCs w:val="24"/>
        </w:rPr>
        <w:br/>
      </w:r>
      <w:r w:rsidRPr="0026087D">
        <w:rPr>
          <w:rFonts w:ascii="Cambria" w:eastAsia="Cambria" w:hAnsi="Cambria"/>
          <w:i/>
          <w:iCs/>
          <w:color w:val="000000" w:themeColor="text1"/>
          <w:sz w:val="24"/>
          <w:szCs w:val="24"/>
        </w:rPr>
        <w:t>i osobiście przez osoby fizyczne prowadzące działalność gospodarczą w postaci tzw. samozatrudnienia jako podwykonawcy).</w:t>
      </w:r>
    </w:p>
    <w:p w14:paraId="198341CD" w14:textId="77777777" w:rsidR="00BB64E8" w:rsidRPr="00176F54" w:rsidRDefault="00BB64E8" w:rsidP="00BB64E8">
      <w:pPr>
        <w:widowControl/>
        <w:numPr>
          <w:ilvl w:val="0"/>
          <w:numId w:val="22"/>
        </w:numPr>
        <w:suppressAutoHyphens w:val="0"/>
        <w:autoSpaceDE w:val="0"/>
        <w:autoSpaceDN w:val="0"/>
        <w:spacing w:after="0"/>
        <w:ind w:left="425" w:hanging="425"/>
        <w:contextualSpacing/>
        <w:textAlignment w:val="auto"/>
        <w:rPr>
          <w:rFonts w:ascii="Cambria" w:hAnsi="Cambria"/>
          <w:color w:val="000000" w:themeColor="text1"/>
          <w:sz w:val="24"/>
          <w:szCs w:val="24"/>
        </w:rPr>
      </w:pPr>
      <w:r w:rsidRPr="00176F54">
        <w:rPr>
          <w:rFonts w:ascii="Cambria" w:hAnsi="Cambria"/>
          <w:color w:val="000000" w:themeColor="text1"/>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t>
      </w:r>
      <w:r>
        <w:rPr>
          <w:rFonts w:ascii="Cambria" w:hAnsi="Cambria"/>
          <w:color w:val="000000" w:themeColor="text1"/>
          <w:sz w:val="24"/>
          <w:szCs w:val="24"/>
        </w:rPr>
        <w:br/>
      </w:r>
      <w:r w:rsidRPr="00176F54">
        <w:rPr>
          <w:rFonts w:ascii="Cambria" w:hAnsi="Cambria"/>
          <w:color w:val="000000" w:themeColor="text1"/>
          <w:sz w:val="24"/>
          <w:szCs w:val="24"/>
        </w:rPr>
        <w:t>w szczególności do:</w:t>
      </w:r>
    </w:p>
    <w:p w14:paraId="5B801BD4" w14:textId="77777777" w:rsidR="00BB64E8" w:rsidRPr="00176F54" w:rsidRDefault="00BB64E8" w:rsidP="00BB64E8">
      <w:pPr>
        <w:pStyle w:val="Akapitzlist"/>
        <w:numPr>
          <w:ilvl w:val="0"/>
          <w:numId w:val="30"/>
        </w:numPr>
        <w:spacing w:after="0"/>
        <w:ind w:left="850" w:hanging="425"/>
        <w:rPr>
          <w:rFonts w:ascii="Cambria" w:hAnsi="Cambria"/>
          <w:sz w:val="24"/>
          <w:szCs w:val="24"/>
        </w:rPr>
      </w:pPr>
      <w:r w:rsidRPr="00176F54">
        <w:rPr>
          <w:rFonts w:ascii="Cambria" w:hAnsi="Cambria"/>
          <w:sz w:val="24"/>
          <w:szCs w:val="24"/>
        </w:rPr>
        <w:t xml:space="preserve">żądania następujących oświadczeń i dokumentów: </w:t>
      </w:r>
    </w:p>
    <w:p w14:paraId="5CB8835C" w14:textId="77777777" w:rsidR="00BB64E8" w:rsidRPr="00176F54" w:rsidRDefault="00BB64E8" w:rsidP="00BB64E8">
      <w:pPr>
        <w:pStyle w:val="Akapitzlist"/>
        <w:numPr>
          <w:ilvl w:val="0"/>
          <w:numId w:val="51"/>
        </w:numPr>
        <w:spacing w:after="0"/>
        <w:ind w:left="1276" w:hanging="425"/>
        <w:rPr>
          <w:rFonts w:ascii="Cambria" w:hAnsi="Cambria"/>
          <w:sz w:val="24"/>
          <w:szCs w:val="24"/>
        </w:rPr>
      </w:pPr>
      <w:r w:rsidRPr="00176F54">
        <w:rPr>
          <w:rFonts w:ascii="Cambria" w:hAnsi="Cambria"/>
          <w:sz w:val="24"/>
          <w:szCs w:val="24"/>
        </w:rPr>
        <w:t>oświadczenia zatrudnionego pracownika,</w:t>
      </w:r>
    </w:p>
    <w:p w14:paraId="2D94371E" w14:textId="77777777" w:rsidR="00BB64E8" w:rsidRPr="00176F54" w:rsidRDefault="00BB64E8" w:rsidP="00BB64E8">
      <w:pPr>
        <w:pStyle w:val="Akapitzlist"/>
        <w:numPr>
          <w:ilvl w:val="0"/>
          <w:numId w:val="51"/>
        </w:numPr>
        <w:spacing w:after="0"/>
        <w:ind w:left="1276" w:hanging="425"/>
        <w:rPr>
          <w:rFonts w:ascii="Cambria" w:hAnsi="Cambria"/>
          <w:sz w:val="24"/>
          <w:szCs w:val="24"/>
        </w:rPr>
      </w:pPr>
      <w:r w:rsidRPr="00176F54">
        <w:rPr>
          <w:rFonts w:ascii="Cambria" w:hAnsi="Cambria"/>
          <w:sz w:val="24"/>
          <w:szCs w:val="24"/>
        </w:rPr>
        <w:t>oświadczenia wykonawcy lub podwykonawcy o zatrudnieniu pracownika na podstawie umowy o pracę,</w:t>
      </w:r>
    </w:p>
    <w:p w14:paraId="2A133372" w14:textId="77777777" w:rsidR="00BB64E8" w:rsidRPr="00176F54" w:rsidRDefault="00BB64E8" w:rsidP="00BB64E8">
      <w:pPr>
        <w:pStyle w:val="Akapitzlist"/>
        <w:numPr>
          <w:ilvl w:val="0"/>
          <w:numId w:val="51"/>
        </w:numPr>
        <w:spacing w:after="0"/>
        <w:ind w:left="1276" w:hanging="425"/>
        <w:jc w:val="both"/>
        <w:rPr>
          <w:rFonts w:ascii="Cambria" w:hAnsi="Cambria"/>
          <w:sz w:val="24"/>
          <w:szCs w:val="24"/>
        </w:rPr>
      </w:pPr>
      <w:r w:rsidRPr="00176F54">
        <w:rPr>
          <w:rFonts w:ascii="Cambria" w:hAnsi="Cambria"/>
          <w:sz w:val="24"/>
          <w:szCs w:val="24"/>
        </w:rPr>
        <w:t>poświadczonej za zgodność z oryginałem kopii umowy o pracę zatrudnionego pracownika,</w:t>
      </w:r>
    </w:p>
    <w:p w14:paraId="3DA96312" w14:textId="77777777" w:rsidR="00BB64E8" w:rsidRPr="0026087D" w:rsidRDefault="00BB64E8" w:rsidP="00BB64E8">
      <w:pPr>
        <w:pStyle w:val="Akapitzlist"/>
        <w:numPr>
          <w:ilvl w:val="0"/>
          <w:numId w:val="51"/>
        </w:numPr>
        <w:spacing w:after="0"/>
        <w:ind w:left="1276" w:hanging="425"/>
        <w:jc w:val="both"/>
        <w:rPr>
          <w:rFonts w:ascii="Cambria" w:hAnsi="Cambria"/>
          <w:sz w:val="24"/>
          <w:szCs w:val="24"/>
        </w:rPr>
      </w:pPr>
      <w:r w:rsidRPr="00176F54">
        <w:rPr>
          <w:rFonts w:ascii="Cambria" w:hAnsi="Cambria"/>
          <w:sz w:val="24"/>
          <w:szCs w:val="24"/>
        </w:rPr>
        <w:t xml:space="preserve">innych dokumentów </w:t>
      </w:r>
      <w:r>
        <w:rPr>
          <w:rFonts w:ascii="Cambria" w:hAnsi="Cambria"/>
          <w:sz w:val="24"/>
          <w:szCs w:val="24"/>
        </w:rPr>
        <w:t xml:space="preserve">np. deklaracja  ZUS i in. </w:t>
      </w:r>
      <w:r w:rsidRPr="0026087D">
        <w:rPr>
          <w:rFonts w:ascii="Cambria" w:hAnsi="Cambria"/>
          <w:sz w:val="24"/>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264A8E65" w14:textId="77777777" w:rsidR="00BB64E8" w:rsidRPr="00176F54" w:rsidRDefault="00BB64E8" w:rsidP="00BB64E8">
      <w:pPr>
        <w:pStyle w:val="gmail-msolistparagraph"/>
        <w:numPr>
          <w:ilvl w:val="0"/>
          <w:numId w:val="30"/>
        </w:numPr>
        <w:spacing w:before="0" w:beforeAutospacing="0" w:after="0" w:afterAutospacing="0" w:line="276" w:lineRule="auto"/>
        <w:ind w:left="850" w:hanging="425"/>
        <w:jc w:val="both"/>
        <w:rPr>
          <w:rFonts w:ascii="Cambria" w:hAnsi="Cambria" w:cs="Calibri"/>
        </w:rPr>
      </w:pPr>
      <w:r w:rsidRPr="00176F54">
        <w:rPr>
          <w:rFonts w:ascii="Cambria" w:hAnsi="Cambria" w:cs="Calibri"/>
        </w:rPr>
        <w:t>żądania wyjaśnień w przypadku wątpliwości w zakresie potwierdzenia spełniania ww. wymogów,</w:t>
      </w:r>
    </w:p>
    <w:p w14:paraId="15457EE7" w14:textId="77777777" w:rsidR="00BB64E8" w:rsidRPr="00176F54" w:rsidRDefault="00BB64E8" w:rsidP="00BB64E8">
      <w:pPr>
        <w:pStyle w:val="gmail-msolistparagraph"/>
        <w:numPr>
          <w:ilvl w:val="0"/>
          <w:numId w:val="30"/>
        </w:numPr>
        <w:spacing w:before="0" w:beforeAutospacing="0" w:after="0" w:afterAutospacing="0" w:line="276" w:lineRule="auto"/>
        <w:ind w:left="850" w:hanging="425"/>
        <w:jc w:val="both"/>
        <w:rPr>
          <w:rFonts w:ascii="Cambria" w:hAnsi="Cambria" w:cs="Calibri"/>
        </w:rPr>
      </w:pPr>
      <w:r w:rsidRPr="00176F54">
        <w:rPr>
          <w:rFonts w:ascii="Cambria" w:hAnsi="Cambria" w:cs="Calibri"/>
        </w:rPr>
        <w:t>przeprowadzania kontroli na miejscu wykonywania świadczenia.</w:t>
      </w:r>
    </w:p>
    <w:p w14:paraId="26221EF7" w14:textId="77777777" w:rsidR="00BB64E8" w:rsidRPr="00176F54" w:rsidRDefault="00BB64E8" w:rsidP="00BB64E8">
      <w:pPr>
        <w:widowControl/>
        <w:numPr>
          <w:ilvl w:val="0"/>
          <w:numId w:val="22"/>
        </w:numPr>
        <w:suppressAutoHyphens w:val="0"/>
        <w:autoSpaceDE w:val="0"/>
        <w:autoSpaceDN w:val="0"/>
        <w:spacing w:after="0"/>
        <w:ind w:left="425" w:hanging="425"/>
        <w:contextualSpacing/>
        <w:textAlignment w:val="auto"/>
        <w:rPr>
          <w:rFonts w:ascii="Cambria" w:hAnsi="Cambria"/>
          <w:color w:val="000000" w:themeColor="text1"/>
          <w:sz w:val="24"/>
          <w:szCs w:val="24"/>
        </w:rPr>
      </w:pPr>
      <w:r w:rsidRPr="00176F54">
        <w:rPr>
          <w:rFonts w:ascii="Cambria" w:eastAsia="Calibri" w:hAnsi="Cambria"/>
          <w:color w:val="000000" w:themeColor="text1"/>
          <w:sz w:val="24"/>
          <w:szCs w:val="24"/>
        </w:rPr>
        <w:t>Wykonawca zobowiązany jest do informowania Zamawiającego o każdym przypadku zmiany sposobu zatrudnienia osób wykonujących ww. czynności nie później niż w terminie 5 dni od dokonania takiej zmiany.</w:t>
      </w:r>
    </w:p>
    <w:p w14:paraId="060AA24E" w14:textId="77777777" w:rsidR="00BB64E8" w:rsidRPr="00176F54" w:rsidRDefault="00BB64E8" w:rsidP="00BB64E8">
      <w:pPr>
        <w:pStyle w:val="gmail-msolistparagraph"/>
        <w:numPr>
          <w:ilvl w:val="0"/>
          <w:numId w:val="22"/>
        </w:numPr>
        <w:spacing w:before="0" w:beforeAutospacing="0" w:after="0" w:afterAutospacing="0" w:line="276" w:lineRule="auto"/>
        <w:ind w:left="425" w:hanging="425"/>
        <w:jc w:val="both"/>
        <w:rPr>
          <w:rFonts w:ascii="Cambria" w:hAnsi="Cambria" w:cs="Calibri"/>
          <w:color w:val="000000" w:themeColor="text1"/>
        </w:rPr>
      </w:pPr>
      <w:r w:rsidRPr="00176F54">
        <w:rPr>
          <w:rFonts w:ascii="Cambria" w:hAnsi="Cambria" w:cs="Calibri"/>
          <w:color w:val="000000" w:themeColor="text1"/>
        </w:rPr>
        <w:t>W przypadku uzasadnionych wątpliwości co do przestrzegania prawa pracy przez wykonawcę lub podwykonawcę, zamawiający może zwrócić się o przeprowadzenie kontroli przez Państwową Inspekcję Pracy.</w:t>
      </w:r>
    </w:p>
    <w:p w14:paraId="61014321" w14:textId="77777777" w:rsidR="00BB64E8" w:rsidRPr="00176F54" w:rsidRDefault="00BB64E8" w:rsidP="00BB64E8">
      <w:pPr>
        <w:pStyle w:val="gmail-msolistparagraph"/>
        <w:numPr>
          <w:ilvl w:val="0"/>
          <w:numId w:val="22"/>
        </w:numPr>
        <w:spacing w:before="0" w:beforeAutospacing="0" w:after="0" w:afterAutospacing="0" w:line="276" w:lineRule="auto"/>
        <w:ind w:left="425" w:hanging="425"/>
        <w:jc w:val="both"/>
        <w:rPr>
          <w:rFonts w:ascii="Cambria" w:hAnsi="Cambria" w:cs="Calibri"/>
          <w:color w:val="000000" w:themeColor="text1"/>
        </w:rPr>
      </w:pPr>
      <w:r w:rsidRPr="00176F54">
        <w:rPr>
          <w:rFonts w:ascii="Cambria" w:hAnsi="Cambria" w:cs="Calibri"/>
          <w:color w:val="000000" w:themeColor="text1"/>
        </w:rPr>
        <w:t>W trakcie realizacji zamówienia na każde wezwanie zamawiającego w wyznaczonym w tym wezwaniu terminie wykonawca przedłoży zamawiającemu aktualne dokumenty wskazane w ust. 2.</w:t>
      </w:r>
    </w:p>
    <w:p w14:paraId="08793D0E" w14:textId="77777777" w:rsidR="00BB64E8" w:rsidRPr="00176F54" w:rsidRDefault="00BB64E8" w:rsidP="00BB64E8">
      <w:pPr>
        <w:widowControl/>
        <w:numPr>
          <w:ilvl w:val="0"/>
          <w:numId w:val="22"/>
        </w:numPr>
        <w:suppressAutoHyphens w:val="0"/>
        <w:autoSpaceDE w:val="0"/>
        <w:autoSpaceDN w:val="0"/>
        <w:spacing w:after="0"/>
        <w:ind w:left="425" w:hanging="425"/>
        <w:contextualSpacing/>
        <w:textAlignment w:val="auto"/>
        <w:rPr>
          <w:rFonts w:ascii="Cambria" w:eastAsia="Calibri" w:hAnsi="Cambria"/>
          <w:color w:val="000000" w:themeColor="text1"/>
          <w:sz w:val="24"/>
          <w:szCs w:val="24"/>
        </w:rPr>
      </w:pPr>
      <w:r w:rsidRPr="00176F54">
        <w:rPr>
          <w:rFonts w:ascii="Cambria" w:eastAsia="Calibri" w:hAnsi="Cambria"/>
          <w:color w:val="000000" w:themeColor="text1"/>
          <w:sz w:val="24"/>
          <w:szCs w:val="24"/>
        </w:rPr>
        <w:lastRenderedPageBreak/>
        <w:t xml:space="preserve">W przypadku niewywiązania się z obowiązków, o których mowa w ust. 1-3 lub 5, Wykonawca zobowiązany będzie do zapłaty właściwej kary umownej wskazanej </w:t>
      </w:r>
      <w:r w:rsidRPr="00176F54">
        <w:rPr>
          <w:rFonts w:ascii="Cambria" w:eastAsia="Calibri" w:hAnsi="Cambria"/>
          <w:color w:val="000000" w:themeColor="text1"/>
          <w:sz w:val="24"/>
          <w:szCs w:val="24"/>
        </w:rPr>
        <w:br/>
        <w:t>w § 1</w:t>
      </w:r>
      <w:r>
        <w:rPr>
          <w:rFonts w:ascii="Cambria" w:eastAsia="Calibri" w:hAnsi="Cambria"/>
          <w:color w:val="000000" w:themeColor="text1"/>
          <w:sz w:val="24"/>
          <w:szCs w:val="24"/>
        </w:rPr>
        <w:t>3</w:t>
      </w:r>
      <w:r w:rsidRPr="00176F54">
        <w:rPr>
          <w:rFonts w:ascii="Cambria" w:eastAsia="Calibri" w:hAnsi="Cambria"/>
          <w:color w:val="000000" w:themeColor="text1"/>
          <w:sz w:val="24"/>
          <w:szCs w:val="24"/>
        </w:rPr>
        <w:t xml:space="preserve"> umowy. </w:t>
      </w:r>
    </w:p>
    <w:p w14:paraId="2E28036D" w14:textId="77777777" w:rsidR="00BB64E8" w:rsidRPr="00176F54" w:rsidRDefault="00BB64E8" w:rsidP="00BB64E8">
      <w:pPr>
        <w:widowControl/>
        <w:numPr>
          <w:ilvl w:val="0"/>
          <w:numId w:val="22"/>
        </w:numPr>
        <w:suppressAutoHyphens w:val="0"/>
        <w:autoSpaceDE w:val="0"/>
        <w:autoSpaceDN w:val="0"/>
        <w:spacing w:after="0"/>
        <w:ind w:left="425" w:hanging="425"/>
        <w:contextualSpacing/>
        <w:textAlignment w:val="auto"/>
        <w:rPr>
          <w:rFonts w:ascii="Cambria" w:eastAsia="Calibri" w:hAnsi="Cambria"/>
          <w:color w:val="000000" w:themeColor="text1"/>
          <w:sz w:val="24"/>
          <w:szCs w:val="24"/>
        </w:rPr>
      </w:pPr>
      <w:r w:rsidRPr="00176F54">
        <w:rPr>
          <w:rFonts w:ascii="Cambria" w:eastAsia="Calibri" w:hAnsi="Cambria"/>
          <w:color w:val="000000" w:themeColor="text1"/>
          <w:sz w:val="24"/>
          <w:szCs w:val="24"/>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50182F0F" w14:textId="77777777" w:rsidR="00BB64E8" w:rsidRPr="00176F54" w:rsidRDefault="00BB64E8" w:rsidP="00BB64E8">
      <w:pPr>
        <w:widowControl/>
        <w:suppressAutoHyphens w:val="0"/>
        <w:autoSpaceDE w:val="0"/>
        <w:autoSpaceDN w:val="0"/>
        <w:spacing w:after="0"/>
        <w:textAlignment w:val="auto"/>
        <w:rPr>
          <w:rFonts w:ascii="Cambria" w:eastAsia="Calibri" w:hAnsi="Cambria"/>
          <w:color w:val="000000" w:themeColor="text1"/>
          <w:sz w:val="24"/>
          <w:szCs w:val="24"/>
          <w:lang w:eastAsia="en-US"/>
        </w:rPr>
      </w:pPr>
    </w:p>
    <w:p w14:paraId="4AD230B5" w14:textId="77777777" w:rsidR="00BB64E8" w:rsidRPr="00176F54" w:rsidRDefault="00BB64E8" w:rsidP="00BB64E8">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 1</w:t>
      </w:r>
      <w:r>
        <w:rPr>
          <w:rFonts w:ascii="Cambria" w:eastAsia="Calibri" w:hAnsi="Cambria"/>
          <w:b/>
          <w:bCs/>
          <w:color w:val="000000" w:themeColor="text1"/>
          <w:sz w:val="24"/>
          <w:szCs w:val="24"/>
          <w:lang w:eastAsia="en-US"/>
        </w:rPr>
        <w:t>3</w:t>
      </w:r>
    </w:p>
    <w:p w14:paraId="7CA37CEC" w14:textId="77777777" w:rsidR="00BB64E8" w:rsidRPr="00176F54" w:rsidRDefault="00BB64E8" w:rsidP="00BB64E8">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Kary umowne</w:t>
      </w:r>
    </w:p>
    <w:p w14:paraId="26FC5C87" w14:textId="77777777" w:rsidR="00BB64E8" w:rsidRPr="00176F54" w:rsidRDefault="00BB64E8" w:rsidP="00BB64E8">
      <w:pPr>
        <w:widowControl/>
        <w:numPr>
          <w:ilvl w:val="0"/>
          <w:numId w:val="23"/>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Wykonawca zobowiązany jest do zapłaty Zamawiającemu kar umownych w następujących przypadkach:</w:t>
      </w:r>
    </w:p>
    <w:p w14:paraId="3A766502" w14:textId="77777777" w:rsidR="00BB64E8" w:rsidRPr="00B01297" w:rsidRDefault="00BB64E8" w:rsidP="00BB64E8">
      <w:pPr>
        <w:pStyle w:val="Akapitzlist"/>
        <w:numPr>
          <w:ilvl w:val="0"/>
          <w:numId w:val="24"/>
        </w:numPr>
        <w:autoSpaceDE w:val="0"/>
        <w:autoSpaceDN w:val="0"/>
        <w:spacing w:after="0"/>
        <w:ind w:left="850" w:hanging="425"/>
        <w:jc w:val="both"/>
        <w:rPr>
          <w:rFonts w:ascii="Cambria" w:hAnsi="Cambria"/>
          <w:color w:val="000000" w:themeColor="text1"/>
          <w:sz w:val="24"/>
          <w:szCs w:val="24"/>
          <w:u w:val="single"/>
          <w:lang w:eastAsia="en-US"/>
        </w:rPr>
      </w:pPr>
      <w:r w:rsidRPr="00176F54">
        <w:rPr>
          <w:rFonts w:ascii="Cambria" w:hAnsi="Cambria"/>
          <w:color w:val="000000" w:themeColor="text1"/>
          <w:sz w:val="24"/>
          <w:szCs w:val="24"/>
          <w:lang w:eastAsia="en-US"/>
        </w:rPr>
        <w:t xml:space="preserve">za zwłokę w wykonaniu przedmiotu umowy– w wysokości </w:t>
      </w:r>
      <w:r w:rsidRPr="007F5145">
        <w:rPr>
          <w:rFonts w:ascii="Cambria" w:hAnsi="Cambria"/>
          <w:color w:val="000000" w:themeColor="text1"/>
          <w:sz w:val="24"/>
          <w:szCs w:val="24"/>
          <w:lang w:eastAsia="en-US"/>
        </w:rPr>
        <w:t>0,1 %</w:t>
      </w:r>
      <w:r w:rsidRPr="00176F54">
        <w:rPr>
          <w:rFonts w:ascii="Cambria" w:hAnsi="Cambria"/>
          <w:color w:val="000000" w:themeColor="text1"/>
          <w:sz w:val="24"/>
          <w:szCs w:val="24"/>
          <w:lang w:eastAsia="en-US"/>
        </w:rPr>
        <w:t xml:space="preserve">wynagrodzenia </w:t>
      </w:r>
      <w:r>
        <w:rPr>
          <w:rFonts w:ascii="Cambria" w:hAnsi="Cambria"/>
          <w:color w:val="000000" w:themeColor="text1"/>
          <w:sz w:val="24"/>
          <w:szCs w:val="24"/>
          <w:lang w:eastAsia="en-US"/>
        </w:rPr>
        <w:t xml:space="preserve">netto, o którym mowa § 3 </w:t>
      </w:r>
      <w:r w:rsidRPr="00176F54">
        <w:rPr>
          <w:rFonts w:ascii="Cambria" w:hAnsi="Cambria"/>
          <w:color w:val="000000" w:themeColor="text1"/>
          <w:sz w:val="24"/>
          <w:szCs w:val="24"/>
          <w:lang w:eastAsia="en-US"/>
        </w:rPr>
        <w:t xml:space="preserve">umowy za każdy dzień zwłoki, liczony od </w:t>
      </w:r>
      <w:r>
        <w:rPr>
          <w:rFonts w:ascii="Cambria" w:hAnsi="Cambria"/>
          <w:color w:val="000000" w:themeColor="text1"/>
          <w:sz w:val="24"/>
          <w:szCs w:val="24"/>
          <w:lang w:eastAsia="en-US"/>
        </w:rPr>
        <w:t>terminu określonego w § 2 ust. 1</w:t>
      </w:r>
      <w:r w:rsidRPr="00176F54">
        <w:rPr>
          <w:rFonts w:ascii="Cambria" w:hAnsi="Cambria"/>
          <w:color w:val="000000" w:themeColor="text1"/>
          <w:sz w:val="24"/>
          <w:szCs w:val="24"/>
          <w:lang w:eastAsia="en-US"/>
        </w:rPr>
        <w:t xml:space="preserve"> umowy,</w:t>
      </w:r>
    </w:p>
    <w:p w14:paraId="6B0DDFE1" w14:textId="77777777" w:rsidR="00BB64E8" w:rsidRPr="00176F54" w:rsidRDefault="00BB64E8" w:rsidP="00BB64E8">
      <w:pPr>
        <w:widowControl/>
        <w:numPr>
          <w:ilvl w:val="0"/>
          <w:numId w:val="24"/>
        </w:numPr>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za zwłokę w usuwaniu wad lub usterek w przedmiocie zamówi</w:t>
      </w:r>
      <w:r>
        <w:rPr>
          <w:rFonts w:ascii="Cambria" w:eastAsia="Calibri" w:hAnsi="Cambria"/>
          <w:color w:val="000000" w:themeColor="text1"/>
          <w:sz w:val="24"/>
          <w:szCs w:val="24"/>
          <w:lang w:eastAsia="en-US"/>
        </w:rPr>
        <w:t xml:space="preserve">enia, </w:t>
      </w:r>
      <w:r w:rsidRPr="00176F54">
        <w:rPr>
          <w:rFonts w:ascii="Cambria" w:eastAsia="Calibri" w:hAnsi="Cambria"/>
          <w:color w:val="000000" w:themeColor="text1"/>
          <w:sz w:val="24"/>
          <w:szCs w:val="24"/>
          <w:lang w:eastAsia="en-US"/>
        </w:rPr>
        <w:t xml:space="preserve">w wysokości 0,1% wynagrodzenia </w:t>
      </w:r>
      <w:r>
        <w:rPr>
          <w:rFonts w:ascii="Cambria" w:eastAsia="Calibri" w:hAnsi="Cambria"/>
          <w:color w:val="000000" w:themeColor="text1"/>
          <w:sz w:val="24"/>
          <w:szCs w:val="24"/>
          <w:lang w:eastAsia="en-US"/>
        </w:rPr>
        <w:t>ne</w:t>
      </w:r>
      <w:r w:rsidRPr="00176F54">
        <w:rPr>
          <w:rFonts w:ascii="Cambria" w:eastAsia="Calibri" w:hAnsi="Cambria"/>
          <w:color w:val="000000" w:themeColor="text1"/>
          <w:sz w:val="24"/>
          <w:szCs w:val="24"/>
          <w:lang w:eastAsia="en-US"/>
        </w:rPr>
        <w:t>tto o którym mowa § 3 ust. 1 umowy za każdy dzień zwłoki, liczony od terminu wyznaczonego przez Zamawiającego na usunięcie wad lub usterek,</w:t>
      </w:r>
    </w:p>
    <w:p w14:paraId="0E52B8FF" w14:textId="77777777" w:rsidR="00BB64E8" w:rsidRPr="00176F54" w:rsidRDefault="00BB64E8" w:rsidP="00BB64E8">
      <w:pPr>
        <w:widowControl/>
        <w:numPr>
          <w:ilvl w:val="0"/>
          <w:numId w:val="24"/>
        </w:numPr>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za zwłokę w usuwaniu wad fizycznych lub gwarancyjnych – w wysokości 0,1% wynagrodzenia </w:t>
      </w:r>
      <w:r>
        <w:rPr>
          <w:rFonts w:ascii="Cambria" w:eastAsia="Calibri" w:hAnsi="Cambria"/>
          <w:color w:val="000000" w:themeColor="text1"/>
          <w:sz w:val="24"/>
          <w:szCs w:val="24"/>
          <w:lang w:eastAsia="en-US"/>
        </w:rPr>
        <w:t>ne</w:t>
      </w:r>
      <w:r w:rsidRPr="00176F54">
        <w:rPr>
          <w:rFonts w:ascii="Cambria" w:eastAsia="Calibri" w:hAnsi="Cambria"/>
          <w:color w:val="000000" w:themeColor="text1"/>
          <w:sz w:val="24"/>
          <w:szCs w:val="24"/>
          <w:lang w:eastAsia="en-US"/>
        </w:rPr>
        <w:t>tto, o którym mowa § 3 ust. 1 umowy za każdy dzień zwłoki, liczonej od terminu wyznaczonego przez Zamawiającego na usuni</w:t>
      </w:r>
      <w:r>
        <w:rPr>
          <w:rFonts w:ascii="Cambria" w:eastAsia="Calibri" w:hAnsi="Cambria"/>
          <w:color w:val="000000" w:themeColor="text1"/>
          <w:sz w:val="24"/>
          <w:szCs w:val="24"/>
          <w:lang w:eastAsia="en-US"/>
        </w:rPr>
        <w:t xml:space="preserve">ęcie wad </w:t>
      </w:r>
      <w:r>
        <w:rPr>
          <w:rFonts w:ascii="Cambria" w:eastAsia="Calibri" w:hAnsi="Cambria"/>
          <w:color w:val="000000" w:themeColor="text1"/>
          <w:sz w:val="24"/>
          <w:szCs w:val="24"/>
          <w:lang w:eastAsia="en-US"/>
        </w:rPr>
        <w:br/>
        <w:t>i usterek</w:t>
      </w:r>
      <w:r w:rsidRPr="00176F54">
        <w:rPr>
          <w:rFonts w:ascii="Cambria" w:eastAsia="Calibri" w:hAnsi="Cambria"/>
          <w:color w:val="000000" w:themeColor="text1"/>
          <w:sz w:val="24"/>
          <w:szCs w:val="24"/>
          <w:lang w:eastAsia="en-US"/>
        </w:rPr>
        <w:t xml:space="preserve">, </w:t>
      </w:r>
    </w:p>
    <w:p w14:paraId="168FC4AA" w14:textId="77777777" w:rsidR="00BB64E8" w:rsidRPr="00176F54" w:rsidRDefault="00BB64E8" w:rsidP="00BB64E8">
      <w:pPr>
        <w:widowControl/>
        <w:numPr>
          <w:ilvl w:val="0"/>
          <w:numId w:val="24"/>
        </w:numPr>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w każdym przypadku braku zapłaty należnego wynagrodzenia podwykonawcom lub dalszym podwykonawcom, którego skutkiem będzie bezpośrednia zapłata, </w:t>
      </w:r>
      <w:r>
        <w:rPr>
          <w:rFonts w:ascii="Cambria" w:eastAsia="Calibri" w:hAnsi="Cambria"/>
          <w:color w:val="000000" w:themeColor="text1"/>
          <w:sz w:val="24"/>
          <w:szCs w:val="24"/>
          <w:lang w:eastAsia="en-US"/>
        </w:rPr>
        <w:br/>
      </w:r>
      <w:r w:rsidRPr="00176F54">
        <w:rPr>
          <w:rFonts w:ascii="Cambria" w:eastAsia="Calibri" w:hAnsi="Cambria"/>
          <w:color w:val="000000" w:themeColor="text1"/>
          <w:sz w:val="24"/>
          <w:szCs w:val="24"/>
          <w:lang w:eastAsia="en-US"/>
        </w:rPr>
        <w:t xml:space="preserve">o której mowa w § 5 ust. </w:t>
      </w:r>
      <w:r>
        <w:rPr>
          <w:rFonts w:ascii="Cambria" w:eastAsia="Calibri" w:hAnsi="Cambria"/>
          <w:color w:val="000000" w:themeColor="text1"/>
          <w:sz w:val="24"/>
          <w:szCs w:val="24"/>
          <w:lang w:eastAsia="en-US"/>
        </w:rPr>
        <w:t>6</w:t>
      </w:r>
      <w:r w:rsidRPr="00176F54">
        <w:rPr>
          <w:rFonts w:ascii="Cambria" w:eastAsia="Calibri" w:hAnsi="Cambria"/>
          <w:color w:val="000000" w:themeColor="text1"/>
          <w:sz w:val="24"/>
          <w:szCs w:val="24"/>
          <w:lang w:eastAsia="en-US"/>
        </w:rPr>
        <w:t xml:space="preserve"> umowy – w wysokości 1 500,00 zł. </w:t>
      </w:r>
    </w:p>
    <w:p w14:paraId="24785FD0" w14:textId="77777777" w:rsidR="00BB64E8" w:rsidRPr="00176F54" w:rsidRDefault="00BB64E8" w:rsidP="00BB64E8">
      <w:pPr>
        <w:widowControl/>
        <w:numPr>
          <w:ilvl w:val="0"/>
          <w:numId w:val="24"/>
        </w:numPr>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w każdym przypadku nieterminowej zapłaty wynagrodzenia należnego podwykonawcom lub dalszym podwykonawcom – w wysokości 0,05% kwoty, </w:t>
      </w:r>
      <w:r>
        <w:rPr>
          <w:rFonts w:ascii="Cambria" w:eastAsia="Calibri" w:hAnsi="Cambria"/>
          <w:color w:val="000000" w:themeColor="text1"/>
          <w:sz w:val="24"/>
          <w:szCs w:val="24"/>
          <w:lang w:eastAsia="en-US"/>
        </w:rPr>
        <w:br/>
      </w:r>
      <w:r w:rsidRPr="00176F54">
        <w:rPr>
          <w:rFonts w:ascii="Cambria" w:eastAsia="Calibri" w:hAnsi="Cambria"/>
          <w:color w:val="000000" w:themeColor="text1"/>
          <w:sz w:val="24"/>
          <w:szCs w:val="24"/>
          <w:lang w:eastAsia="en-US"/>
        </w:rPr>
        <w:t>z której zapłatą w zwłoce pozostaje Wykonawca, za każdy dzień zwłoki;</w:t>
      </w:r>
    </w:p>
    <w:p w14:paraId="39006EED" w14:textId="77777777" w:rsidR="00BB64E8" w:rsidRPr="00176F54" w:rsidRDefault="00BB64E8" w:rsidP="00BB64E8">
      <w:pPr>
        <w:widowControl/>
        <w:numPr>
          <w:ilvl w:val="0"/>
          <w:numId w:val="24"/>
        </w:numPr>
        <w:suppressAutoHyphens w:val="0"/>
        <w:autoSpaceDE w:val="0"/>
        <w:autoSpaceDN w:val="0"/>
        <w:spacing w:after="0"/>
        <w:ind w:left="850" w:hanging="425"/>
        <w:contextualSpacing/>
        <w:textAlignment w:val="auto"/>
        <w:rPr>
          <w:rFonts w:ascii="Cambria" w:hAnsi="Cambria"/>
          <w:color w:val="000000" w:themeColor="text1"/>
          <w:sz w:val="24"/>
          <w:szCs w:val="24"/>
        </w:rPr>
      </w:pPr>
      <w:r w:rsidRPr="00176F54">
        <w:rPr>
          <w:rFonts w:ascii="Cambria" w:eastAsia="Calibri" w:hAnsi="Cambria"/>
          <w:color w:val="000000" w:themeColor="text1"/>
          <w:sz w:val="24"/>
          <w:szCs w:val="24"/>
          <w:lang w:eastAsia="en-US"/>
        </w:rPr>
        <w:t xml:space="preserve">w każdym przypadku nieprzedłożenia Zamawiającemu do zaakceptowania projektu umowy o podwykonawstwo, której przedmiotem są roboty budowlane, lub projektu jej zmiany – w wysokości 1500,00 zł za każdy stwierdzony przypadek, </w:t>
      </w:r>
    </w:p>
    <w:p w14:paraId="60AC550F" w14:textId="77777777" w:rsidR="00BB64E8" w:rsidRPr="00176F54" w:rsidRDefault="00BB64E8" w:rsidP="00BB64E8">
      <w:pPr>
        <w:widowControl/>
        <w:numPr>
          <w:ilvl w:val="0"/>
          <w:numId w:val="24"/>
        </w:numPr>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w każdym przypadku nieprzedłożenia w terminie poświadczonej za zgodność </w:t>
      </w:r>
      <w:r>
        <w:rPr>
          <w:rFonts w:ascii="Cambria" w:eastAsia="Calibri" w:hAnsi="Cambria"/>
          <w:color w:val="000000" w:themeColor="text1"/>
          <w:sz w:val="24"/>
          <w:szCs w:val="24"/>
          <w:lang w:eastAsia="en-US"/>
        </w:rPr>
        <w:br/>
      </w:r>
      <w:r w:rsidRPr="00176F54">
        <w:rPr>
          <w:rFonts w:ascii="Cambria" w:eastAsia="Calibri" w:hAnsi="Cambria"/>
          <w:color w:val="000000" w:themeColor="text1"/>
          <w:sz w:val="24"/>
          <w:szCs w:val="24"/>
          <w:lang w:eastAsia="en-US"/>
        </w:rPr>
        <w:t>z oryginałem kopii umowy o podwykonawstwo lub jej zmiany – w wysokości 1 500,00 zł za każdy stwierdzony przypadek,</w:t>
      </w:r>
    </w:p>
    <w:p w14:paraId="4E480DEB" w14:textId="77777777" w:rsidR="00BB64E8" w:rsidRPr="00176F54" w:rsidRDefault="00BB64E8" w:rsidP="00BB64E8">
      <w:pPr>
        <w:widowControl/>
        <w:numPr>
          <w:ilvl w:val="0"/>
          <w:numId w:val="24"/>
        </w:numPr>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 każdym przypadku braku zmiany umowy o podwykonawstwo w zakresie terminu zapłaty – w wysokości 300 zł za każdy dzień zwłoki od upływu terminu, o którym mowa w § 8 ust. 7 umowy,</w:t>
      </w:r>
    </w:p>
    <w:p w14:paraId="3D4AD8AC" w14:textId="77777777" w:rsidR="00BB64E8" w:rsidRPr="00176F54" w:rsidRDefault="00BB64E8" w:rsidP="00BB64E8">
      <w:pPr>
        <w:widowControl/>
        <w:numPr>
          <w:ilvl w:val="0"/>
          <w:numId w:val="24"/>
        </w:numPr>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 każdym przypadku niedopełnienia obowiązku, o którym mowa w § 1</w:t>
      </w:r>
      <w:r>
        <w:rPr>
          <w:rFonts w:ascii="Cambria" w:eastAsia="Calibri" w:hAnsi="Cambria"/>
          <w:color w:val="000000" w:themeColor="text1"/>
          <w:sz w:val="24"/>
          <w:szCs w:val="24"/>
          <w:lang w:eastAsia="en-US"/>
        </w:rPr>
        <w:t>2</w:t>
      </w:r>
      <w:r w:rsidRPr="00176F54">
        <w:rPr>
          <w:rFonts w:ascii="Cambria" w:eastAsia="Calibri" w:hAnsi="Cambria"/>
          <w:color w:val="000000" w:themeColor="text1"/>
          <w:sz w:val="24"/>
          <w:szCs w:val="24"/>
          <w:lang w:eastAsia="en-US"/>
        </w:rPr>
        <w:t xml:space="preserve"> ust. 1 umowy – w wysokości 300 zł za każdy dzień roboczy, w którym osoba </w:t>
      </w:r>
      <w:r w:rsidRPr="00176F54">
        <w:rPr>
          <w:rFonts w:ascii="Cambria" w:eastAsia="Calibri" w:hAnsi="Cambria"/>
          <w:color w:val="000000" w:themeColor="text1"/>
          <w:sz w:val="24"/>
          <w:szCs w:val="24"/>
          <w:lang w:eastAsia="en-US"/>
        </w:rPr>
        <w:lastRenderedPageBreak/>
        <w:t xml:space="preserve">niezatrudniona przez Wykonawcę lub podwykonawcę na podstawie umowy </w:t>
      </w:r>
      <w:r>
        <w:rPr>
          <w:rFonts w:ascii="Cambria" w:eastAsia="Calibri" w:hAnsi="Cambria"/>
          <w:color w:val="000000" w:themeColor="text1"/>
          <w:sz w:val="24"/>
          <w:szCs w:val="24"/>
          <w:lang w:eastAsia="en-US"/>
        </w:rPr>
        <w:br/>
      </w:r>
      <w:r w:rsidRPr="00176F54">
        <w:rPr>
          <w:rFonts w:ascii="Cambria" w:eastAsia="Calibri" w:hAnsi="Cambria"/>
          <w:color w:val="000000" w:themeColor="text1"/>
          <w:sz w:val="24"/>
          <w:szCs w:val="24"/>
          <w:lang w:eastAsia="en-US"/>
        </w:rPr>
        <w:t>o pracę wykonywała czynności wymienione w § 1</w:t>
      </w:r>
      <w:r>
        <w:rPr>
          <w:rFonts w:ascii="Cambria" w:eastAsia="Calibri" w:hAnsi="Cambria"/>
          <w:color w:val="000000" w:themeColor="text1"/>
          <w:sz w:val="24"/>
          <w:szCs w:val="24"/>
          <w:lang w:eastAsia="en-US"/>
        </w:rPr>
        <w:t>2</w:t>
      </w:r>
      <w:r w:rsidRPr="00176F54">
        <w:rPr>
          <w:rFonts w:ascii="Cambria" w:eastAsia="Calibri" w:hAnsi="Cambria"/>
          <w:color w:val="000000" w:themeColor="text1"/>
          <w:sz w:val="24"/>
          <w:szCs w:val="24"/>
          <w:lang w:eastAsia="en-US"/>
        </w:rPr>
        <w:t xml:space="preserve"> ust. 1 umowy,</w:t>
      </w:r>
    </w:p>
    <w:p w14:paraId="7B671253" w14:textId="77777777" w:rsidR="00BB64E8" w:rsidRPr="00176F54" w:rsidRDefault="00BB64E8" w:rsidP="00BB64E8">
      <w:pPr>
        <w:widowControl/>
        <w:numPr>
          <w:ilvl w:val="0"/>
          <w:numId w:val="24"/>
        </w:numPr>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za zwłokę w dostarczeniu oświadczenia, o którym mowa w § 1</w:t>
      </w:r>
      <w:r>
        <w:rPr>
          <w:rFonts w:ascii="Cambria" w:eastAsia="Calibri" w:hAnsi="Cambria"/>
          <w:color w:val="000000" w:themeColor="text1"/>
          <w:sz w:val="24"/>
          <w:szCs w:val="24"/>
          <w:lang w:eastAsia="en-US"/>
        </w:rPr>
        <w:t>2</w:t>
      </w:r>
      <w:r w:rsidRPr="00176F54">
        <w:rPr>
          <w:rFonts w:ascii="Cambria" w:eastAsia="Calibri" w:hAnsi="Cambria"/>
          <w:color w:val="000000" w:themeColor="text1"/>
          <w:sz w:val="24"/>
          <w:szCs w:val="24"/>
          <w:lang w:eastAsia="en-US"/>
        </w:rPr>
        <w:t xml:space="preserve"> ust. 2 lub 5 umowy w wysokości 300 zł za każdy dzień zwłoki liczonej  </w:t>
      </w:r>
      <w:r w:rsidRPr="00176F54">
        <w:rPr>
          <w:rFonts w:ascii="Cambria" w:eastAsia="Calibri" w:hAnsi="Cambria"/>
          <w:color w:val="000000" w:themeColor="text1"/>
          <w:sz w:val="24"/>
          <w:szCs w:val="24"/>
          <w:lang w:eastAsia="en-US"/>
        </w:rPr>
        <w:br/>
        <w:t>od terminu, o którym mowa w § 1</w:t>
      </w:r>
      <w:r>
        <w:rPr>
          <w:rFonts w:ascii="Cambria" w:eastAsia="Calibri" w:hAnsi="Cambria"/>
          <w:color w:val="000000" w:themeColor="text1"/>
          <w:sz w:val="24"/>
          <w:szCs w:val="24"/>
          <w:lang w:eastAsia="en-US"/>
        </w:rPr>
        <w:t>2</w:t>
      </w:r>
      <w:r w:rsidRPr="00176F54">
        <w:rPr>
          <w:rFonts w:ascii="Cambria" w:eastAsia="Calibri" w:hAnsi="Cambria"/>
          <w:color w:val="000000" w:themeColor="text1"/>
          <w:sz w:val="24"/>
          <w:szCs w:val="24"/>
          <w:lang w:eastAsia="en-US"/>
        </w:rPr>
        <w:t xml:space="preserve"> ust. 5 umowy,</w:t>
      </w:r>
    </w:p>
    <w:p w14:paraId="3C37042C" w14:textId="77777777" w:rsidR="00BB64E8" w:rsidRPr="00176F54" w:rsidRDefault="00BB64E8" w:rsidP="00BB64E8">
      <w:pPr>
        <w:widowControl/>
        <w:numPr>
          <w:ilvl w:val="0"/>
          <w:numId w:val="24"/>
        </w:numPr>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za zwłokę w poinformowaniu Zamawiającego o zmianie, o której mowa </w:t>
      </w:r>
      <w:r w:rsidRPr="00176F54">
        <w:rPr>
          <w:rFonts w:ascii="Cambria" w:eastAsia="Calibri" w:hAnsi="Cambria"/>
          <w:color w:val="000000" w:themeColor="text1"/>
          <w:sz w:val="24"/>
          <w:szCs w:val="24"/>
          <w:lang w:eastAsia="en-US"/>
        </w:rPr>
        <w:br/>
        <w:t>w § 1</w:t>
      </w:r>
      <w:r>
        <w:rPr>
          <w:rFonts w:ascii="Cambria" w:eastAsia="Calibri" w:hAnsi="Cambria"/>
          <w:color w:val="000000" w:themeColor="text1"/>
          <w:sz w:val="24"/>
          <w:szCs w:val="24"/>
          <w:lang w:eastAsia="en-US"/>
        </w:rPr>
        <w:t>2</w:t>
      </w:r>
      <w:r w:rsidRPr="00176F54">
        <w:rPr>
          <w:rFonts w:ascii="Cambria" w:eastAsia="Calibri" w:hAnsi="Cambria"/>
          <w:color w:val="000000" w:themeColor="text1"/>
          <w:sz w:val="24"/>
          <w:szCs w:val="24"/>
          <w:lang w:eastAsia="en-US"/>
        </w:rPr>
        <w:t xml:space="preserve"> ust. 3 umowy – w wysokości po 300 zł za każdy dzień zwłoki liczonej od terminu, o którym mowa w § 1</w:t>
      </w:r>
      <w:r>
        <w:rPr>
          <w:rFonts w:ascii="Cambria" w:eastAsia="Calibri" w:hAnsi="Cambria"/>
          <w:color w:val="000000" w:themeColor="text1"/>
          <w:sz w:val="24"/>
          <w:szCs w:val="24"/>
          <w:lang w:eastAsia="en-US"/>
        </w:rPr>
        <w:t>2</w:t>
      </w:r>
      <w:r w:rsidRPr="00176F54">
        <w:rPr>
          <w:rFonts w:ascii="Cambria" w:eastAsia="Calibri" w:hAnsi="Cambria"/>
          <w:color w:val="000000" w:themeColor="text1"/>
          <w:sz w:val="24"/>
          <w:szCs w:val="24"/>
          <w:lang w:eastAsia="en-US"/>
        </w:rPr>
        <w:t xml:space="preserve"> ust. 3 umowy,</w:t>
      </w:r>
    </w:p>
    <w:p w14:paraId="25A7D5F1" w14:textId="11ABB52C" w:rsidR="00BB64E8" w:rsidRPr="00176F54" w:rsidRDefault="00BB64E8" w:rsidP="00BB64E8">
      <w:pPr>
        <w:widowControl/>
        <w:numPr>
          <w:ilvl w:val="0"/>
          <w:numId w:val="24"/>
        </w:numPr>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bookmarkStart w:id="11" w:name="_Hlk94098411"/>
      <w:bookmarkStart w:id="12" w:name="_Hlk63067282"/>
      <w:r w:rsidRPr="00176F54">
        <w:rPr>
          <w:rFonts w:ascii="Cambria" w:eastAsia="Calibri" w:hAnsi="Cambria"/>
          <w:color w:val="000000" w:themeColor="text1"/>
          <w:sz w:val="24"/>
          <w:szCs w:val="24"/>
          <w:lang w:eastAsia="en-US"/>
        </w:rPr>
        <w:t xml:space="preserve">za zwłokę w dostarczeniu Zamawiającemu do akceptacji harmonogramu rzeczowo–finansowego – w wysokości 0,01 % wynagrodzenia </w:t>
      </w:r>
      <w:r>
        <w:rPr>
          <w:rFonts w:ascii="Cambria" w:eastAsia="Calibri" w:hAnsi="Cambria"/>
          <w:color w:val="000000" w:themeColor="text1"/>
          <w:sz w:val="24"/>
          <w:szCs w:val="24"/>
          <w:lang w:eastAsia="en-US"/>
        </w:rPr>
        <w:t>ne</w:t>
      </w:r>
      <w:r w:rsidRPr="00176F54">
        <w:rPr>
          <w:rFonts w:ascii="Cambria" w:eastAsia="Calibri" w:hAnsi="Cambria"/>
          <w:color w:val="000000" w:themeColor="text1"/>
          <w:sz w:val="24"/>
          <w:szCs w:val="24"/>
          <w:lang w:eastAsia="en-US"/>
        </w:rPr>
        <w:t xml:space="preserve">tto o którym mowa § 3 ust. 1 umowy za każdy dzień zwłoki liczonej od upływu terminu, </w:t>
      </w:r>
      <w:r w:rsidR="00B814D5">
        <w:rPr>
          <w:rFonts w:ascii="Cambria" w:eastAsia="Calibri" w:hAnsi="Cambria"/>
          <w:color w:val="000000" w:themeColor="text1"/>
          <w:sz w:val="24"/>
          <w:szCs w:val="24"/>
          <w:lang w:eastAsia="en-US"/>
        </w:rPr>
        <w:t xml:space="preserve">                         </w:t>
      </w:r>
      <w:r w:rsidRPr="00176F54">
        <w:rPr>
          <w:rFonts w:ascii="Cambria" w:eastAsia="Calibri" w:hAnsi="Cambria"/>
          <w:color w:val="000000" w:themeColor="text1"/>
          <w:sz w:val="24"/>
          <w:szCs w:val="24"/>
          <w:lang w:eastAsia="en-US"/>
        </w:rPr>
        <w:t>o którym mowa w § 2 ust. 4 lub 6 umowy</w:t>
      </w:r>
      <w:bookmarkEnd w:id="11"/>
      <w:r w:rsidRPr="00176F54">
        <w:rPr>
          <w:rFonts w:ascii="Cambria" w:eastAsia="Calibri" w:hAnsi="Cambria"/>
          <w:color w:val="000000" w:themeColor="text1"/>
          <w:sz w:val="24"/>
          <w:szCs w:val="24"/>
          <w:lang w:eastAsia="en-US"/>
        </w:rPr>
        <w:t>.</w:t>
      </w:r>
    </w:p>
    <w:p w14:paraId="32C73CBE" w14:textId="372A866D" w:rsidR="00BB64E8" w:rsidRDefault="00F329BB" w:rsidP="00BB64E8">
      <w:pPr>
        <w:widowControl/>
        <w:numPr>
          <w:ilvl w:val="0"/>
          <w:numId w:val="24"/>
        </w:numPr>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Pr>
          <w:rFonts w:ascii="Cambria" w:eastAsia="Calibri" w:hAnsi="Cambria"/>
          <w:color w:val="000000" w:themeColor="text1"/>
          <w:sz w:val="24"/>
          <w:szCs w:val="24"/>
          <w:lang w:eastAsia="en-US"/>
        </w:rPr>
        <w:t>z</w:t>
      </w:r>
      <w:r w:rsidR="00BB64E8" w:rsidRPr="00176F54">
        <w:rPr>
          <w:rFonts w:ascii="Cambria" w:eastAsia="Calibri" w:hAnsi="Cambria"/>
          <w:color w:val="000000" w:themeColor="text1"/>
          <w:sz w:val="24"/>
          <w:szCs w:val="24"/>
          <w:lang w:eastAsia="en-US"/>
        </w:rPr>
        <w:t>a każdy dzień zwłoki prac w stosunku do zatwierdzonego harmonogramu rzeczowo – finansowego w wysokości 300 zł.</w:t>
      </w:r>
    </w:p>
    <w:p w14:paraId="60F7046D" w14:textId="75BB891F" w:rsidR="00676221" w:rsidRPr="00B814D5" w:rsidRDefault="00F329BB" w:rsidP="00BB64E8">
      <w:pPr>
        <w:widowControl/>
        <w:numPr>
          <w:ilvl w:val="0"/>
          <w:numId w:val="24"/>
        </w:numPr>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Pr>
          <w:rFonts w:ascii="Cambria" w:eastAsia="Calibri" w:hAnsi="Cambria"/>
          <w:color w:val="000000" w:themeColor="text1"/>
          <w:sz w:val="24"/>
          <w:szCs w:val="24"/>
          <w:lang w:eastAsia="en-US"/>
        </w:rPr>
        <w:t>z</w:t>
      </w:r>
      <w:r w:rsidR="00AE2525" w:rsidRPr="00176F54">
        <w:rPr>
          <w:rFonts w:ascii="Cambria" w:eastAsia="Calibri" w:hAnsi="Cambria"/>
          <w:color w:val="000000" w:themeColor="text1"/>
          <w:sz w:val="24"/>
          <w:szCs w:val="24"/>
          <w:lang w:eastAsia="en-US"/>
        </w:rPr>
        <w:t>a każdy dzień zwłoki</w:t>
      </w:r>
      <w:r w:rsidR="00AE2525">
        <w:rPr>
          <w:rFonts w:ascii="Cambria" w:eastAsia="Calibri" w:hAnsi="Cambria"/>
          <w:color w:val="000000" w:themeColor="text1"/>
          <w:sz w:val="24"/>
          <w:szCs w:val="24"/>
          <w:lang w:eastAsia="en-US"/>
        </w:rPr>
        <w:t xml:space="preserve"> w dostarczeniu kosztorysu, o którym mowa w </w:t>
      </w:r>
      <w:r w:rsidR="00B814D5" w:rsidRPr="00B814D5">
        <w:rPr>
          <w:rFonts w:ascii="Cambria" w:eastAsia="Calibri" w:hAnsi="Cambria"/>
          <w:color w:val="000000" w:themeColor="text1"/>
          <w:sz w:val="24"/>
          <w:szCs w:val="24"/>
          <w:lang w:eastAsia="en-US"/>
        </w:rPr>
        <w:t>§ 3 ust. 4</w:t>
      </w:r>
      <w:r w:rsidR="00B814D5">
        <w:rPr>
          <w:rFonts w:ascii="Cambria" w:eastAsia="Calibri" w:hAnsi="Cambria"/>
          <w:color w:val="000000" w:themeColor="text1"/>
          <w:sz w:val="24"/>
          <w:szCs w:val="24"/>
          <w:lang w:eastAsia="en-US"/>
        </w:rPr>
        <w:t xml:space="preserve">                  </w:t>
      </w:r>
      <w:r w:rsidR="00B814D5" w:rsidRPr="00176F54">
        <w:rPr>
          <w:rFonts w:ascii="Cambria" w:eastAsia="Calibri" w:hAnsi="Cambria"/>
          <w:color w:val="000000" w:themeColor="text1"/>
          <w:sz w:val="24"/>
          <w:szCs w:val="24"/>
          <w:lang w:eastAsia="en-US"/>
        </w:rPr>
        <w:t>w wysokości 300 zł.</w:t>
      </w:r>
    </w:p>
    <w:bookmarkEnd w:id="12"/>
    <w:p w14:paraId="207215B9" w14:textId="77777777" w:rsidR="00BB64E8" w:rsidRPr="00176F54" w:rsidRDefault="00BB64E8" w:rsidP="00BB64E8">
      <w:pPr>
        <w:widowControl/>
        <w:numPr>
          <w:ilvl w:val="0"/>
          <w:numId w:val="23"/>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Strony zastrzegają sobie prawo do dochodzenia odszkodowania uzupełniającego do wysokości rzeczywiście poniesionej szkody.</w:t>
      </w:r>
    </w:p>
    <w:p w14:paraId="53B825BC" w14:textId="77777777" w:rsidR="00BB64E8" w:rsidRPr="00176F54" w:rsidRDefault="00BB64E8" w:rsidP="00BB64E8">
      <w:pPr>
        <w:widowControl/>
        <w:numPr>
          <w:ilvl w:val="0"/>
          <w:numId w:val="23"/>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bookmarkStart w:id="13" w:name="_Hlk94098438"/>
      <w:r w:rsidRPr="00176F54">
        <w:rPr>
          <w:rFonts w:ascii="Cambria" w:hAnsi="Cambria"/>
          <w:color w:val="000000" w:themeColor="text1"/>
          <w:sz w:val="24"/>
          <w:szCs w:val="24"/>
        </w:rPr>
        <w:t>Zamawiający ma prawo do potrącenia kar umownych z faktury przedłożonej do zapłaty przez Wykonawcę po uprzednim powiadomieniu Wykonawcy o podstawie i wysokości naliczonej kary umownej i wyznaczeniu mu 5 dniowego terminu zapłaty tej kary.</w:t>
      </w:r>
    </w:p>
    <w:p w14:paraId="5A8C7ABB" w14:textId="1C6E41C6" w:rsidR="00BB64E8" w:rsidRDefault="00BB64E8" w:rsidP="00BB64E8">
      <w:pPr>
        <w:widowControl/>
        <w:numPr>
          <w:ilvl w:val="0"/>
          <w:numId w:val="23"/>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hAnsi="Cambria"/>
          <w:color w:val="000000" w:themeColor="text1"/>
          <w:sz w:val="24"/>
          <w:szCs w:val="24"/>
        </w:rPr>
        <w:t xml:space="preserve">Strony zastrzegają możliwość kumulatywnego naliczania kar umownych z różnych tytułów. Łączna maksymalna wysokość kar umownych, które może naliczyć każda ze stron wynosi </w:t>
      </w:r>
      <w:r w:rsidR="00676221">
        <w:rPr>
          <w:rFonts w:ascii="Cambria" w:hAnsi="Cambria"/>
          <w:color w:val="000000" w:themeColor="text1"/>
          <w:sz w:val="24"/>
          <w:szCs w:val="24"/>
        </w:rPr>
        <w:t>3</w:t>
      </w:r>
      <w:r w:rsidRPr="00176F54">
        <w:rPr>
          <w:rFonts w:ascii="Cambria" w:hAnsi="Cambria"/>
          <w:color w:val="000000" w:themeColor="text1"/>
          <w:sz w:val="24"/>
          <w:szCs w:val="24"/>
        </w:rPr>
        <w:t xml:space="preserve">0 % wynagrodzenia </w:t>
      </w:r>
      <w:r>
        <w:rPr>
          <w:rFonts w:ascii="Cambria" w:hAnsi="Cambria"/>
          <w:color w:val="000000" w:themeColor="text1"/>
          <w:sz w:val="24"/>
          <w:szCs w:val="24"/>
        </w:rPr>
        <w:t>ne</w:t>
      </w:r>
      <w:r w:rsidRPr="00176F54">
        <w:rPr>
          <w:rFonts w:ascii="Cambria" w:hAnsi="Cambria"/>
          <w:color w:val="000000" w:themeColor="text1"/>
          <w:sz w:val="24"/>
          <w:szCs w:val="24"/>
        </w:rPr>
        <w:t>tto, o którym mowa w § 3 ust. 1 umowy.</w:t>
      </w:r>
    </w:p>
    <w:p w14:paraId="6163C91B" w14:textId="77777777" w:rsidR="00BB64E8" w:rsidRPr="009E6F3A" w:rsidRDefault="00BB64E8" w:rsidP="00BB64E8">
      <w:pPr>
        <w:widowControl/>
        <w:numPr>
          <w:ilvl w:val="0"/>
          <w:numId w:val="23"/>
        </w:numPr>
        <w:suppressAutoHyphens w:val="0"/>
        <w:autoSpaceDE w:val="0"/>
        <w:autoSpaceDN w:val="0"/>
        <w:spacing w:after="0"/>
        <w:ind w:left="425" w:hanging="425"/>
        <w:contextualSpacing/>
        <w:textAlignment w:val="auto"/>
        <w:rPr>
          <w:rFonts w:ascii="Cambria" w:eastAsia="Calibri" w:hAnsi="Cambria" w:cs="Times New Roman"/>
          <w:color w:val="000000" w:themeColor="text1"/>
          <w:sz w:val="24"/>
          <w:szCs w:val="24"/>
          <w:lang w:eastAsia="en-US"/>
        </w:rPr>
      </w:pPr>
      <w:r>
        <w:rPr>
          <w:rFonts w:ascii="Cambria" w:eastAsia="Calibri" w:hAnsi="Cambria" w:cs="Times New Roman"/>
          <w:color w:val="000000" w:themeColor="text1"/>
          <w:sz w:val="24"/>
          <w:szCs w:val="24"/>
          <w:lang w:eastAsia="en-US"/>
        </w:rPr>
        <w:t>Zamawiający może dokonać potrącenia przysługujących mu od Wykonawcy kar umownych z wynagrodzenia należnego Wykonawcy.</w:t>
      </w:r>
    </w:p>
    <w:p w14:paraId="4C26F104" w14:textId="77777777" w:rsidR="00BB64E8" w:rsidRPr="00176F54" w:rsidRDefault="00BB64E8" w:rsidP="00BB64E8">
      <w:pPr>
        <w:widowControl/>
        <w:suppressAutoHyphens w:val="0"/>
        <w:autoSpaceDE w:val="0"/>
        <w:autoSpaceDN w:val="0"/>
        <w:spacing w:after="0"/>
        <w:contextualSpacing/>
        <w:textAlignment w:val="auto"/>
        <w:rPr>
          <w:rFonts w:ascii="Cambria" w:hAnsi="Cambria"/>
          <w:color w:val="000000" w:themeColor="text1"/>
          <w:sz w:val="24"/>
          <w:szCs w:val="24"/>
        </w:rPr>
      </w:pPr>
    </w:p>
    <w:p w14:paraId="0CF908FD" w14:textId="77777777" w:rsidR="00BB64E8" w:rsidRPr="002177FC" w:rsidRDefault="00BB64E8" w:rsidP="00BB64E8">
      <w:pPr>
        <w:spacing w:after="0"/>
        <w:jc w:val="center"/>
        <w:rPr>
          <w:rFonts w:ascii="Cambria" w:hAnsi="Cambria" w:cs="†¯øw≥¸"/>
          <w:b/>
          <w:color w:val="000000" w:themeColor="text1"/>
          <w:sz w:val="24"/>
          <w:szCs w:val="24"/>
        </w:rPr>
      </w:pPr>
      <w:bookmarkStart w:id="14" w:name="_Hlk97890645"/>
      <w:r w:rsidRPr="002177FC">
        <w:rPr>
          <w:rFonts w:ascii="Cambria" w:hAnsi="Cambria" w:cs="†¯øw≥¸"/>
          <w:b/>
          <w:color w:val="000000" w:themeColor="text1"/>
          <w:sz w:val="24"/>
          <w:szCs w:val="24"/>
        </w:rPr>
        <w:t>§ 14</w:t>
      </w:r>
    </w:p>
    <w:p w14:paraId="48DA7FEA" w14:textId="77777777" w:rsidR="00BB64E8" w:rsidRPr="002177FC" w:rsidRDefault="00BB64E8" w:rsidP="00BB64E8">
      <w:pPr>
        <w:spacing w:after="0"/>
        <w:jc w:val="center"/>
        <w:rPr>
          <w:rFonts w:ascii="Cambria" w:hAnsi="Cambria" w:cs="†¯øw≥¸"/>
          <w:b/>
          <w:color w:val="000000" w:themeColor="text1"/>
          <w:sz w:val="24"/>
          <w:szCs w:val="24"/>
        </w:rPr>
      </w:pPr>
      <w:r w:rsidRPr="002177FC">
        <w:rPr>
          <w:rFonts w:ascii="Cambria" w:hAnsi="Cambria" w:cs="†¯øw≥¸"/>
          <w:b/>
          <w:color w:val="000000" w:themeColor="text1"/>
          <w:sz w:val="24"/>
          <w:szCs w:val="24"/>
        </w:rPr>
        <w:t>Okoliczności siły wyższej</w:t>
      </w:r>
    </w:p>
    <w:p w14:paraId="016A2215" w14:textId="77777777" w:rsidR="00BB64E8" w:rsidRPr="002177FC" w:rsidRDefault="00BB64E8" w:rsidP="00BB64E8">
      <w:pPr>
        <w:pStyle w:val="Akapitzlist"/>
        <w:widowControl w:val="0"/>
        <w:numPr>
          <w:ilvl w:val="0"/>
          <w:numId w:val="50"/>
        </w:numPr>
        <w:spacing w:after="0"/>
        <w:ind w:left="426" w:hanging="426"/>
        <w:jc w:val="both"/>
        <w:rPr>
          <w:rFonts w:ascii="Cambria" w:hAnsi="Cambria" w:cs="†¯øw≥¸"/>
          <w:color w:val="000000" w:themeColor="text1"/>
          <w:sz w:val="24"/>
          <w:szCs w:val="24"/>
        </w:rPr>
      </w:pPr>
      <w:r w:rsidRPr="002177FC">
        <w:rPr>
          <w:rFonts w:ascii="Cambria" w:hAnsi="Cambria" w:cs="†¯øw≥¸"/>
          <w:color w:val="000000" w:themeColor="text1"/>
          <w:sz w:val="24"/>
          <w:szCs w:val="24"/>
        </w:rPr>
        <w:t xml:space="preserve">Uważa się, że żadna ze Stron nie jest w zwłoce i nie narusza postanowień umowy </w:t>
      </w:r>
      <w:r w:rsidRPr="002177FC">
        <w:rPr>
          <w:rFonts w:ascii="Cambria" w:hAnsi="Cambria" w:cs="†¯øw≥¸"/>
          <w:color w:val="000000" w:themeColor="text1"/>
          <w:sz w:val="24"/>
          <w:szCs w:val="24"/>
        </w:rPr>
        <w:br/>
        <w:t>z tytułu niewykonania swoich zobowiązań, jeżeli wykonywanie tych zobowiązań uniemożliwiają okoliczności siły wyższej.</w:t>
      </w:r>
    </w:p>
    <w:p w14:paraId="5FAA2C96" w14:textId="77777777" w:rsidR="00BB64E8" w:rsidRPr="00176F54" w:rsidRDefault="00BB64E8" w:rsidP="00BB64E8">
      <w:pPr>
        <w:pStyle w:val="Akapitzlist"/>
        <w:widowControl w:val="0"/>
        <w:numPr>
          <w:ilvl w:val="0"/>
          <w:numId w:val="50"/>
        </w:numPr>
        <w:spacing w:after="0"/>
        <w:ind w:left="426" w:hanging="426"/>
        <w:jc w:val="both"/>
        <w:rPr>
          <w:rFonts w:ascii="Cambria" w:hAnsi="Cambria" w:cs="†¯øw≥¸"/>
          <w:color w:val="000000" w:themeColor="text1"/>
          <w:sz w:val="24"/>
          <w:szCs w:val="24"/>
        </w:rPr>
      </w:pPr>
      <w:r w:rsidRPr="002177FC">
        <w:rPr>
          <w:rFonts w:ascii="Cambria" w:hAnsi="Cambria" w:cs="†¯øw≥¸"/>
          <w:color w:val="000000" w:themeColor="text1"/>
          <w:sz w:val="24"/>
          <w:szCs w:val="24"/>
        </w:rPr>
        <w:t>Wyrażenie „siła wyższa” oznacza w niniejszej umowie niezależne od</w:t>
      </w:r>
      <w:r>
        <w:rPr>
          <w:rFonts w:ascii="Cambria" w:hAnsi="Cambria" w:cs="†¯øw≥¸"/>
          <w:color w:val="000000" w:themeColor="text1"/>
          <w:sz w:val="24"/>
          <w:szCs w:val="24"/>
        </w:rPr>
        <w:t xml:space="preserve"> woli stron losowe</w:t>
      </w:r>
      <w:r w:rsidRPr="00176F54">
        <w:rPr>
          <w:rFonts w:ascii="Cambria" w:hAnsi="Cambria" w:cs="†¯øw≥¸"/>
          <w:color w:val="000000" w:themeColor="text1"/>
          <w:sz w:val="24"/>
          <w:szCs w:val="24"/>
        </w:rPr>
        <w:t xml:space="preserve"> zdarzenia zewnętr</w:t>
      </w:r>
      <w:r>
        <w:rPr>
          <w:rFonts w:ascii="Cambria" w:hAnsi="Cambria" w:cs="†¯øw≥¸"/>
          <w:color w:val="000000" w:themeColor="text1"/>
          <w:sz w:val="24"/>
          <w:szCs w:val="24"/>
        </w:rPr>
        <w:t>zne, które były</w:t>
      </w:r>
      <w:r w:rsidRPr="00176F54">
        <w:rPr>
          <w:rFonts w:ascii="Cambria" w:hAnsi="Cambria" w:cs="†¯øw≥¸"/>
          <w:color w:val="000000" w:themeColor="text1"/>
          <w:sz w:val="24"/>
          <w:szCs w:val="24"/>
        </w:rPr>
        <w:t xml:space="preserve"> niemożliwe do przewidzenia w m</w:t>
      </w:r>
      <w:r>
        <w:rPr>
          <w:rFonts w:ascii="Cambria" w:hAnsi="Cambria" w:cs="†¯øw≥¸"/>
          <w:color w:val="000000" w:themeColor="text1"/>
          <w:sz w:val="24"/>
          <w:szCs w:val="24"/>
        </w:rPr>
        <w:t>omencie zawarcia umowy i którym</w:t>
      </w:r>
      <w:r w:rsidRPr="00176F54">
        <w:rPr>
          <w:rFonts w:ascii="Cambria" w:hAnsi="Cambria" w:cs="†¯øw≥¸"/>
          <w:color w:val="000000" w:themeColor="text1"/>
          <w:sz w:val="24"/>
          <w:szCs w:val="24"/>
        </w:rPr>
        <w:t xml:space="preserve">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istotny warunki jego realizacji.</w:t>
      </w:r>
    </w:p>
    <w:bookmarkEnd w:id="13"/>
    <w:bookmarkEnd w:id="14"/>
    <w:p w14:paraId="1E7D4FBC" w14:textId="77777777" w:rsidR="00BB64E8" w:rsidRPr="00176F54" w:rsidRDefault="00BB64E8" w:rsidP="00BB64E8">
      <w:pPr>
        <w:widowControl/>
        <w:suppressAutoHyphens w:val="0"/>
        <w:autoSpaceDE w:val="0"/>
        <w:autoSpaceDN w:val="0"/>
        <w:spacing w:after="0"/>
        <w:textAlignment w:val="auto"/>
        <w:rPr>
          <w:rFonts w:ascii="Cambria" w:eastAsia="Calibri" w:hAnsi="Cambria"/>
          <w:b/>
          <w:bCs/>
          <w:color w:val="000000" w:themeColor="text1"/>
          <w:sz w:val="24"/>
          <w:szCs w:val="24"/>
          <w:lang w:eastAsia="en-US"/>
        </w:rPr>
      </w:pPr>
    </w:p>
    <w:p w14:paraId="4868AB0D" w14:textId="77777777" w:rsidR="00BB64E8" w:rsidRPr="00176F54" w:rsidRDefault="00BB64E8" w:rsidP="00BB64E8">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bookmarkStart w:id="15" w:name="_Hlk97890405"/>
      <w:bookmarkStart w:id="16" w:name="_Hlk94098475"/>
      <w:r w:rsidRPr="00176F54">
        <w:rPr>
          <w:rFonts w:ascii="Cambria" w:eastAsia="Calibri" w:hAnsi="Cambria"/>
          <w:b/>
          <w:bCs/>
          <w:color w:val="000000" w:themeColor="text1"/>
          <w:sz w:val="24"/>
          <w:szCs w:val="24"/>
          <w:lang w:eastAsia="en-US"/>
        </w:rPr>
        <w:t>§ 1</w:t>
      </w:r>
      <w:r>
        <w:rPr>
          <w:rFonts w:ascii="Cambria" w:eastAsia="Calibri" w:hAnsi="Cambria"/>
          <w:b/>
          <w:bCs/>
          <w:color w:val="000000" w:themeColor="text1"/>
          <w:sz w:val="24"/>
          <w:szCs w:val="24"/>
          <w:lang w:eastAsia="en-US"/>
        </w:rPr>
        <w:t>5</w:t>
      </w:r>
    </w:p>
    <w:bookmarkEnd w:id="15"/>
    <w:p w14:paraId="7276DDB2" w14:textId="77777777" w:rsidR="00BB64E8" w:rsidRPr="00176F54" w:rsidRDefault="00BB64E8" w:rsidP="00BB64E8">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Kary umowne z tytułu odstąpienia</w:t>
      </w:r>
    </w:p>
    <w:p w14:paraId="5523FCE9" w14:textId="77777777" w:rsidR="00BB64E8" w:rsidRPr="00176F54" w:rsidRDefault="00BB64E8" w:rsidP="00BB64E8">
      <w:pPr>
        <w:widowControl/>
        <w:numPr>
          <w:ilvl w:val="0"/>
          <w:numId w:val="25"/>
        </w:numPr>
        <w:tabs>
          <w:tab w:val="left" w:pos="426"/>
        </w:tabs>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lastRenderedPageBreak/>
        <w:t>Wykonawca zobowiązany jest do zapłaty Zamawiającemu kar umownych z tytułu odstąpienia o</w:t>
      </w:r>
      <w:r>
        <w:rPr>
          <w:rFonts w:ascii="Cambria" w:eastAsia="Calibri" w:hAnsi="Cambria"/>
          <w:color w:val="000000" w:themeColor="text1"/>
          <w:sz w:val="24"/>
          <w:szCs w:val="24"/>
          <w:lang w:eastAsia="en-US"/>
        </w:rPr>
        <w:t xml:space="preserve">d umowy przez Wykonawcę </w:t>
      </w:r>
      <w:r w:rsidRPr="00176F54">
        <w:rPr>
          <w:rFonts w:ascii="Cambria" w:eastAsia="Calibri" w:hAnsi="Cambria"/>
          <w:color w:val="000000" w:themeColor="text1"/>
          <w:sz w:val="24"/>
          <w:szCs w:val="24"/>
          <w:lang w:eastAsia="en-US"/>
        </w:rPr>
        <w:t xml:space="preserve"> z przyczyn zależnych od Wykonawcy – </w:t>
      </w:r>
      <w:r>
        <w:rPr>
          <w:rFonts w:ascii="Cambria" w:eastAsia="Calibri" w:hAnsi="Cambria"/>
          <w:color w:val="000000" w:themeColor="text1"/>
          <w:sz w:val="24"/>
          <w:szCs w:val="24"/>
          <w:lang w:eastAsia="en-US"/>
        </w:rPr>
        <w:br/>
      </w:r>
      <w:r w:rsidRPr="00176F54">
        <w:rPr>
          <w:rFonts w:ascii="Cambria" w:eastAsia="Calibri" w:hAnsi="Cambria"/>
          <w:color w:val="000000" w:themeColor="text1"/>
          <w:sz w:val="24"/>
          <w:szCs w:val="24"/>
          <w:lang w:eastAsia="en-US"/>
        </w:rPr>
        <w:t xml:space="preserve">w wysokości 10%  wynagrodzenia umownego </w:t>
      </w:r>
      <w:r>
        <w:rPr>
          <w:rFonts w:ascii="Cambria" w:eastAsia="Calibri" w:hAnsi="Cambria"/>
          <w:color w:val="000000" w:themeColor="text1"/>
          <w:sz w:val="24"/>
          <w:szCs w:val="24"/>
          <w:lang w:eastAsia="en-US"/>
        </w:rPr>
        <w:t>ne</w:t>
      </w:r>
      <w:r w:rsidRPr="00176F54">
        <w:rPr>
          <w:rFonts w:ascii="Cambria" w:eastAsia="Calibri" w:hAnsi="Cambria"/>
          <w:color w:val="000000" w:themeColor="text1"/>
          <w:sz w:val="24"/>
          <w:szCs w:val="24"/>
          <w:lang w:eastAsia="en-US"/>
        </w:rPr>
        <w:t>tto, o którym mowa w § 3 ust. 1 umowy.</w:t>
      </w:r>
    </w:p>
    <w:p w14:paraId="60AA4B3D" w14:textId="77777777" w:rsidR="00BB64E8" w:rsidRPr="00176F54" w:rsidRDefault="00BB64E8" w:rsidP="00BB64E8">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hAnsi="Cambria"/>
          <w:color w:val="000000" w:themeColor="text1"/>
          <w:sz w:val="24"/>
          <w:szCs w:val="24"/>
        </w:rPr>
        <w:t xml:space="preserve">Zamawiający zobowiązany jest do zapłaty Wykonawcy kary umownej z tytułu odstąpienia od umowy w przypadku odstąpienia przez Zamawiającego od umowy </w:t>
      </w:r>
      <w:r>
        <w:rPr>
          <w:rFonts w:ascii="Cambria" w:hAnsi="Cambria"/>
          <w:color w:val="000000" w:themeColor="text1"/>
          <w:sz w:val="24"/>
          <w:szCs w:val="24"/>
        </w:rPr>
        <w:br/>
      </w:r>
      <w:r w:rsidRPr="00176F54">
        <w:rPr>
          <w:rFonts w:ascii="Cambria" w:hAnsi="Cambria"/>
          <w:color w:val="000000" w:themeColor="text1"/>
          <w:sz w:val="24"/>
          <w:szCs w:val="24"/>
        </w:rPr>
        <w:t xml:space="preserve">z przyczyn zależnych od Zamawiającego – w wysokości </w:t>
      </w:r>
      <w:r w:rsidRPr="00176F54">
        <w:rPr>
          <w:rFonts w:ascii="Cambria" w:eastAsia="Calibri" w:hAnsi="Cambria"/>
          <w:color w:val="000000" w:themeColor="text1"/>
          <w:sz w:val="24"/>
          <w:szCs w:val="24"/>
          <w:lang w:eastAsia="en-US"/>
        </w:rPr>
        <w:t xml:space="preserve">10 </w:t>
      </w:r>
      <w:r w:rsidRPr="00176F54">
        <w:rPr>
          <w:rFonts w:ascii="Cambria" w:hAnsi="Cambria"/>
          <w:color w:val="000000" w:themeColor="text1"/>
          <w:sz w:val="24"/>
          <w:szCs w:val="24"/>
        </w:rPr>
        <w:t xml:space="preserve">%  wynagrodzenia umownego </w:t>
      </w:r>
      <w:r>
        <w:rPr>
          <w:rFonts w:ascii="Cambria" w:hAnsi="Cambria"/>
          <w:color w:val="000000" w:themeColor="text1"/>
          <w:sz w:val="24"/>
          <w:szCs w:val="24"/>
        </w:rPr>
        <w:t>ne</w:t>
      </w:r>
      <w:r w:rsidRPr="00176F54">
        <w:rPr>
          <w:rFonts w:ascii="Cambria" w:hAnsi="Cambria"/>
          <w:color w:val="000000" w:themeColor="text1"/>
          <w:sz w:val="24"/>
          <w:szCs w:val="24"/>
        </w:rPr>
        <w:t>tto, o którym mowa w § 3 ust.1 umowy, z wyjątkiem wystąpienia sytuacji przedstawionych w art. 456 ust.1 w zw. z art. 456 ust. 3 ustawy Pzp.</w:t>
      </w:r>
    </w:p>
    <w:p w14:paraId="00153FC7" w14:textId="77777777" w:rsidR="00BB64E8" w:rsidRPr="00176F54" w:rsidRDefault="00BB64E8" w:rsidP="00BB64E8">
      <w:pPr>
        <w:widowControl/>
        <w:suppressAutoHyphens w:val="0"/>
        <w:autoSpaceDE w:val="0"/>
        <w:autoSpaceDN w:val="0"/>
        <w:spacing w:after="0"/>
        <w:jc w:val="center"/>
        <w:textAlignment w:val="auto"/>
        <w:rPr>
          <w:rFonts w:ascii="Cambria" w:eastAsia="Calibri" w:hAnsi="Cambria"/>
          <w:color w:val="000000" w:themeColor="text1"/>
          <w:sz w:val="24"/>
          <w:szCs w:val="24"/>
          <w:lang w:eastAsia="en-US"/>
        </w:rPr>
      </w:pPr>
    </w:p>
    <w:p w14:paraId="4A3C55E3" w14:textId="77777777" w:rsidR="00BB64E8" w:rsidRPr="00176F54" w:rsidRDefault="00BB64E8" w:rsidP="00BB64E8">
      <w:pPr>
        <w:widowControl/>
        <w:suppressAutoHyphens w:val="0"/>
        <w:autoSpaceDE w:val="0"/>
        <w:autoSpaceDN w:val="0"/>
        <w:spacing w:after="0"/>
        <w:jc w:val="center"/>
        <w:textAlignment w:val="auto"/>
        <w:rPr>
          <w:rFonts w:ascii="Cambria" w:hAnsi="Cambria"/>
          <w:b/>
          <w:bCs/>
          <w:color w:val="000000" w:themeColor="text1"/>
          <w:sz w:val="24"/>
          <w:szCs w:val="24"/>
        </w:rPr>
      </w:pPr>
      <w:r w:rsidRPr="00176F54">
        <w:rPr>
          <w:rFonts w:ascii="Cambria" w:eastAsia="Calibri" w:hAnsi="Cambria"/>
          <w:b/>
          <w:bCs/>
          <w:color w:val="000000" w:themeColor="text1"/>
          <w:sz w:val="24"/>
          <w:szCs w:val="24"/>
          <w:lang w:eastAsia="en-US"/>
        </w:rPr>
        <w:t>§ 1</w:t>
      </w:r>
      <w:r>
        <w:rPr>
          <w:rFonts w:ascii="Cambria" w:eastAsia="Calibri" w:hAnsi="Cambria"/>
          <w:b/>
          <w:bCs/>
          <w:color w:val="000000" w:themeColor="text1"/>
          <w:sz w:val="24"/>
          <w:szCs w:val="24"/>
          <w:lang w:eastAsia="en-US"/>
        </w:rPr>
        <w:t>6</w:t>
      </w:r>
    </w:p>
    <w:p w14:paraId="07B7BFD5" w14:textId="77777777" w:rsidR="00BB64E8" w:rsidRPr="00176F54" w:rsidRDefault="00BB64E8" w:rsidP="00BB64E8">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Odstąpienie od umowy</w:t>
      </w:r>
    </w:p>
    <w:p w14:paraId="2F4711BE" w14:textId="77777777" w:rsidR="00BB64E8" w:rsidRPr="00176F54" w:rsidRDefault="00BB64E8" w:rsidP="00BB64E8">
      <w:pPr>
        <w:widowControl/>
        <w:numPr>
          <w:ilvl w:val="0"/>
          <w:numId w:val="26"/>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Zamawiający zastrzega sobie prawo do odstąpienia od umowy, jeżeli:</w:t>
      </w:r>
    </w:p>
    <w:p w14:paraId="548064D0" w14:textId="05C4389B" w:rsidR="00BB64E8" w:rsidRPr="00176F54" w:rsidRDefault="00BB64E8" w:rsidP="00BB64E8">
      <w:pPr>
        <w:widowControl/>
        <w:numPr>
          <w:ilvl w:val="0"/>
          <w:numId w:val="27"/>
        </w:numPr>
        <w:tabs>
          <w:tab w:val="left" w:pos="851"/>
        </w:tabs>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wykonawca realizuje</w:t>
      </w:r>
      <w:r w:rsidR="00676221">
        <w:rPr>
          <w:rFonts w:ascii="Cambria" w:eastAsia="Calibri" w:hAnsi="Cambria"/>
          <w:color w:val="000000" w:themeColor="text1"/>
          <w:sz w:val="24"/>
          <w:szCs w:val="24"/>
          <w:lang w:eastAsia="en-US"/>
        </w:rPr>
        <w:t xml:space="preserve"> </w:t>
      </w:r>
      <w:r w:rsidRPr="00176F54">
        <w:rPr>
          <w:rFonts w:ascii="Cambria" w:eastAsia="Calibri" w:hAnsi="Cambria"/>
          <w:color w:val="000000" w:themeColor="text1"/>
          <w:sz w:val="24"/>
          <w:szCs w:val="24"/>
          <w:lang w:eastAsia="en-US"/>
        </w:rPr>
        <w:t xml:space="preserve">przedmiot zamówienia, w sposób niezgodny </w:t>
      </w:r>
      <w:r w:rsidR="00676221">
        <w:rPr>
          <w:rFonts w:ascii="Cambria" w:eastAsia="Calibri" w:hAnsi="Cambria"/>
          <w:color w:val="000000" w:themeColor="text1"/>
          <w:sz w:val="24"/>
          <w:szCs w:val="24"/>
          <w:lang w:eastAsia="en-US"/>
        </w:rPr>
        <w:t>z dokumentacj</w:t>
      </w:r>
      <w:r w:rsidR="00680A54">
        <w:rPr>
          <w:rFonts w:ascii="Cambria" w:eastAsia="Calibri" w:hAnsi="Cambria"/>
          <w:color w:val="000000" w:themeColor="text1"/>
          <w:sz w:val="24"/>
          <w:szCs w:val="24"/>
          <w:lang w:eastAsia="en-US"/>
        </w:rPr>
        <w:t>ą</w:t>
      </w:r>
      <w:r w:rsidR="00676221">
        <w:rPr>
          <w:rFonts w:ascii="Cambria" w:eastAsia="Calibri" w:hAnsi="Cambria"/>
          <w:color w:val="000000" w:themeColor="text1"/>
          <w:sz w:val="24"/>
          <w:szCs w:val="24"/>
          <w:lang w:eastAsia="en-US"/>
        </w:rPr>
        <w:t xml:space="preserve"> techniczną</w:t>
      </w:r>
      <w:r>
        <w:rPr>
          <w:rFonts w:ascii="Cambria" w:eastAsia="Calibri" w:hAnsi="Cambria"/>
          <w:color w:val="000000" w:themeColor="text1"/>
          <w:sz w:val="24"/>
          <w:szCs w:val="24"/>
          <w:lang w:eastAsia="en-US"/>
        </w:rPr>
        <w:t>,</w:t>
      </w:r>
      <w:r w:rsidRPr="00176F54">
        <w:rPr>
          <w:rFonts w:ascii="Cambria" w:eastAsia="Calibri" w:hAnsi="Cambria"/>
          <w:color w:val="000000" w:themeColor="text1"/>
          <w:sz w:val="24"/>
          <w:szCs w:val="24"/>
          <w:lang w:eastAsia="en-US"/>
        </w:rPr>
        <w:t xml:space="preserve"> wskazaniami Zamawiającego, wskazaniami </w:t>
      </w:r>
      <w:r w:rsidR="00676221">
        <w:rPr>
          <w:rFonts w:ascii="Cambria" w:eastAsia="Calibri" w:hAnsi="Cambria"/>
          <w:color w:val="EE0000"/>
          <w:sz w:val="24"/>
          <w:szCs w:val="24"/>
          <w:lang w:eastAsia="en-US"/>
        </w:rPr>
        <w:t xml:space="preserve"> </w:t>
      </w:r>
      <w:r w:rsidRPr="00176F54">
        <w:rPr>
          <w:rFonts w:ascii="Cambria" w:eastAsia="Calibri" w:hAnsi="Cambria"/>
          <w:color w:val="000000" w:themeColor="text1"/>
          <w:sz w:val="24"/>
          <w:szCs w:val="24"/>
          <w:lang w:eastAsia="en-US"/>
        </w:rPr>
        <w:t>inspektora nadzoru inwestorskiego lub postanowieniami umowy</w:t>
      </w:r>
      <w:r w:rsidR="00680A54">
        <w:rPr>
          <w:rFonts w:ascii="Cambria" w:eastAsia="Calibri" w:hAnsi="Cambria"/>
          <w:color w:val="000000" w:themeColor="text1"/>
          <w:sz w:val="24"/>
          <w:szCs w:val="24"/>
          <w:lang w:eastAsia="en-US"/>
        </w:rPr>
        <w:t xml:space="preserve"> lub uzgodnieniami z Zamawiającym dokonanymi w trakcie prowadzenia robót ( np.</w:t>
      </w:r>
      <w:r w:rsidRPr="00176F54">
        <w:rPr>
          <w:rFonts w:ascii="Cambria" w:eastAsia="Calibri" w:hAnsi="Cambria"/>
          <w:color w:val="000000" w:themeColor="text1"/>
          <w:sz w:val="24"/>
          <w:szCs w:val="24"/>
          <w:lang w:eastAsia="en-US"/>
        </w:rPr>
        <w:t xml:space="preserve"> </w:t>
      </w:r>
      <w:r w:rsidR="00680A54">
        <w:rPr>
          <w:rFonts w:ascii="Cambria" w:eastAsia="Calibri" w:hAnsi="Cambria"/>
          <w:color w:val="000000" w:themeColor="text1"/>
          <w:sz w:val="24"/>
          <w:szCs w:val="24"/>
          <w:lang w:eastAsia="en-US"/>
        </w:rPr>
        <w:t xml:space="preserve">na radach budowy ) </w:t>
      </w:r>
      <w:r w:rsidRPr="00176F54">
        <w:rPr>
          <w:rFonts w:ascii="Cambria" w:eastAsia="Calibri" w:hAnsi="Cambria"/>
          <w:color w:val="000000" w:themeColor="text1"/>
          <w:sz w:val="24"/>
          <w:szCs w:val="24"/>
          <w:lang w:eastAsia="en-US"/>
        </w:rPr>
        <w:t>pomimo dwukrotnego wezwania wykonawcy do zaniechania naruszeń i bezskutecznego upływu terminu wskazanego w tych wezwaniach</w:t>
      </w:r>
      <w:r>
        <w:rPr>
          <w:rFonts w:ascii="Cambria" w:eastAsia="Calibri" w:hAnsi="Cambria"/>
          <w:color w:val="000000" w:themeColor="text1"/>
          <w:sz w:val="24"/>
          <w:szCs w:val="24"/>
          <w:lang w:eastAsia="en-US"/>
        </w:rPr>
        <w:t>,</w:t>
      </w:r>
    </w:p>
    <w:p w14:paraId="5CA861A4" w14:textId="77777777" w:rsidR="00BB64E8" w:rsidRPr="00176F54" w:rsidRDefault="00BB64E8" w:rsidP="00BB64E8">
      <w:pPr>
        <w:widowControl/>
        <w:numPr>
          <w:ilvl w:val="0"/>
          <w:numId w:val="27"/>
        </w:numPr>
        <w:tabs>
          <w:tab w:val="left" w:pos="851"/>
        </w:tabs>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gdy Wykonawca nie rozpoczął robót budowlanych bez uzasadnionej przyczyny w okresie 10 dni od dnia przekazania mu placu budowy i nie podjął ich w terminie wyznaczonym przez </w:t>
      </w:r>
      <w:r>
        <w:rPr>
          <w:rFonts w:ascii="Cambria" w:eastAsia="Calibri" w:hAnsi="Cambria"/>
          <w:color w:val="000000" w:themeColor="text1"/>
          <w:sz w:val="24"/>
          <w:szCs w:val="24"/>
          <w:lang w:eastAsia="en-US"/>
        </w:rPr>
        <w:t>Z</w:t>
      </w:r>
      <w:r w:rsidRPr="00176F54">
        <w:rPr>
          <w:rFonts w:ascii="Cambria" w:eastAsia="Calibri" w:hAnsi="Cambria"/>
          <w:color w:val="000000" w:themeColor="text1"/>
          <w:sz w:val="24"/>
          <w:szCs w:val="24"/>
          <w:lang w:eastAsia="en-US"/>
        </w:rPr>
        <w:t>amawiającego,</w:t>
      </w:r>
    </w:p>
    <w:p w14:paraId="42B6C7DD" w14:textId="77777777" w:rsidR="00BB64E8" w:rsidRPr="00176F54" w:rsidRDefault="00BB64E8" w:rsidP="00BB64E8">
      <w:pPr>
        <w:widowControl/>
        <w:numPr>
          <w:ilvl w:val="0"/>
          <w:numId w:val="27"/>
        </w:numPr>
        <w:tabs>
          <w:tab w:val="left" w:pos="851"/>
        </w:tabs>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gdy zwłoka w wykonaniu przedmiotu zamówienia przekroczy 30 dni, </w:t>
      </w:r>
    </w:p>
    <w:p w14:paraId="791E49B7" w14:textId="77777777" w:rsidR="00BB64E8" w:rsidRPr="00176F54" w:rsidRDefault="00BB64E8" w:rsidP="00BB64E8">
      <w:pPr>
        <w:widowControl/>
        <w:numPr>
          <w:ilvl w:val="0"/>
          <w:numId w:val="27"/>
        </w:numPr>
        <w:tabs>
          <w:tab w:val="left" w:pos="851"/>
        </w:tabs>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gdy wykonawca bez zgody zamawiającego przerwał realizację robót i przerwa trwa dłużej niż 10 dni,</w:t>
      </w:r>
    </w:p>
    <w:p w14:paraId="19FEE8EB" w14:textId="77777777" w:rsidR="00BB64E8" w:rsidRPr="00B33F4A" w:rsidRDefault="00BB64E8" w:rsidP="00BB64E8">
      <w:pPr>
        <w:widowControl/>
        <w:numPr>
          <w:ilvl w:val="0"/>
          <w:numId w:val="27"/>
        </w:numPr>
        <w:tabs>
          <w:tab w:val="left" w:pos="851"/>
        </w:tabs>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gdy Wykonawca nie przekazał Zamawiającemu, w wyznaczonym terminie, dowodów ubezpieczenia, o którym </w:t>
      </w:r>
      <w:r w:rsidRPr="00B33F4A">
        <w:rPr>
          <w:rFonts w:ascii="Cambria" w:eastAsia="Calibri" w:hAnsi="Cambria"/>
          <w:color w:val="000000" w:themeColor="text1"/>
          <w:sz w:val="24"/>
          <w:szCs w:val="24"/>
          <w:lang w:eastAsia="en-US"/>
        </w:rPr>
        <w:t xml:space="preserve">mowa </w:t>
      </w:r>
      <w:r w:rsidRPr="009E6F3A">
        <w:rPr>
          <w:rFonts w:ascii="Cambria" w:eastAsia="Calibri" w:hAnsi="Cambria"/>
          <w:color w:val="000000" w:themeColor="text1"/>
          <w:sz w:val="24"/>
          <w:szCs w:val="24"/>
          <w:lang w:eastAsia="en-US"/>
        </w:rPr>
        <w:t>w § 10 lub nie zapewnił</w:t>
      </w:r>
      <w:r w:rsidRPr="00B33F4A">
        <w:rPr>
          <w:rFonts w:ascii="Cambria" w:eastAsia="Calibri" w:hAnsi="Cambria"/>
          <w:color w:val="000000" w:themeColor="text1"/>
          <w:sz w:val="24"/>
          <w:szCs w:val="24"/>
          <w:lang w:eastAsia="en-US"/>
        </w:rPr>
        <w:t xml:space="preserve"> jego ciągłości w okresach wynikających z umowy,</w:t>
      </w:r>
    </w:p>
    <w:p w14:paraId="633A4786" w14:textId="77777777" w:rsidR="00BB64E8" w:rsidRPr="00176F54" w:rsidRDefault="00BB64E8" w:rsidP="00BB64E8">
      <w:pPr>
        <w:widowControl/>
        <w:numPr>
          <w:ilvl w:val="0"/>
          <w:numId w:val="27"/>
        </w:numPr>
        <w:tabs>
          <w:tab w:val="left" w:pos="851"/>
        </w:tabs>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wystąpiła konieczność co najmniej trzykrotnego dokonania przez Zamawiającego bezpośredniej zapłaty podwykonawcy lub dalszemu podwykonawcy,</w:t>
      </w:r>
    </w:p>
    <w:p w14:paraId="4DD6DCCF" w14:textId="77777777" w:rsidR="00BB64E8" w:rsidRPr="002177FC" w:rsidRDefault="00BB64E8" w:rsidP="00BB64E8">
      <w:pPr>
        <w:widowControl/>
        <w:numPr>
          <w:ilvl w:val="0"/>
          <w:numId w:val="27"/>
        </w:numPr>
        <w:tabs>
          <w:tab w:val="left" w:pos="851"/>
        </w:tabs>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w przypadku wystąpienia okoliczności, o których mowa w art. 635 kodeksu </w:t>
      </w:r>
      <w:r w:rsidRPr="002177FC">
        <w:rPr>
          <w:rFonts w:ascii="Cambria" w:eastAsia="Calibri" w:hAnsi="Cambria"/>
          <w:color w:val="000000" w:themeColor="text1"/>
          <w:sz w:val="24"/>
          <w:szCs w:val="24"/>
          <w:lang w:eastAsia="en-US"/>
        </w:rPr>
        <w:t>cywilnego,</w:t>
      </w:r>
    </w:p>
    <w:p w14:paraId="46E1D813" w14:textId="77777777" w:rsidR="00BB64E8" w:rsidRPr="002177FC" w:rsidRDefault="00BB64E8" w:rsidP="00BB64E8">
      <w:pPr>
        <w:widowControl/>
        <w:numPr>
          <w:ilvl w:val="0"/>
          <w:numId w:val="27"/>
        </w:numPr>
        <w:tabs>
          <w:tab w:val="left" w:pos="851"/>
        </w:tabs>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2177FC">
        <w:rPr>
          <w:rFonts w:ascii="Cambria" w:eastAsia="Calibri" w:hAnsi="Cambria"/>
          <w:color w:val="000000" w:themeColor="text1"/>
          <w:sz w:val="24"/>
          <w:szCs w:val="24"/>
          <w:lang w:eastAsia="en-US"/>
        </w:rPr>
        <w:t xml:space="preserve">w przypadku co najmniej dwukrotnego uchybienia obowiązkowi określonemu </w:t>
      </w:r>
      <w:r w:rsidRPr="002177FC">
        <w:rPr>
          <w:rFonts w:ascii="Cambria" w:eastAsia="Calibri" w:hAnsi="Cambria"/>
          <w:color w:val="000000" w:themeColor="text1"/>
          <w:sz w:val="24"/>
          <w:szCs w:val="24"/>
          <w:lang w:eastAsia="en-US"/>
        </w:rPr>
        <w:br/>
        <w:t>w § 12 ust. 1,</w:t>
      </w:r>
    </w:p>
    <w:p w14:paraId="612B39CD" w14:textId="77777777" w:rsidR="00BB64E8" w:rsidRPr="002177FC" w:rsidRDefault="00BB64E8" w:rsidP="00BB64E8">
      <w:pPr>
        <w:widowControl/>
        <w:numPr>
          <w:ilvl w:val="0"/>
          <w:numId w:val="27"/>
        </w:numPr>
        <w:tabs>
          <w:tab w:val="left" w:pos="851"/>
        </w:tabs>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2177FC">
        <w:rPr>
          <w:rFonts w:ascii="Cambria" w:eastAsia="Calibri" w:hAnsi="Cambria"/>
          <w:color w:val="000000" w:themeColor="text1"/>
          <w:sz w:val="24"/>
          <w:szCs w:val="24"/>
          <w:lang w:eastAsia="en-US"/>
        </w:rPr>
        <w:t xml:space="preserve">w przypadku co najmniej dwukrotnego niezłożenia oświadczeń, o których mowa w § 12 ust. 2 lub 5, pomimo powtórnego wezwania. </w:t>
      </w:r>
    </w:p>
    <w:p w14:paraId="525552B3" w14:textId="77777777" w:rsidR="00BB64E8" w:rsidRPr="00176F54" w:rsidRDefault="00BB64E8" w:rsidP="00BB64E8">
      <w:pPr>
        <w:widowControl/>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bookmarkStart w:id="17" w:name="_Hlk97890439"/>
      <w:r w:rsidRPr="002177FC">
        <w:rPr>
          <w:rFonts w:ascii="Cambria" w:eastAsia="Calibri" w:hAnsi="Cambria"/>
          <w:b/>
          <w:bCs/>
          <w:color w:val="000000" w:themeColor="text1"/>
          <w:sz w:val="24"/>
          <w:szCs w:val="24"/>
          <w:lang w:eastAsia="en-US"/>
        </w:rPr>
        <w:t xml:space="preserve">1a. </w:t>
      </w:r>
      <w:r w:rsidRPr="002177FC">
        <w:rPr>
          <w:rFonts w:ascii="Cambria" w:eastAsia="Calibri" w:hAnsi="Cambria"/>
          <w:b/>
          <w:bCs/>
          <w:color w:val="000000" w:themeColor="text1"/>
          <w:sz w:val="24"/>
          <w:szCs w:val="24"/>
          <w:lang w:eastAsia="en-US"/>
        </w:rPr>
        <w:tab/>
      </w:r>
      <w:r w:rsidRPr="002177FC">
        <w:rPr>
          <w:rFonts w:ascii="Cambria" w:eastAsia="Calibri" w:hAnsi="Cambria"/>
          <w:color w:val="000000" w:themeColor="text1"/>
          <w:sz w:val="24"/>
          <w:szCs w:val="24"/>
          <w:lang w:eastAsia="en-US"/>
        </w:rPr>
        <w:t>Odstąpienie od umowy może nastąpić w terminie 30 dni od powzięcia wiadomości o zaistnieniu</w:t>
      </w:r>
      <w:r w:rsidRPr="00176F54">
        <w:rPr>
          <w:rFonts w:ascii="Cambria" w:eastAsia="Calibri" w:hAnsi="Cambria"/>
          <w:color w:val="000000" w:themeColor="text1"/>
          <w:sz w:val="24"/>
          <w:szCs w:val="24"/>
          <w:lang w:eastAsia="en-US"/>
        </w:rPr>
        <w:t xml:space="preserve"> okoliczności, o których mowa w ust. 1. </w:t>
      </w:r>
      <w:bookmarkEnd w:id="17"/>
      <w:r w:rsidRPr="00176F54">
        <w:rPr>
          <w:rFonts w:ascii="Cambria" w:eastAsia="Calibri" w:hAnsi="Cambria"/>
          <w:color w:val="000000" w:themeColor="text1"/>
          <w:sz w:val="24"/>
          <w:szCs w:val="24"/>
          <w:lang w:eastAsia="en-US"/>
        </w:rPr>
        <w:t>Odstąpienie od umowy powinno nastąpić w formie pisemnej lub formie elektronicznej pod rygorem nieważności takiego odstąpienia i powinno zawierać uzasadnienie.</w:t>
      </w:r>
    </w:p>
    <w:p w14:paraId="2E528614" w14:textId="77777777" w:rsidR="00BB64E8" w:rsidRPr="00176F54" w:rsidRDefault="00BB64E8" w:rsidP="00BB64E8">
      <w:pPr>
        <w:widowControl/>
        <w:numPr>
          <w:ilvl w:val="0"/>
          <w:numId w:val="26"/>
        </w:numPr>
        <w:suppressAutoHyphens w:val="0"/>
        <w:autoSpaceDE w:val="0"/>
        <w:autoSpaceDN w:val="0"/>
        <w:spacing w:after="0"/>
        <w:ind w:left="425"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 wypadku odstąpienia od umowy, Wykonawcę oraz Zamawiającego obciążają następujące obowiązki szczegółowe:</w:t>
      </w:r>
    </w:p>
    <w:p w14:paraId="2EEE7A12" w14:textId="77777777" w:rsidR="00BB64E8" w:rsidRPr="00176F54" w:rsidRDefault="00BB64E8" w:rsidP="00BB64E8">
      <w:pPr>
        <w:widowControl/>
        <w:numPr>
          <w:ilvl w:val="0"/>
          <w:numId w:val="33"/>
        </w:numPr>
        <w:tabs>
          <w:tab w:val="left" w:pos="851"/>
        </w:tabs>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lastRenderedPageBreak/>
        <w:t xml:space="preserve">w terminie </w:t>
      </w:r>
      <w:r w:rsidRPr="00176F54">
        <w:rPr>
          <w:rFonts w:ascii="Cambria" w:eastAsia="Calibri" w:hAnsi="Cambria" w:cs="ArialNarrow"/>
          <w:color w:val="000000" w:themeColor="text1"/>
          <w:sz w:val="24"/>
          <w:szCs w:val="24"/>
        </w:rPr>
        <w:t xml:space="preserve">wspólnie uzgodnionym przez strony, ale nie dłuższym niż </w:t>
      </w:r>
      <w:r w:rsidRPr="00176F54">
        <w:rPr>
          <w:rFonts w:ascii="Cambria" w:eastAsia="Calibri" w:hAnsi="Cambria"/>
          <w:color w:val="000000" w:themeColor="text1"/>
          <w:sz w:val="24"/>
          <w:szCs w:val="24"/>
          <w:lang w:eastAsia="en-US"/>
        </w:rPr>
        <w:t>14 dni od daty odstąpienia od umowy, Wykonawca, przy udziale Zamawiającego, sporządzi szczegółowy protokół inwentaryzacji robót w toku, według stanu na dzień odstąpienia.</w:t>
      </w:r>
    </w:p>
    <w:p w14:paraId="0DCDBEFD" w14:textId="77777777" w:rsidR="00BB64E8" w:rsidRPr="00176F54" w:rsidRDefault="00BB64E8" w:rsidP="00BB64E8">
      <w:pPr>
        <w:widowControl/>
        <w:numPr>
          <w:ilvl w:val="0"/>
          <w:numId w:val="33"/>
        </w:numPr>
        <w:tabs>
          <w:tab w:val="left" w:pos="851"/>
        </w:tabs>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Wykonawca </w:t>
      </w:r>
      <w:r w:rsidRPr="00176F54">
        <w:rPr>
          <w:rFonts w:ascii="Cambria" w:eastAsia="Calibri" w:hAnsi="Cambria" w:cs="ArialNarrow"/>
          <w:color w:val="000000" w:themeColor="text1"/>
          <w:sz w:val="24"/>
          <w:szCs w:val="24"/>
        </w:rPr>
        <w:t xml:space="preserve">niezwłocznie, a najpóźniej w terminie 3 dni od dnia odstąpienia od umowy, </w:t>
      </w:r>
      <w:r w:rsidRPr="00176F54">
        <w:rPr>
          <w:rFonts w:ascii="Cambria" w:eastAsia="Calibri" w:hAnsi="Cambria"/>
          <w:color w:val="000000" w:themeColor="text1"/>
          <w:sz w:val="24"/>
          <w:szCs w:val="24"/>
          <w:lang w:eastAsia="en-US"/>
        </w:rPr>
        <w:t>zabezpieczy przerwane roboty w uzgodnieniu z inspektorem nadzoru na koszt tej strony, z której winy nastąpiło odstąpienie od umowy.</w:t>
      </w:r>
    </w:p>
    <w:p w14:paraId="29249719" w14:textId="77777777" w:rsidR="00BB64E8" w:rsidRPr="00176F54" w:rsidRDefault="00BB64E8" w:rsidP="00BB64E8">
      <w:pPr>
        <w:widowControl/>
        <w:numPr>
          <w:ilvl w:val="0"/>
          <w:numId w:val="33"/>
        </w:numPr>
        <w:tabs>
          <w:tab w:val="left" w:pos="851"/>
        </w:tabs>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Wykonawca </w:t>
      </w:r>
      <w:r w:rsidRPr="00176F54">
        <w:rPr>
          <w:rFonts w:ascii="Cambria" w:eastAsia="Calibri" w:hAnsi="Cambria" w:cs="ArialNarrow"/>
          <w:color w:val="000000" w:themeColor="text1"/>
          <w:sz w:val="24"/>
          <w:szCs w:val="24"/>
        </w:rPr>
        <w:t xml:space="preserve">niezwłocznie, a najpóźniej w terminie 7 dni roboczych od daty odstąpienia od umowy, </w:t>
      </w:r>
      <w:r w:rsidRPr="00176F54">
        <w:rPr>
          <w:rFonts w:ascii="Cambria" w:eastAsia="Calibri" w:hAnsi="Cambria"/>
          <w:color w:val="000000" w:themeColor="text1"/>
          <w:sz w:val="24"/>
          <w:szCs w:val="24"/>
          <w:lang w:eastAsia="en-US"/>
        </w:rPr>
        <w:t>zgłosi do odbioru roboty przerwane i roboty zabezpieczające.</w:t>
      </w:r>
    </w:p>
    <w:p w14:paraId="7BC573D8" w14:textId="77777777" w:rsidR="00BB64E8" w:rsidRPr="00176F54" w:rsidRDefault="00BB64E8" w:rsidP="00BB64E8">
      <w:pPr>
        <w:widowControl/>
        <w:numPr>
          <w:ilvl w:val="0"/>
          <w:numId w:val="33"/>
        </w:numPr>
        <w:tabs>
          <w:tab w:val="left" w:pos="851"/>
        </w:tabs>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Wykonawca niezwłocznie, a najpóźniej w terminie 30 dni od daty odstąpienia od umowy, usunie z placu budowy urządzenia zaplecza przez niego dostarczone lub wzniesione.</w:t>
      </w:r>
    </w:p>
    <w:p w14:paraId="60FA1689" w14:textId="77777777" w:rsidR="00BB64E8" w:rsidRPr="00176F54" w:rsidRDefault="00BB64E8" w:rsidP="00BB64E8">
      <w:pPr>
        <w:widowControl/>
        <w:numPr>
          <w:ilvl w:val="0"/>
          <w:numId w:val="33"/>
        </w:numPr>
        <w:tabs>
          <w:tab w:val="left" w:pos="851"/>
        </w:tabs>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Wykonawca natychmiast wstrzyma wykonywanie robót, poza mającymi na celu ochronę życia i własności, i zabezpieczy przerwane roboty oraz zabezpieczy teren budowy i opuści go najpóźniej w terminie wskazanym przez Zamawiającego.</w:t>
      </w:r>
    </w:p>
    <w:p w14:paraId="753F635A" w14:textId="77777777" w:rsidR="00BB64E8" w:rsidRPr="00176F54" w:rsidRDefault="00BB64E8" w:rsidP="00BB64E8">
      <w:pPr>
        <w:widowControl/>
        <w:numPr>
          <w:ilvl w:val="0"/>
          <w:numId w:val="33"/>
        </w:numPr>
        <w:tabs>
          <w:tab w:val="left" w:pos="851"/>
        </w:tabs>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Wykonawca przekaże znajdujące się w jego posiadaniu dokumenty należące do Zamawiającego, urządzenia, materiały i inne prace, </w:t>
      </w:r>
      <w:r w:rsidRPr="007F5145">
        <w:rPr>
          <w:rFonts w:ascii="Cambria" w:eastAsia="Calibri" w:hAnsi="Cambria"/>
          <w:color w:val="000000" w:themeColor="text1"/>
          <w:sz w:val="24"/>
          <w:szCs w:val="24"/>
          <w:lang w:eastAsia="en-US"/>
        </w:rPr>
        <w:t>za które Wykonawca otrzymał płatność oraz inną, sporządzoną przez niego lub na jego rzecz</w:t>
      </w:r>
      <w:r w:rsidRPr="00176F54">
        <w:rPr>
          <w:rFonts w:ascii="Cambria" w:eastAsia="Calibri" w:hAnsi="Cambria"/>
          <w:color w:val="000000" w:themeColor="text1"/>
          <w:sz w:val="24"/>
          <w:szCs w:val="24"/>
          <w:lang w:eastAsia="en-US"/>
        </w:rPr>
        <w:t>, dokumentację projektową, najpóźniej w terminie wskazanym przez Zamawiającego.</w:t>
      </w:r>
    </w:p>
    <w:p w14:paraId="195178E5" w14:textId="77777777" w:rsidR="00BB64E8" w:rsidRPr="00176F54" w:rsidRDefault="00BB64E8" w:rsidP="00BB64E8">
      <w:pPr>
        <w:widowControl/>
        <w:numPr>
          <w:ilvl w:val="0"/>
          <w:numId w:val="26"/>
        </w:numPr>
        <w:suppressAutoHyphens w:val="0"/>
        <w:autoSpaceDE w:val="0"/>
        <w:autoSpaceDN w:val="0"/>
        <w:spacing w:after="0"/>
        <w:ind w:left="425" w:hanging="425"/>
        <w:textAlignment w:val="auto"/>
        <w:rPr>
          <w:rFonts w:ascii="Cambria" w:eastAsia="Calibri" w:hAnsi="Cambria"/>
          <w:color w:val="000000" w:themeColor="text1"/>
          <w:sz w:val="24"/>
          <w:szCs w:val="24"/>
          <w:lang w:eastAsia="en-US"/>
        </w:rPr>
      </w:pPr>
      <w:r w:rsidRPr="007F5145">
        <w:rPr>
          <w:rFonts w:ascii="Cambria" w:eastAsia="Calibri" w:hAnsi="Cambria"/>
          <w:color w:val="000000" w:themeColor="text1"/>
          <w:sz w:val="24"/>
          <w:szCs w:val="24"/>
          <w:lang w:eastAsia="en-US"/>
        </w:rPr>
        <w:t xml:space="preserve">W przypadku braku współdziałania ze strony </w:t>
      </w:r>
      <w:r>
        <w:rPr>
          <w:rFonts w:ascii="Cambria" w:eastAsia="Calibri" w:hAnsi="Cambria"/>
          <w:color w:val="000000" w:themeColor="text1"/>
          <w:sz w:val="24"/>
          <w:szCs w:val="24"/>
          <w:lang w:eastAsia="en-US"/>
        </w:rPr>
        <w:t>W</w:t>
      </w:r>
      <w:r w:rsidRPr="007F5145">
        <w:rPr>
          <w:rFonts w:ascii="Cambria" w:eastAsia="Calibri" w:hAnsi="Cambria"/>
          <w:color w:val="000000" w:themeColor="text1"/>
          <w:sz w:val="24"/>
          <w:szCs w:val="24"/>
          <w:lang w:eastAsia="en-US"/>
        </w:rPr>
        <w:t>ykonawcy i niewykonywania przez niego obowiązków wynikających z ust. 2 czynności te przeprowadzi lub zorganizuje zamawiający i obciąży ich kosztami wykonawcę.</w:t>
      </w:r>
    </w:p>
    <w:p w14:paraId="6597A3C9" w14:textId="77777777" w:rsidR="00BB64E8" w:rsidRPr="00176F54" w:rsidRDefault="00BB64E8" w:rsidP="00BB64E8">
      <w:pPr>
        <w:widowControl/>
        <w:suppressAutoHyphens w:val="0"/>
        <w:autoSpaceDE w:val="0"/>
        <w:autoSpaceDN w:val="0"/>
        <w:spacing w:after="0"/>
        <w:jc w:val="center"/>
        <w:textAlignment w:val="auto"/>
        <w:rPr>
          <w:rFonts w:ascii="Cambria" w:eastAsia="Calibri" w:hAnsi="Cambria"/>
          <w:color w:val="000000" w:themeColor="text1"/>
          <w:sz w:val="24"/>
          <w:szCs w:val="24"/>
          <w:lang w:eastAsia="en-US"/>
        </w:rPr>
      </w:pPr>
    </w:p>
    <w:p w14:paraId="05733183" w14:textId="77777777" w:rsidR="00BB64E8" w:rsidRPr="00176F54" w:rsidRDefault="00BB64E8" w:rsidP="00BB64E8">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 17</w:t>
      </w:r>
    </w:p>
    <w:p w14:paraId="2F3F19C0" w14:textId="77777777" w:rsidR="00BB64E8" w:rsidRPr="009E6F3A" w:rsidRDefault="00BB64E8" w:rsidP="00BB64E8">
      <w:pPr>
        <w:widowControl/>
        <w:suppressAutoHyphens w:val="0"/>
        <w:autoSpaceDE w:val="0"/>
        <w:autoSpaceDN w:val="0"/>
        <w:spacing w:after="0"/>
        <w:jc w:val="left"/>
        <w:textAlignment w:val="auto"/>
        <w:rPr>
          <w:rFonts w:ascii="Cambria" w:eastAsia="Calibri" w:hAnsi="Cambria"/>
          <w:color w:val="000000" w:themeColor="text1"/>
          <w:sz w:val="24"/>
          <w:szCs w:val="24"/>
          <w:lang w:eastAsia="en-US"/>
        </w:rPr>
      </w:pPr>
      <w:r w:rsidRPr="009E6F3A">
        <w:rPr>
          <w:rFonts w:ascii="Cambria" w:eastAsia="Calibri" w:hAnsi="Cambria"/>
          <w:color w:val="000000" w:themeColor="text1"/>
          <w:sz w:val="24"/>
          <w:szCs w:val="24"/>
          <w:lang w:eastAsia="en-US"/>
        </w:rPr>
        <w:t>Zamawiający nie wymaga wniesienia zabezpieczenia należytego wykonania umowy</w:t>
      </w:r>
    </w:p>
    <w:p w14:paraId="22CBA634" w14:textId="77777777" w:rsidR="00BB64E8" w:rsidRPr="009E6F3A" w:rsidRDefault="00BB64E8" w:rsidP="00BB64E8">
      <w:pPr>
        <w:widowControl/>
        <w:suppressAutoHyphens w:val="0"/>
        <w:autoSpaceDE w:val="0"/>
        <w:autoSpaceDN w:val="0"/>
        <w:spacing w:after="0"/>
        <w:jc w:val="left"/>
        <w:textAlignment w:val="auto"/>
        <w:rPr>
          <w:rFonts w:ascii="Cambria" w:eastAsia="Calibri" w:hAnsi="Cambria"/>
          <w:color w:val="000000" w:themeColor="text1"/>
          <w:sz w:val="24"/>
          <w:szCs w:val="24"/>
          <w:lang w:eastAsia="en-US"/>
        </w:rPr>
      </w:pPr>
    </w:p>
    <w:bookmarkEnd w:id="16"/>
    <w:p w14:paraId="79B3EF5B" w14:textId="77777777" w:rsidR="00BB64E8" w:rsidRPr="00176F54" w:rsidRDefault="00BB64E8" w:rsidP="00BB64E8">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 18</w:t>
      </w:r>
    </w:p>
    <w:p w14:paraId="06F2676E" w14:textId="77777777" w:rsidR="00BB64E8" w:rsidRPr="00176F54" w:rsidRDefault="00BB64E8" w:rsidP="00BB64E8">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Zmiany umowy</w:t>
      </w:r>
    </w:p>
    <w:p w14:paraId="1C7693B2" w14:textId="77777777" w:rsidR="00BB64E8" w:rsidRPr="00176F54" w:rsidRDefault="00BB64E8" w:rsidP="00BB64E8">
      <w:pPr>
        <w:pStyle w:val="Jasnalistaakcent51"/>
        <w:widowControl/>
        <w:numPr>
          <w:ilvl w:val="0"/>
          <w:numId w:val="28"/>
        </w:numPr>
        <w:suppressAutoHyphens w:val="0"/>
        <w:autoSpaceDE w:val="0"/>
        <w:autoSpaceDN w:val="0"/>
        <w:spacing w:after="0"/>
        <w:ind w:left="425" w:hanging="425"/>
        <w:textAlignment w:val="auto"/>
        <w:rPr>
          <w:rFonts w:ascii="Cambria" w:eastAsia="Calibri" w:hAnsi="Cambria" w:cs="Calibri"/>
          <w:color w:val="000000" w:themeColor="text1"/>
          <w:sz w:val="24"/>
          <w:szCs w:val="24"/>
          <w:lang w:eastAsia="en-US"/>
        </w:rPr>
      </w:pPr>
      <w:r w:rsidRPr="00176F54">
        <w:rPr>
          <w:rFonts w:ascii="Cambria" w:eastAsia="Calibri" w:hAnsi="Cambria" w:cs="Calibri"/>
          <w:color w:val="000000" w:themeColor="text1"/>
          <w:sz w:val="24"/>
          <w:szCs w:val="24"/>
          <w:lang w:eastAsia="en-US"/>
        </w:rPr>
        <w:t xml:space="preserve">Oprócz przypadków, o których mowa w art. 454 i 455 ustawy – Prawo zamówień publicznych, strony dopuszczają możliwość wprowadzania zmiany umowy </w:t>
      </w:r>
      <w:r>
        <w:rPr>
          <w:rFonts w:ascii="Cambria" w:eastAsia="Calibri" w:hAnsi="Cambria" w:cs="Calibri"/>
          <w:color w:val="000000" w:themeColor="text1"/>
          <w:sz w:val="24"/>
          <w:szCs w:val="24"/>
          <w:lang w:eastAsia="en-US"/>
        </w:rPr>
        <w:br/>
      </w:r>
      <w:r w:rsidRPr="00176F54">
        <w:rPr>
          <w:rFonts w:ascii="Cambria" w:eastAsia="Calibri" w:hAnsi="Cambria" w:cs="Calibri"/>
          <w:color w:val="000000" w:themeColor="text1"/>
          <w:sz w:val="24"/>
          <w:szCs w:val="24"/>
          <w:lang w:eastAsia="en-US"/>
        </w:rPr>
        <w:t xml:space="preserve">w stosunku do treści oferty, na podstawie której dokonano wyboru Wykonawcy, </w:t>
      </w:r>
      <w:r>
        <w:rPr>
          <w:rFonts w:ascii="Cambria" w:eastAsia="Calibri" w:hAnsi="Cambria" w:cs="Calibri"/>
          <w:color w:val="000000" w:themeColor="text1"/>
          <w:sz w:val="24"/>
          <w:szCs w:val="24"/>
          <w:lang w:eastAsia="en-US"/>
        </w:rPr>
        <w:br/>
      </w:r>
      <w:r w:rsidRPr="00176F54">
        <w:rPr>
          <w:rFonts w:ascii="Cambria" w:eastAsia="Calibri" w:hAnsi="Cambria" w:cs="Calibri"/>
          <w:color w:val="000000" w:themeColor="text1"/>
          <w:sz w:val="24"/>
          <w:szCs w:val="24"/>
          <w:lang w:eastAsia="en-US"/>
        </w:rPr>
        <w:t>w przypadku wystąpienia którejkolwiek z następujących okoliczności:</w:t>
      </w:r>
    </w:p>
    <w:p w14:paraId="0C0CD801" w14:textId="77777777" w:rsidR="00BB64E8" w:rsidRPr="00176F54" w:rsidRDefault="00BB64E8" w:rsidP="00BB64E8">
      <w:pPr>
        <w:pStyle w:val="Jasnalistaakcent51"/>
        <w:widowControl/>
        <w:numPr>
          <w:ilvl w:val="1"/>
          <w:numId w:val="26"/>
        </w:numPr>
        <w:suppressAutoHyphens w:val="0"/>
        <w:autoSpaceDE w:val="0"/>
        <w:autoSpaceDN w:val="0"/>
        <w:spacing w:after="0"/>
        <w:ind w:left="850" w:hanging="425"/>
        <w:textAlignment w:val="auto"/>
        <w:rPr>
          <w:rFonts w:ascii="Cambria" w:hAnsi="Cambria" w:cs="Calibri"/>
          <w:color w:val="000000" w:themeColor="text1"/>
          <w:sz w:val="24"/>
          <w:szCs w:val="24"/>
        </w:rPr>
      </w:pPr>
      <w:r w:rsidRPr="00176F54">
        <w:rPr>
          <w:rFonts w:ascii="Cambria" w:eastAsia="Calibri" w:hAnsi="Cambria" w:cs="Calibri"/>
          <w:b/>
          <w:bCs/>
          <w:color w:val="000000" w:themeColor="text1"/>
          <w:sz w:val="24"/>
          <w:szCs w:val="24"/>
          <w:lang w:eastAsia="en-US"/>
        </w:rPr>
        <w:t>przedłużenie terminu realizacji zamówienia</w:t>
      </w:r>
      <w:r w:rsidRPr="00176F54">
        <w:rPr>
          <w:rFonts w:ascii="Cambria" w:eastAsia="Calibri" w:hAnsi="Cambria" w:cs="Calibri"/>
          <w:color w:val="000000" w:themeColor="text1"/>
          <w:sz w:val="24"/>
          <w:szCs w:val="24"/>
          <w:lang w:eastAsia="en-US"/>
        </w:rPr>
        <w:t xml:space="preserve">, o którym mowa w § 2 ust. 1, może nastąpić w przypadku wystąpienia okoliczności siły wyższej, przez którą należy rozumieć zdarzenia niezależne od żadnej ze stron, zewnętrzne, niemożliwe do zapobieżenia, które nastąpiło po dniu wejścia w życie umowy, </w:t>
      </w:r>
      <w:r>
        <w:rPr>
          <w:rFonts w:ascii="Cambria" w:eastAsia="Calibri" w:hAnsi="Cambria" w:cs="Calibri"/>
          <w:color w:val="000000" w:themeColor="text1"/>
          <w:sz w:val="24"/>
          <w:szCs w:val="24"/>
          <w:lang w:eastAsia="en-US"/>
        </w:rPr>
        <w:br/>
      </w:r>
      <w:r w:rsidRPr="00176F54">
        <w:rPr>
          <w:rFonts w:ascii="Cambria" w:eastAsia="Calibri" w:hAnsi="Cambria" w:cs="Calibri"/>
          <w:color w:val="000000" w:themeColor="text1"/>
          <w:sz w:val="24"/>
          <w:szCs w:val="24"/>
          <w:lang w:eastAsia="en-US"/>
        </w:rPr>
        <w:t>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63C744A6" w14:textId="77777777" w:rsidR="00BB64E8" w:rsidRPr="00176F54" w:rsidRDefault="00BB64E8" w:rsidP="00BB64E8">
      <w:pPr>
        <w:pStyle w:val="Jasnalistaakcent51"/>
        <w:widowControl/>
        <w:numPr>
          <w:ilvl w:val="1"/>
          <w:numId w:val="26"/>
        </w:numPr>
        <w:suppressAutoHyphens w:val="0"/>
        <w:autoSpaceDE w:val="0"/>
        <w:autoSpaceDN w:val="0"/>
        <w:spacing w:after="0"/>
        <w:ind w:left="850" w:hanging="425"/>
        <w:textAlignment w:val="auto"/>
        <w:rPr>
          <w:rFonts w:ascii="Cambria" w:eastAsia="Calibri" w:hAnsi="Cambria" w:cs="Calibri"/>
          <w:color w:val="000000" w:themeColor="text1"/>
          <w:sz w:val="24"/>
          <w:szCs w:val="24"/>
          <w:lang w:eastAsia="en-US"/>
        </w:rPr>
      </w:pPr>
      <w:r w:rsidRPr="00176F54">
        <w:rPr>
          <w:rFonts w:ascii="Cambria" w:eastAsia="Calibri" w:hAnsi="Cambria" w:cs="Calibri"/>
          <w:b/>
          <w:bCs/>
          <w:color w:val="000000" w:themeColor="text1"/>
          <w:sz w:val="24"/>
          <w:szCs w:val="24"/>
          <w:lang w:eastAsia="en-US"/>
        </w:rPr>
        <w:lastRenderedPageBreak/>
        <w:t>przedłużenie terminu realizacji zamówienia</w:t>
      </w:r>
      <w:r w:rsidRPr="00176F54">
        <w:rPr>
          <w:rFonts w:ascii="Cambria" w:eastAsia="Calibri" w:hAnsi="Cambria" w:cs="Calibri"/>
          <w:color w:val="000000" w:themeColor="text1"/>
          <w:sz w:val="24"/>
          <w:szCs w:val="24"/>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176F54">
        <w:rPr>
          <w:rFonts w:ascii="Cambria" w:eastAsia="Calibri" w:hAnsi="Cambria" w:cs="Calibri"/>
          <w:color w:val="000000" w:themeColor="text1"/>
          <w:sz w:val="24"/>
          <w:szCs w:val="24"/>
          <w:lang w:eastAsia="en-US"/>
        </w:rPr>
        <w:t>eksploatorów</w:t>
      </w:r>
      <w:proofErr w:type="spellEnd"/>
      <w:r w:rsidRPr="00176F54">
        <w:rPr>
          <w:rFonts w:ascii="Cambria" w:eastAsia="Calibri" w:hAnsi="Cambria" w:cs="Calibri"/>
          <w:color w:val="000000" w:themeColor="text1"/>
          <w:sz w:val="24"/>
          <w:szCs w:val="24"/>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prowadzenia robót budowlanych;</w:t>
      </w:r>
    </w:p>
    <w:p w14:paraId="6EA18D89" w14:textId="77777777" w:rsidR="00BB64E8" w:rsidRPr="00176F54" w:rsidRDefault="00BB64E8" w:rsidP="00BB64E8">
      <w:pPr>
        <w:pStyle w:val="Jasnalistaakcent51"/>
        <w:widowControl/>
        <w:numPr>
          <w:ilvl w:val="1"/>
          <w:numId w:val="26"/>
        </w:numPr>
        <w:suppressAutoHyphens w:val="0"/>
        <w:autoSpaceDE w:val="0"/>
        <w:autoSpaceDN w:val="0"/>
        <w:spacing w:after="0"/>
        <w:ind w:left="850" w:hanging="425"/>
        <w:textAlignment w:val="auto"/>
        <w:rPr>
          <w:rFonts w:ascii="Cambria" w:eastAsia="Calibri" w:hAnsi="Cambria" w:cs="Calibri"/>
          <w:color w:val="000000" w:themeColor="text1"/>
          <w:sz w:val="24"/>
          <w:szCs w:val="24"/>
          <w:lang w:eastAsia="en-US"/>
        </w:rPr>
      </w:pPr>
      <w:r w:rsidRPr="00176F54">
        <w:rPr>
          <w:rFonts w:ascii="Cambria" w:eastAsia="Calibri" w:hAnsi="Cambria" w:cs="Calibri"/>
          <w:b/>
          <w:bCs/>
          <w:color w:val="000000" w:themeColor="text1"/>
          <w:sz w:val="24"/>
          <w:szCs w:val="24"/>
          <w:lang w:eastAsia="en-US"/>
        </w:rPr>
        <w:t>przedłużenie terminu realizacji zamówienia</w:t>
      </w:r>
      <w:r w:rsidRPr="00176F54">
        <w:rPr>
          <w:rFonts w:ascii="Cambria" w:eastAsia="Calibri" w:hAnsi="Cambria" w:cs="Calibri"/>
          <w:color w:val="000000" w:themeColor="text1"/>
          <w:sz w:val="24"/>
          <w:szCs w:val="24"/>
          <w:lang w:eastAsia="en-US"/>
        </w:rPr>
        <w:t>, o którym mowa w § 2 ust. 1, może nastąpić w przypadku wystąpienia kolizji z instalacjami wewnętrznymi lub zewnętrznymi nieujawnionymi w dokumentacji, lub innymi robotami prowadzonymi przez innego wykonawcę, przy czym przedłużenie terminu realizacji zamówienia nastąpi o liczbę dni niezbędną Wykonawcy na usunięcie kolizji z instalacjami wewnętrznymi nieujawnionymi w dokumentacji lub o liczbę dni niezbędnych do wykonania robót przez innego wykonawcę – o ile usunięcie kolizji wymagać będzie przedłużenia terminu realizacji;</w:t>
      </w:r>
    </w:p>
    <w:p w14:paraId="46BFBCED" w14:textId="68E63B92" w:rsidR="00BB64E8" w:rsidRPr="00176F54" w:rsidRDefault="00BB64E8" w:rsidP="00BB64E8">
      <w:pPr>
        <w:pStyle w:val="Jasnalistaakcent51"/>
        <w:widowControl/>
        <w:numPr>
          <w:ilvl w:val="1"/>
          <w:numId w:val="26"/>
        </w:numPr>
        <w:suppressAutoHyphens w:val="0"/>
        <w:autoSpaceDE w:val="0"/>
        <w:autoSpaceDN w:val="0"/>
        <w:spacing w:after="0"/>
        <w:ind w:left="850" w:hanging="425"/>
        <w:textAlignment w:val="auto"/>
        <w:rPr>
          <w:rFonts w:ascii="Cambria" w:eastAsia="Calibri" w:hAnsi="Cambria" w:cs="Calibri"/>
          <w:color w:val="000000" w:themeColor="text1"/>
          <w:sz w:val="24"/>
          <w:szCs w:val="24"/>
          <w:lang w:eastAsia="en-US"/>
        </w:rPr>
      </w:pPr>
      <w:r w:rsidRPr="00176F54">
        <w:rPr>
          <w:rFonts w:ascii="Cambria" w:eastAsia="Calibri" w:hAnsi="Cambria" w:cs="Calibri"/>
          <w:b/>
          <w:bCs/>
          <w:color w:val="000000" w:themeColor="text1"/>
          <w:sz w:val="24"/>
          <w:szCs w:val="24"/>
          <w:lang w:eastAsia="en-US"/>
        </w:rPr>
        <w:t>przedłużenie terminu realizacji zamówienia</w:t>
      </w:r>
      <w:r w:rsidRPr="00176F54">
        <w:rPr>
          <w:rFonts w:ascii="Cambria" w:eastAsia="Calibri" w:hAnsi="Cambria" w:cs="Calibri"/>
          <w:color w:val="000000" w:themeColor="text1"/>
          <w:sz w:val="24"/>
          <w:szCs w:val="24"/>
          <w:lang w:eastAsia="en-US"/>
        </w:rPr>
        <w:t xml:space="preserve">, o którym mowa w § 2 ust. 1, może nastąpić w przypadku wystąpienia konieczności wprowadzenia </w:t>
      </w:r>
      <w:r>
        <w:rPr>
          <w:rFonts w:ascii="Cambria" w:eastAsia="Calibri" w:hAnsi="Cambria" w:cs="Calibri"/>
          <w:color w:val="000000" w:themeColor="text1"/>
          <w:sz w:val="24"/>
          <w:szCs w:val="24"/>
          <w:lang w:eastAsia="en-US"/>
        </w:rPr>
        <w:br/>
      </w:r>
      <w:r w:rsidRPr="00176F54">
        <w:rPr>
          <w:rFonts w:ascii="Cambria" w:eastAsia="Calibri" w:hAnsi="Cambria" w:cs="Calibri"/>
          <w:color w:val="000000" w:themeColor="text1"/>
          <w:sz w:val="24"/>
          <w:szCs w:val="24"/>
          <w:lang w:eastAsia="en-US"/>
        </w:rPr>
        <w:t>w dokumentacji</w:t>
      </w:r>
      <w:r w:rsidR="00D21B52">
        <w:rPr>
          <w:rFonts w:ascii="Cambria" w:eastAsia="Calibri" w:hAnsi="Cambria" w:cs="Calibri"/>
          <w:color w:val="000000" w:themeColor="text1"/>
          <w:sz w:val="24"/>
          <w:szCs w:val="24"/>
          <w:lang w:eastAsia="en-US"/>
        </w:rPr>
        <w:t xml:space="preserve"> </w:t>
      </w:r>
      <w:r w:rsidRPr="00176F54">
        <w:rPr>
          <w:rFonts w:ascii="Cambria" w:eastAsia="Calibri" w:hAnsi="Cambria" w:cs="Calibri"/>
          <w:color w:val="000000" w:themeColor="text1"/>
          <w:sz w:val="24"/>
          <w:szCs w:val="24"/>
          <w:lang w:eastAsia="en-US"/>
        </w:rPr>
        <w:t>zmian, powodujących wstrzymanie lub przerwanie robót budowlanych, stanowiących przedmiot zamówienia, przy czym przedłużenie terminu realizacji zamówienia nastąpi o liczbę dni niezbędną do wprowadzenia zmian w dokumentacji</w:t>
      </w:r>
      <w:r w:rsidR="00D21B52">
        <w:rPr>
          <w:rFonts w:ascii="Cambria" w:eastAsia="Calibri" w:hAnsi="Cambria" w:cs="Calibri"/>
          <w:color w:val="000000" w:themeColor="text1"/>
          <w:sz w:val="24"/>
          <w:szCs w:val="24"/>
          <w:lang w:eastAsia="en-US"/>
        </w:rPr>
        <w:t xml:space="preserve"> </w:t>
      </w:r>
      <w:r w:rsidRPr="00176F54">
        <w:rPr>
          <w:rFonts w:ascii="Cambria" w:eastAsia="Calibri" w:hAnsi="Cambria" w:cs="Calibri"/>
          <w:color w:val="000000" w:themeColor="text1"/>
          <w:sz w:val="24"/>
          <w:szCs w:val="24"/>
          <w:lang w:eastAsia="en-US"/>
        </w:rPr>
        <w:t>oraz do przeprowadzenia uzgodnień (ustaleń) z właściwymi organami, uzyskania opinii właściwych organów oraz wydania decyzji przez właściwe organy, przy czym wprowadzenie w dokumentacji</w:t>
      </w:r>
      <w:r w:rsidR="00D21B52">
        <w:rPr>
          <w:rFonts w:ascii="Cambria" w:eastAsia="Calibri" w:hAnsi="Cambria" w:cs="Calibri"/>
          <w:color w:val="000000" w:themeColor="text1"/>
          <w:sz w:val="24"/>
          <w:szCs w:val="24"/>
          <w:lang w:eastAsia="en-US"/>
        </w:rPr>
        <w:t xml:space="preserve"> </w:t>
      </w:r>
      <w:r w:rsidRPr="00176F54">
        <w:rPr>
          <w:rFonts w:ascii="Cambria" w:eastAsia="Calibri" w:hAnsi="Cambria" w:cs="Calibri"/>
          <w:color w:val="000000" w:themeColor="text1"/>
          <w:sz w:val="24"/>
          <w:szCs w:val="24"/>
          <w:lang w:eastAsia="en-US"/>
        </w:rPr>
        <w:t>zmian nie może skutkować zwiększeniem (zmianą) zakresu świadczenia Wykonawcy zawartego w ofercie, stanowiącej załącznik nr 3 do umowy oraz zwiększeniem wynagrodzenia Wykonawcy, o którym mowa w § 3 ust. 1;</w:t>
      </w:r>
    </w:p>
    <w:p w14:paraId="44BFA930" w14:textId="77777777" w:rsidR="00BB64E8" w:rsidRPr="00176F54" w:rsidRDefault="00BB64E8" w:rsidP="00BB64E8">
      <w:pPr>
        <w:pStyle w:val="Jasnalistaakcent51"/>
        <w:widowControl/>
        <w:numPr>
          <w:ilvl w:val="1"/>
          <w:numId w:val="26"/>
        </w:numPr>
        <w:suppressAutoHyphens w:val="0"/>
        <w:autoSpaceDE w:val="0"/>
        <w:autoSpaceDN w:val="0"/>
        <w:spacing w:after="0"/>
        <w:ind w:left="850" w:hanging="425"/>
        <w:textAlignment w:val="auto"/>
        <w:rPr>
          <w:rFonts w:ascii="Cambria" w:eastAsia="Calibri" w:hAnsi="Cambria" w:cs="Calibri"/>
          <w:color w:val="000000" w:themeColor="text1"/>
          <w:sz w:val="24"/>
          <w:szCs w:val="24"/>
          <w:lang w:eastAsia="en-US"/>
        </w:rPr>
      </w:pPr>
      <w:r w:rsidRPr="00176F54">
        <w:rPr>
          <w:rFonts w:ascii="Cambria" w:eastAsia="Calibri" w:hAnsi="Cambria" w:cs="Calibri"/>
          <w:b/>
          <w:bCs/>
          <w:color w:val="000000" w:themeColor="text1"/>
          <w:sz w:val="24"/>
          <w:szCs w:val="24"/>
          <w:lang w:eastAsia="en-US"/>
        </w:rPr>
        <w:t>przedłużenie terminu realizacji zamówienia</w:t>
      </w:r>
      <w:r w:rsidRPr="00176F54">
        <w:rPr>
          <w:rFonts w:ascii="Cambria" w:eastAsia="Calibri" w:hAnsi="Cambria" w:cs="Calibri"/>
          <w:color w:val="000000" w:themeColor="text1"/>
          <w:sz w:val="24"/>
          <w:szCs w:val="24"/>
          <w:lang w:eastAsia="en-US"/>
        </w:rPr>
        <w:t xml:space="preserve">, o którym mowa w § 2 ust. 1, może nastąpić w przypadku wystąpienia warunków geologicznych lub hydrologicznych odmiennych od założonych w dokumentacji  </w:t>
      </w:r>
      <w:r>
        <w:rPr>
          <w:rFonts w:ascii="Cambria" w:eastAsia="Calibri" w:hAnsi="Cambria" w:cs="Calibri"/>
          <w:color w:val="000000" w:themeColor="text1"/>
          <w:sz w:val="24"/>
          <w:szCs w:val="24"/>
          <w:lang w:eastAsia="en-US"/>
        </w:rPr>
        <w:br/>
      </w:r>
      <w:r w:rsidRPr="00176F54">
        <w:rPr>
          <w:rFonts w:ascii="Cambria" w:eastAsia="Calibri" w:hAnsi="Cambria" w:cs="Calibri"/>
          <w:color w:val="000000" w:themeColor="text1"/>
          <w:sz w:val="24"/>
          <w:szCs w:val="24"/>
          <w:lang w:eastAsia="en-US"/>
        </w:rPr>
        <w:t>i powodujących konieczność wstrzymania robót lub konieczność ich wykonania przy wykorzystaniu odmiennych od zaprojekt</w:t>
      </w:r>
      <w:r>
        <w:rPr>
          <w:rFonts w:ascii="Cambria" w:eastAsia="Calibri" w:hAnsi="Cambria" w:cs="Calibri"/>
          <w:color w:val="000000" w:themeColor="text1"/>
          <w:sz w:val="24"/>
          <w:szCs w:val="24"/>
          <w:lang w:eastAsia="en-US"/>
        </w:rPr>
        <w:t>owanych rozwiązań technicznych</w:t>
      </w:r>
      <w:r w:rsidRPr="00176F54">
        <w:rPr>
          <w:rFonts w:ascii="Cambria" w:eastAsia="Calibri" w:hAnsi="Cambria" w:cs="Calibri"/>
          <w:color w:val="000000" w:themeColor="text1"/>
          <w:sz w:val="24"/>
          <w:szCs w:val="24"/>
          <w:lang w:eastAsia="en-US"/>
        </w:rPr>
        <w:t xml:space="preserve">, przy czym przedłużenie terminu realizacji zamówienia nastąpi </w:t>
      </w:r>
      <w:r w:rsidRPr="00176F54">
        <w:rPr>
          <w:rFonts w:ascii="Cambria" w:eastAsia="Calibri" w:hAnsi="Cambria" w:cs="Calibri"/>
          <w:color w:val="000000" w:themeColor="text1"/>
          <w:sz w:val="24"/>
          <w:szCs w:val="24"/>
          <w:lang w:eastAsia="en-US"/>
        </w:rPr>
        <w:br/>
        <w:t xml:space="preserve">o liczbę dni niezbędną do wyeliminowania utrudnień związanych z ich wystąpieniem, </w:t>
      </w:r>
    </w:p>
    <w:p w14:paraId="07CA6F28" w14:textId="77777777" w:rsidR="00BB64E8" w:rsidRPr="00176F54" w:rsidRDefault="00BB64E8" w:rsidP="00BB64E8">
      <w:pPr>
        <w:pStyle w:val="Jasnalistaakcent51"/>
        <w:widowControl/>
        <w:numPr>
          <w:ilvl w:val="1"/>
          <w:numId w:val="26"/>
        </w:numPr>
        <w:suppressAutoHyphens w:val="0"/>
        <w:autoSpaceDE w:val="0"/>
        <w:autoSpaceDN w:val="0"/>
        <w:spacing w:after="0"/>
        <w:ind w:left="850" w:hanging="425"/>
        <w:textAlignment w:val="auto"/>
        <w:rPr>
          <w:rFonts w:ascii="Cambria" w:eastAsia="Calibri" w:hAnsi="Cambria" w:cs="Calibri"/>
          <w:color w:val="000000" w:themeColor="text1"/>
          <w:sz w:val="24"/>
          <w:szCs w:val="24"/>
          <w:lang w:eastAsia="en-US"/>
        </w:rPr>
      </w:pPr>
      <w:r w:rsidRPr="00176F54">
        <w:rPr>
          <w:rFonts w:ascii="Cambria" w:eastAsia="Calibri" w:hAnsi="Cambria" w:cs="Calibri"/>
          <w:b/>
          <w:bCs/>
          <w:color w:val="000000" w:themeColor="text1"/>
          <w:sz w:val="24"/>
          <w:szCs w:val="24"/>
          <w:lang w:eastAsia="en-US"/>
        </w:rPr>
        <w:t>przedłużenia terminu realizacji zamówienia</w:t>
      </w:r>
      <w:r w:rsidRPr="00176F54">
        <w:rPr>
          <w:rFonts w:ascii="Cambria" w:eastAsia="Calibri" w:hAnsi="Cambria" w:cs="Calibri"/>
          <w:color w:val="000000" w:themeColor="text1"/>
          <w:sz w:val="24"/>
          <w:szCs w:val="24"/>
          <w:lang w:eastAsia="en-US"/>
        </w:rPr>
        <w:t>, o którym mowa w § 2 ust.1, może nastąpić w zakresie niezbędnym do wykonania robót zleconych na podstawie art. 455 ust. 1 pkt 1, 3, 4 lub ust. 2 ustawy Prawo zamówień publicznych,</w:t>
      </w:r>
    </w:p>
    <w:p w14:paraId="7C170767" w14:textId="77777777" w:rsidR="00BB64E8" w:rsidRPr="00176F54" w:rsidRDefault="00BB64E8" w:rsidP="00BB64E8">
      <w:pPr>
        <w:pStyle w:val="Jasnalistaakcent51"/>
        <w:widowControl/>
        <w:numPr>
          <w:ilvl w:val="1"/>
          <w:numId w:val="26"/>
        </w:numPr>
        <w:suppressAutoHyphens w:val="0"/>
        <w:autoSpaceDE w:val="0"/>
        <w:autoSpaceDN w:val="0"/>
        <w:spacing w:after="0"/>
        <w:ind w:left="850" w:hanging="425"/>
        <w:textAlignment w:val="auto"/>
        <w:rPr>
          <w:rFonts w:ascii="Cambria" w:eastAsia="Calibri" w:hAnsi="Cambria" w:cs="Calibri"/>
          <w:color w:val="000000" w:themeColor="text1"/>
          <w:sz w:val="24"/>
          <w:szCs w:val="24"/>
          <w:lang w:eastAsia="en-US"/>
        </w:rPr>
      </w:pPr>
      <w:r w:rsidRPr="00176F54">
        <w:rPr>
          <w:rFonts w:ascii="Cambria" w:eastAsia="Calibri" w:hAnsi="Cambria" w:cs="Calibri"/>
          <w:b/>
          <w:bCs/>
          <w:color w:val="000000" w:themeColor="text1"/>
          <w:sz w:val="24"/>
          <w:szCs w:val="24"/>
          <w:lang w:eastAsia="en-US"/>
        </w:rPr>
        <w:t>zmiana terminu wykonania zamówienia lub zakresu świadczeń lub sposobu wykonywania zamówienia</w:t>
      </w:r>
      <w:r w:rsidRPr="00176F54">
        <w:rPr>
          <w:rFonts w:ascii="Cambria" w:eastAsia="Calibri" w:hAnsi="Cambria" w:cs="Calibri"/>
          <w:color w:val="000000" w:themeColor="text1"/>
          <w:sz w:val="24"/>
          <w:szCs w:val="24"/>
          <w:lang w:eastAsia="en-US"/>
        </w:rPr>
        <w:t xml:space="preserve"> może nastąpić w przypadku zmiany </w:t>
      </w:r>
      <w:r w:rsidRPr="00176F54">
        <w:rPr>
          <w:rFonts w:ascii="Cambria" w:eastAsia="Calibri" w:hAnsi="Cambria" w:cs="Calibri"/>
          <w:color w:val="000000" w:themeColor="text1"/>
          <w:sz w:val="24"/>
          <w:szCs w:val="24"/>
          <w:lang w:eastAsia="en-US"/>
        </w:rPr>
        <w:lastRenderedPageBreak/>
        <w:t>powszechnie obowiązujących przepisów prawa w zakresie mającym bezpośredni wpływ na termin realizacji przedmiotu zamówienia lub zakres świadczeń stron umowy lub sposób jej wykonywania,</w:t>
      </w:r>
    </w:p>
    <w:p w14:paraId="1A83EB43" w14:textId="77777777" w:rsidR="00BB64E8" w:rsidRPr="00176F54" w:rsidRDefault="00BB64E8" w:rsidP="00BB64E8">
      <w:pPr>
        <w:widowControl/>
        <w:numPr>
          <w:ilvl w:val="1"/>
          <w:numId w:val="26"/>
        </w:numPr>
        <w:suppressAutoHyphens w:val="0"/>
        <w:autoSpaceDE w:val="0"/>
        <w:autoSpaceDN w:val="0"/>
        <w:spacing w:after="0"/>
        <w:ind w:left="850"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b/>
          <w:bCs/>
          <w:color w:val="000000" w:themeColor="text1"/>
          <w:sz w:val="24"/>
          <w:szCs w:val="24"/>
          <w:lang w:eastAsia="en-US"/>
        </w:rPr>
        <w:t>zmiany sposobu rozliczania Umowy lub dokonywania płatności na rzecz Wykonawcy</w:t>
      </w:r>
      <w:r w:rsidRPr="00176F54">
        <w:rPr>
          <w:rFonts w:ascii="Cambria" w:eastAsia="Calibri" w:hAnsi="Cambria"/>
          <w:color w:val="000000" w:themeColor="text1"/>
          <w:sz w:val="24"/>
          <w:szCs w:val="24"/>
          <w:lang w:eastAsia="en-US"/>
        </w:rPr>
        <w:t xml:space="preserve"> może nastąpić wskutek zaistnienia przyczyn organizacyjnych lub finansowych leżących po stronie Zamawiającego, w szczególności wynikających ze zmiany zasad płatności programów lub funduszy lub innych źródeł finansowania </w:t>
      </w:r>
      <w:r>
        <w:rPr>
          <w:rFonts w:ascii="Cambria" w:eastAsia="Calibri" w:hAnsi="Cambria"/>
          <w:color w:val="000000" w:themeColor="text1"/>
          <w:sz w:val="24"/>
          <w:szCs w:val="24"/>
          <w:lang w:eastAsia="en-US"/>
        </w:rPr>
        <w:t>zadania</w:t>
      </w:r>
      <w:r w:rsidRPr="00176F54">
        <w:rPr>
          <w:rFonts w:ascii="Cambria" w:eastAsia="Calibri" w:hAnsi="Cambria"/>
          <w:color w:val="000000" w:themeColor="text1"/>
          <w:sz w:val="24"/>
          <w:szCs w:val="24"/>
          <w:lang w:eastAsia="en-US"/>
        </w:rPr>
        <w:t xml:space="preserve"> objęte</w:t>
      </w:r>
      <w:r>
        <w:rPr>
          <w:rFonts w:ascii="Cambria" w:eastAsia="Calibri" w:hAnsi="Cambria"/>
          <w:color w:val="000000" w:themeColor="text1"/>
          <w:sz w:val="24"/>
          <w:szCs w:val="24"/>
          <w:lang w:eastAsia="en-US"/>
        </w:rPr>
        <w:t>go</w:t>
      </w:r>
      <w:r w:rsidRPr="00176F54">
        <w:rPr>
          <w:rFonts w:ascii="Cambria" w:eastAsia="Calibri" w:hAnsi="Cambria"/>
          <w:color w:val="000000" w:themeColor="text1"/>
          <w:sz w:val="24"/>
          <w:szCs w:val="24"/>
          <w:lang w:eastAsia="en-US"/>
        </w:rPr>
        <w:t xml:space="preserve"> niniejszą umową,</w:t>
      </w:r>
    </w:p>
    <w:p w14:paraId="51E53218" w14:textId="77777777" w:rsidR="00BB64E8" w:rsidRPr="00176F54" w:rsidRDefault="00BB64E8" w:rsidP="00BB64E8">
      <w:pPr>
        <w:pStyle w:val="Jasnalistaakcent51"/>
        <w:widowControl/>
        <w:numPr>
          <w:ilvl w:val="1"/>
          <w:numId w:val="26"/>
        </w:numPr>
        <w:suppressAutoHyphens w:val="0"/>
        <w:autoSpaceDE w:val="0"/>
        <w:autoSpaceDN w:val="0"/>
        <w:spacing w:after="0"/>
        <w:ind w:left="850" w:hanging="425"/>
        <w:textAlignment w:val="auto"/>
        <w:rPr>
          <w:rFonts w:ascii="Cambria" w:eastAsia="Calibri" w:hAnsi="Cambria" w:cs="Calibri"/>
          <w:color w:val="000000" w:themeColor="text1"/>
          <w:sz w:val="24"/>
          <w:szCs w:val="24"/>
          <w:lang w:eastAsia="en-US"/>
        </w:rPr>
      </w:pPr>
      <w:r w:rsidRPr="00176F54">
        <w:rPr>
          <w:rFonts w:ascii="Cambria" w:eastAsia="Calibri" w:hAnsi="Cambria" w:cs="Calibri"/>
          <w:b/>
          <w:bCs/>
          <w:color w:val="000000" w:themeColor="text1"/>
          <w:sz w:val="24"/>
          <w:szCs w:val="24"/>
          <w:lang w:eastAsia="en-US"/>
        </w:rPr>
        <w:t>zmiana terminu wykonania zamówienia lub zakresu świadczeń lub sposobu wykonywania zamówienia</w:t>
      </w:r>
      <w:r w:rsidRPr="00176F54">
        <w:rPr>
          <w:rFonts w:ascii="Cambria" w:eastAsia="Calibri" w:hAnsi="Cambria" w:cs="Calibri"/>
          <w:color w:val="000000" w:themeColor="text1"/>
          <w:sz w:val="24"/>
          <w:szCs w:val="24"/>
          <w:lang w:eastAsia="en-US"/>
        </w:rPr>
        <w:t xml:space="preserve"> może nastąpić </w:t>
      </w:r>
      <w:r w:rsidRPr="00176F54">
        <w:rPr>
          <w:rFonts w:ascii="Cambria" w:hAnsi="Cambria" w:cs="Calibri"/>
          <w:color w:val="000000" w:themeColor="text1"/>
          <w:sz w:val="24"/>
          <w:szCs w:val="24"/>
        </w:rPr>
        <w:t xml:space="preserve">o ile będą konieczne do zagwarantowania zgodności umowy z wchodzącymi w życie po terminie składania ofert lub po zawarciu umowy przepisami prawa w szczególności przepisami o podatku od towarów i usług </w:t>
      </w:r>
      <w:r>
        <w:rPr>
          <w:rFonts w:ascii="Cambria" w:hAnsi="Cambria" w:cs="Calibri"/>
          <w:color w:val="000000" w:themeColor="text1"/>
          <w:sz w:val="24"/>
          <w:szCs w:val="24"/>
        </w:rPr>
        <w:t xml:space="preserve">i prawa budowlanego </w:t>
      </w:r>
      <w:r w:rsidRPr="00176F54">
        <w:rPr>
          <w:rFonts w:ascii="Cambria" w:hAnsi="Cambria" w:cs="Calibri"/>
          <w:color w:val="000000" w:themeColor="text1"/>
          <w:sz w:val="24"/>
          <w:szCs w:val="24"/>
        </w:rPr>
        <w:t>w zakresie wynikającym z tych przepisów</w:t>
      </w:r>
      <w:bookmarkStart w:id="18" w:name="_Hlk53051676"/>
      <w:r w:rsidRPr="00176F54">
        <w:rPr>
          <w:rFonts w:ascii="Cambria" w:hAnsi="Cambria" w:cs="Calibri"/>
          <w:color w:val="000000" w:themeColor="text1"/>
          <w:sz w:val="24"/>
          <w:szCs w:val="24"/>
        </w:rPr>
        <w:t>;</w:t>
      </w:r>
    </w:p>
    <w:p w14:paraId="60BFAADE" w14:textId="77777777" w:rsidR="00BB64E8" w:rsidRPr="00176F54" w:rsidRDefault="00BB64E8" w:rsidP="00BB64E8">
      <w:pPr>
        <w:pStyle w:val="Jasnalistaakcent51"/>
        <w:widowControl/>
        <w:numPr>
          <w:ilvl w:val="1"/>
          <w:numId w:val="26"/>
        </w:numPr>
        <w:suppressAutoHyphens w:val="0"/>
        <w:autoSpaceDE w:val="0"/>
        <w:autoSpaceDN w:val="0"/>
        <w:spacing w:after="0"/>
        <w:ind w:left="850" w:hanging="425"/>
        <w:textAlignment w:val="auto"/>
        <w:rPr>
          <w:rFonts w:ascii="Cambria" w:eastAsia="Calibri" w:hAnsi="Cambria" w:cs="Calibri"/>
          <w:color w:val="000000" w:themeColor="text1"/>
          <w:sz w:val="24"/>
          <w:szCs w:val="24"/>
          <w:lang w:eastAsia="en-US"/>
        </w:rPr>
      </w:pPr>
      <w:r w:rsidRPr="00176F54">
        <w:rPr>
          <w:rFonts w:ascii="Cambria" w:eastAsia="Calibri" w:hAnsi="Cambria" w:cs="Calibri"/>
          <w:b/>
          <w:bCs/>
          <w:color w:val="000000" w:themeColor="text1"/>
          <w:sz w:val="24"/>
          <w:szCs w:val="24"/>
          <w:lang w:eastAsia="en-US"/>
        </w:rPr>
        <w:t xml:space="preserve">zmiana terminu wykonania zamówienia lub zakresu świadczeń lub sposobu wykonywania zamówienia </w:t>
      </w:r>
      <w:r w:rsidRPr="00176F54">
        <w:rPr>
          <w:rFonts w:ascii="Cambria" w:eastAsia="Calibri" w:hAnsi="Cambria" w:cs="Calibri"/>
          <w:color w:val="000000" w:themeColor="text1"/>
          <w:sz w:val="24"/>
          <w:szCs w:val="24"/>
          <w:lang w:eastAsia="en-US"/>
        </w:rPr>
        <w:t>może nastąpić w przypadku konieczności wykonania robót nieujętych w dokumentacji</w:t>
      </w:r>
      <w:r>
        <w:rPr>
          <w:rFonts w:ascii="Cambria" w:eastAsia="Calibri" w:hAnsi="Cambria" w:cs="Calibri"/>
          <w:color w:val="000000" w:themeColor="text1"/>
          <w:sz w:val="24"/>
          <w:szCs w:val="24"/>
          <w:lang w:eastAsia="en-US"/>
        </w:rPr>
        <w:t>.</w:t>
      </w:r>
    </w:p>
    <w:p w14:paraId="340AF2EC" w14:textId="3876D1BC" w:rsidR="00BB64E8" w:rsidRPr="00176F54" w:rsidRDefault="00BB64E8" w:rsidP="00BB64E8">
      <w:pPr>
        <w:pStyle w:val="Akapitzlist"/>
        <w:numPr>
          <w:ilvl w:val="1"/>
          <w:numId w:val="26"/>
        </w:numPr>
        <w:spacing w:after="0"/>
        <w:ind w:left="850" w:hanging="425"/>
        <w:jc w:val="both"/>
        <w:rPr>
          <w:rStyle w:val="Domylnaczcionkaakapitu2"/>
          <w:rFonts w:ascii="Cambria" w:eastAsia="Arial" w:hAnsi="Cambria"/>
          <w:bCs/>
          <w:color w:val="000000" w:themeColor="text1"/>
          <w:sz w:val="24"/>
          <w:szCs w:val="24"/>
          <w:shd w:val="clear" w:color="auto" w:fill="FFFFFF"/>
        </w:rPr>
      </w:pPr>
      <w:r w:rsidRPr="00176F54">
        <w:rPr>
          <w:rStyle w:val="Domylnaczcionkaakapitu2"/>
          <w:rFonts w:ascii="Cambria" w:eastAsia="Arial" w:hAnsi="Cambria"/>
          <w:bCs/>
          <w:color w:val="000000" w:themeColor="text1"/>
          <w:sz w:val="24"/>
          <w:szCs w:val="24"/>
          <w:shd w:val="clear" w:color="auto" w:fill="FFFFFF"/>
          <w:lang w:eastAsia="ar-SA"/>
        </w:rPr>
        <w:t xml:space="preserve">W uzasadnionych przypadkach, których nie można było przewidzieć przed zawarciem umowy a w szczególności, gdy zajdzie konieczność dokonania zmian w </w:t>
      </w:r>
      <w:r w:rsidR="00175B2E">
        <w:rPr>
          <w:rStyle w:val="Domylnaczcionkaakapitu2"/>
          <w:rFonts w:ascii="Cambria" w:eastAsia="Arial" w:hAnsi="Cambria"/>
          <w:bCs/>
          <w:color w:val="000000" w:themeColor="text1"/>
          <w:sz w:val="24"/>
          <w:szCs w:val="24"/>
          <w:shd w:val="clear" w:color="auto" w:fill="FFFFFF"/>
          <w:lang w:eastAsia="ar-SA"/>
        </w:rPr>
        <w:t>dokumentacji projektowej lub</w:t>
      </w:r>
      <w:r w:rsidRPr="00176F54">
        <w:rPr>
          <w:rStyle w:val="Domylnaczcionkaakapitu2"/>
          <w:rFonts w:ascii="Cambria" w:eastAsia="Arial" w:hAnsi="Cambria"/>
          <w:bCs/>
          <w:color w:val="000000" w:themeColor="text1"/>
          <w:sz w:val="24"/>
          <w:szCs w:val="24"/>
          <w:shd w:val="clear" w:color="auto" w:fill="FFFFFF"/>
          <w:lang w:eastAsia="ar-SA"/>
        </w:rPr>
        <w:t xml:space="preserve"> w przypadku przekroczenia terminów wydawania przez organy administracji decyzji i zezwoleń, wystąpienia znalezisk archeologicznych, wyjątkowo niesprzyjających warunków atmosferycznych, geologicznych, hydrologicznych, nieprzewidzianych kolizji z urządzeniami infrastruktury, w przypadku działania siły wyższej w rozumieniu przepisów Kodeksu cywilnego lub w innych okolicznościach niezależnych od Zamawiającego lub Wykonawcy, kiedy konieczna będzie zmiana terminu realizacji umowy. Zamawiający na pisemny wniosek Wykonawcy może wówczas przedłużyć termin realizacji zamówienia.</w:t>
      </w:r>
    </w:p>
    <w:bookmarkEnd w:id="18"/>
    <w:p w14:paraId="23160D45" w14:textId="77777777" w:rsidR="00BB64E8" w:rsidRPr="00176F54" w:rsidRDefault="00BB64E8" w:rsidP="00BB64E8">
      <w:pPr>
        <w:pStyle w:val="Jasnalistaakcent51"/>
        <w:widowControl/>
        <w:numPr>
          <w:ilvl w:val="0"/>
          <w:numId w:val="28"/>
        </w:numPr>
        <w:suppressAutoHyphens w:val="0"/>
        <w:autoSpaceDE w:val="0"/>
        <w:autoSpaceDN w:val="0"/>
        <w:spacing w:after="0"/>
        <w:ind w:left="425" w:hanging="425"/>
        <w:textAlignment w:val="auto"/>
        <w:rPr>
          <w:rFonts w:ascii="Cambria" w:eastAsia="Calibri" w:hAnsi="Cambria"/>
          <w:sz w:val="24"/>
          <w:szCs w:val="24"/>
          <w:lang w:eastAsia="en-US"/>
        </w:rPr>
      </w:pPr>
      <w:r w:rsidRPr="00176F54">
        <w:rPr>
          <w:rFonts w:ascii="Cambria" w:eastAsia="Calibri" w:hAnsi="Cambria"/>
          <w:sz w:val="24"/>
          <w:szCs w:val="24"/>
          <w:lang w:eastAsia="en-US"/>
        </w:rPr>
        <w:t>Zamawiający nadto przewiduje możliwość zmiany umowy w następujących okolicznościach:</w:t>
      </w:r>
    </w:p>
    <w:p w14:paraId="2007D920" w14:textId="77777777" w:rsidR="00BB64E8" w:rsidRDefault="00BB64E8" w:rsidP="00BB64E8">
      <w:pPr>
        <w:pStyle w:val="Akapitzlist"/>
        <w:numPr>
          <w:ilvl w:val="0"/>
          <w:numId w:val="74"/>
        </w:numPr>
        <w:spacing w:after="0"/>
        <w:ind w:left="850" w:hanging="425"/>
        <w:jc w:val="both"/>
        <w:rPr>
          <w:rFonts w:ascii="Cambria" w:hAnsi="Cambria"/>
          <w:sz w:val="24"/>
          <w:szCs w:val="24"/>
          <w:lang w:eastAsia="en-US"/>
        </w:rPr>
      </w:pPr>
      <w:r w:rsidRPr="00C13E9C">
        <w:rPr>
          <w:rFonts w:ascii="Cambria" w:hAnsi="Cambria"/>
          <w:sz w:val="24"/>
          <w:szCs w:val="24"/>
          <w:lang w:eastAsia="en-US"/>
        </w:rPr>
        <w:t>Zamawiający przewiduje możliwość zmiany osób odpowiedzialnych za kierowanie robotami budowlanymi w tym zmiany kierownika budowy, przy czym osoby zastępujące muszą spełniać warunki określone w umowie,</w:t>
      </w:r>
    </w:p>
    <w:p w14:paraId="682157EC" w14:textId="77777777" w:rsidR="00BB64E8" w:rsidRDefault="00BB64E8" w:rsidP="00BB64E8">
      <w:pPr>
        <w:pStyle w:val="Akapitzlist"/>
        <w:numPr>
          <w:ilvl w:val="0"/>
          <w:numId w:val="74"/>
        </w:numPr>
        <w:spacing w:after="0"/>
        <w:ind w:left="850" w:hanging="425"/>
        <w:jc w:val="both"/>
        <w:rPr>
          <w:rFonts w:ascii="Cambria" w:hAnsi="Cambria"/>
          <w:sz w:val="24"/>
          <w:szCs w:val="24"/>
          <w:lang w:eastAsia="en-US"/>
        </w:rPr>
      </w:pPr>
      <w:r w:rsidRPr="00C13E9C">
        <w:rPr>
          <w:rFonts w:ascii="Cambria" w:hAnsi="Cambria"/>
          <w:sz w:val="24"/>
          <w:szCs w:val="24"/>
          <w:lang w:eastAsia="en-US"/>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6236D485" w14:textId="77777777" w:rsidR="00BB64E8" w:rsidRDefault="00BB64E8" w:rsidP="00BB64E8">
      <w:pPr>
        <w:pStyle w:val="Akapitzlist"/>
        <w:numPr>
          <w:ilvl w:val="0"/>
          <w:numId w:val="74"/>
        </w:numPr>
        <w:spacing w:after="0"/>
        <w:ind w:left="850" w:hanging="425"/>
        <w:jc w:val="both"/>
        <w:rPr>
          <w:rFonts w:ascii="Cambria" w:hAnsi="Cambria"/>
          <w:sz w:val="24"/>
          <w:szCs w:val="24"/>
          <w:lang w:eastAsia="en-US"/>
        </w:rPr>
      </w:pPr>
      <w:r w:rsidRPr="00C13E9C">
        <w:rPr>
          <w:rFonts w:ascii="Cambria" w:hAnsi="Cambria"/>
          <w:sz w:val="24"/>
          <w:szCs w:val="24"/>
          <w:lang w:eastAsia="en-US"/>
        </w:rPr>
        <w:t>w przypadku, gdy Wykonawca w ofercie przewidział korzystanie                                                      z podwykonawców, przewiduje się możliwą zmianę umowy dotyczącą samodzielnego wykonania przedmiotu zamówienia lub zwiększenia bądź zmniejszenia liczby podwykonawców, jeżeli wykonawca uzna to za konieczne                     i złoży odpowi</w:t>
      </w:r>
      <w:r>
        <w:rPr>
          <w:rFonts w:ascii="Cambria" w:hAnsi="Cambria"/>
          <w:sz w:val="24"/>
          <w:szCs w:val="24"/>
          <w:lang w:eastAsia="en-US"/>
        </w:rPr>
        <w:t xml:space="preserve">edni wniosek w formie pisemnej. </w:t>
      </w:r>
      <w:r w:rsidRPr="00C13E9C">
        <w:rPr>
          <w:rFonts w:ascii="Cambria" w:hAnsi="Cambria"/>
          <w:sz w:val="24"/>
          <w:szCs w:val="24"/>
          <w:lang w:eastAsia="en-US"/>
        </w:rPr>
        <w:t xml:space="preserve">Zgoda na zmianę, rezygnację </w:t>
      </w:r>
      <w:r>
        <w:rPr>
          <w:rFonts w:ascii="Cambria" w:hAnsi="Cambria"/>
          <w:sz w:val="24"/>
          <w:szCs w:val="24"/>
          <w:lang w:eastAsia="en-US"/>
        </w:rPr>
        <w:br/>
      </w:r>
      <w:r w:rsidRPr="00C13E9C">
        <w:rPr>
          <w:rFonts w:ascii="Cambria" w:hAnsi="Cambria"/>
          <w:sz w:val="24"/>
          <w:szCs w:val="24"/>
          <w:lang w:eastAsia="en-US"/>
        </w:rPr>
        <w:lastRenderedPageBreak/>
        <w:t>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6C83DFB6" w14:textId="6F5A3BCA" w:rsidR="00BB64E8" w:rsidRDefault="00BB64E8" w:rsidP="00BB64E8">
      <w:pPr>
        <w:pStyle w:val="Akapitzlist"/>
        <w:numPr>
          <w:ilvl w:val="0"/>
          <w:numId w:val="74"/>
        </w:numPr>
        <w:spacing w:after="0"/>
        <w:ind w:left="850" w:hanging="425"/>
        <w:jc w:val="both"/>
        <w:rPr>
          <w:rFonts w:ascii="Cambria" w:hAnsi="Cambria"/>
          <w:sz w:val="24"/>
          <w:szCs w:val="24"/>
          <w:lang w:eastAsia="en-US"/>
        </w:rPr>
      </w:pPr>
      <w:r w:rsidRPr="00C13E9C">
        <w:rPr>
          <w:rFonts w:ascii="Cambria" w:hAnsi="Cambria"/>
          <w:sz w:val="24"/>
          <w:szCs w:val="24"/>
          <w:lang w:eastAsia="en-US"/>
        </w:rPr>
        <w:t xml:space="preserve">w przypadku konieczności wykonania dodatkowych robót nieobjętych </w:t>
      </w:r>
      <w:r w:rsidR="00175B2E">
        <w:rPr>
          <w:rFonts w:ascii="Cambria" w:hAnsi="Cambria"/>
          <w:sz w:val="24"/>
          <w:szCs w:val="24"/>
          <w:lang w:eastAsia="en-US"/>
        </w:rPr>
        <w:t>dokumentacja projektową</w:t>
      </w:r>
      <w:r w:rsidRPr="00C13E9C">
        <w:rPr>
          <w:rFonts w:ascii="Cambria" w:hAnsi="Cambria"/>
          <w:iCs/>
          <w:sz w:val="24"/>
          <w:szCs w:val="24"/>
          <w:lang w:eastAsia="en-US"/>
        </w:rPr>
        <w:t xml:space="preserve"> dostarczon</w:t>
      </w:r>
      <w:r w:rsidR="00175B2E">
        <w:rPr>
          <w:rFonts w:ascii="Cambria" w:hAnsi="Cambria"/>
          <w:iCs/>
          <w:sz w:val="24"/>
          <w:szCs w:val="24"/>
          <w:lang w:eastAsia="en-US"/>
        </w:rPr>
        <w:t>ą</w:t>
      </w:r>
      <w:r w:rsidRPr="00C13E9C">
        <w:rPr>
          <w:rFonts w:ascii="Cambria" w:hAnsi="Cambria"/>
          <w:iCs/>
          <w:sz w:val="24"/>
          <w:szCs w:val="24"/>
          <w:lang w:eastAsia="en-US"/>
        </w:rPr>
        <w:t xml:space="preserve"> przez Zamawiającego </w:t>
      </w:r>
      <w:r w:rsidRPr="00C13E9C">
        <w:rPr>
          <w:rFonts w:ascii="Cambria" w:hAnsi="Cambria"/>
          <w:sz w:val="24"/>
          <w:szCs w:val="24"/>
          <w:lang w:eastAsia="en-US"/>
        </w:rPr>
        <w:t xml:space="preserve"> strony przewidują możliwość zlecenia tych robót za dodatkowym wynagrodzeniem poprzez zmianę umowy.</w:t>
      </w:r>
    </w:p>
    <w:p w14:paraId="731F773D" w14:textId="41EBD1A0" w:rsidR="00175B2E" w:rsidRDefault="00175B2E" w:rsidP="00BB64E8">
      <w:pPr>
        <w:pStyle w:val="Akapitzlist"/>
        <w:numPr>
          <w:ilvl w:val="0"/>
          <w:numId w:val="74"/>
        </w:numPr>
        <w:spacing w:after="0"/>
        <w:ind w:left="850" w:hanging="425"/>
        <w:jc w:val="both"/>
        <w:rPr>
          <w:rFonts w:ascii="Cambria" w:hAnsi="Cambria"/>
          <w:sz w:val="24"/>
          <w:szCs w:val="24"/>
          <w:lang w:eastAsia="en-US"/>
        </w:rPr>
      </w:pPr>
      <w:r>
        <w:rPr>
          <w:rFonts w:ascii="Cambria" w:hAnsi="Cambria"/>
          <w:sz w:val="24"/>
          <w:szCs w:val="24"/>
          <w:lang w:eastAsia="en-US"/>
        </w:rPr>
        <w:t>Przedłużenie terminu wykonania zamówienia z powodu działań osób trzecich uniemożliwiających wykonanie prac , które to działania nie są konsekwencją winy którejkolwiek ze Stron;</w:t>
      </w:r>
    </w:p>
    <w:p w14:paraId="1A2A2A74" w14:textId="77777777" w:rsidR="00BB64E8" w:rsidRPr="00C13E9C" w:rsidRDefault="00BB64E8" w:rsidP="00BB64E8">
      <w:pPr>
        <w:pStyle w:val="Jasnalistaakcent51"/>
        <w:widowControl/>
        <w:numPr>
          <w:ilvl w:val="0"/>
          <w:numId w:val="28"/>
        </w:numPr>
        <w:suppressAutoHyphens w:val="0"/>
        <w:autoSpaceDE w:val="0"/>
        <w:autoSpaceDN w:val="0"/>
        <w:spacing w:after="0"/>
        <w:ind w:left="425" w:hanging="425"/>
        <w:textAlignment w:val="auto"/>
        <w:rPr>
          <w:rFonts w:ascii="Cambria" w:hAnsi="Cambria"/>
          <w:sz w:val="24"/>
          <w:szCs w:val="24"/>
        </w:rPr>
      </w:pPr>
      <w:r w:rsidRPr="00176F54">
        <w:rPr>
          <w:rFonts w:ascii="Cambria" w:hAnsi="Cambria" w:cs="†¯øw≥¸"/>
          <w:sz w:val="24"/>
          <w:szCs w:val="24"/>
        </w:rPr>
        <w:t>Nie stanowi zmiany istotnej umowy w rozumieniu art. 454 ustawy Prawo zamówień publicznych:</w:t>
      </w:r>
    </w:p>
    <w:p w14:paraId="5EAB55D1" w14:textId="77777777" w:rsidR="00BB64E8" w:rsidRPr="00176F54" w:rsidRDefault="00BB64E8" w:rsidP="00BB64E8">
      <w:pPr>
        <w:numPr>
          <w:ilvl w:val="0"/>
          <w:numId w:val="52"/>
        </w:numPr>
        <w:tabs>
          <w:tab w:val="left" w:pos="851"/>
        </w:tabs>
        <w:spacing w:after="0"/>
        <w:ind w:left="850" w:hanging="425"/>
        <w:rPr>
          <w:rFonts w:ascii="Cambria" w:eastAsia="SimSun" w:hAnsi="Cambria" w:cs="†¯øw≥¸"/>
          <w:sz w:val="24"/>
          <w:szCs w:val="24"/>
          <w:lang w:eastAsia="zh-CN"/>
        </w:rPr>
      </w:pPr>
      <w:r w:rsidRPr="00176F54">
        <w:rPr>
          <w:rFonts w:ascii="Cambria" w:eastAsia="SimSun" w:hAnsi="Cambria" w:cs="†¯øw≥¸"/>
          <w:sz w:val="24"/>
          <w:szCs w:val="24"/>
          <w:lang w:eastAsia="zh-CN"/>
        </w:rPr>
        <w:t>zmiana danych teleadresowych;</w:t>
      </w:r>
    </w:p>
    <w:p w14:paraId="6E081D2C" w14:textId="77777777" w:rsidR="00BB64E8" w:rsidRPr="00C13E9C" w:rsidRDefault="00BB64E8" w:rsidP="00BB64E8">
      <w:pPr>
        <w:numPr>
          <w:ilvl w:val="0"/>
          <w:numId w:val="52"/>
        </w:numPr>
        <w:tabs>
          <w:tab w:val="left" w:pos="851"/>
        </w:tabs>
        <w:spacing w:after="0"/>
        <w:ind w:left="850" w:hanging="425"/>
        <w:rPr>
          <w:rFonts w:ascii="Cambria" w:eastAsia="SimSun" w:hAnsi="Cambria" w:cs="†¯øw≥¸"/>
          <w:sz w:val="24"/>
          <w:szCs w:val="24"/>
          <w:lang w:eastAsia="zh-CN"/>
        </w:rPr>
      </w:pPr>
      <w:r w:rsidRPr="00176F54">
        <w:rPr>
          <w:rFonts w:ascii="Cambria" w:eastAsia="SimSun" w:hAnsi="Cambria" w:cs="†¯øw≥¸"/>
          <w:sz w:val="24"/>
          <w:szCs w:val="24"/>
          <w:lang w:eastAsia="zh-CN"/>
        </w:rPr>
        <w:t>zmiana danych związanych z obsługą administracyjno-organizacyjną Umowy (np. zmiana nr rachunku bankowego</w:t>
      </w:r>
      <w:r>
        <w:rPr>
          <w:rFonts w:ascii="Cambria" w:eastAsia="SimSun" w:hAnsi="Cambria" w:cs="†¯øw≥¸"/>
          <w:sz w:val="24"/>
          <w:szCs w:val="24"/>
          <w:lang w:eastAsia="zh-CN"/>
        </w:rPr>
        <w:t>, zmiana osób odpowiedzialnych za realizację umowy itp.).</w:t>
      </w:r>
    </w:p>
    <w:p w14:paraId="4854108D" w14:textId="77777777" w:rsidR="00BB64E8" w:rsidRPr="00C13E9C" w:rsidRDefault="00BB64E8" w:rsidP="00BB64E8">
      <w:pPr>
        <w:pStyle w:val="Jasnalistaakcent51"/>
        <w:widowControl/>
        <w:numPr>
          <w:ilvl w:val="0"/>
          <w:numId w:val="28"/>
        </w:numPr>
        <w:suppressAutoHyphens w:val="0"/>
        <w:autoSpaceDE w:val="0"/>
        <w:autoSpaceDN w:val="0"/>
        <w:spacing w:after="0"/>
        <w:ind w:left="425" w:hanging="425"/>
        <w:textAlignment w:val="auto"/>
        <w:rPr>
          <w:rFonts w:ascii="Cambria" w:hAnsi="Cambria"/>
          <w:sz w:val="24"/>
          <w:szCs w:val="24"/>
        </w:rPr>
      </w:pPr>
      <w:r w:rsidRPr="00C13E9C">
        <w:rPr>
          <w:rFonts w:ascii="Cambria" w:eastAsia="Calibri" w:hAnsi="Cambria"/>
          <w:sz w:val="24"/>
          <w:szCs w:val="24"/>
        </w:rPr>
        <w:t xml:space="preserve">Wszelkie zmiany umowy wymagają pod rygorem nieważności formy pisemnej </w:t>
      </w:r>
      <w:r w:rsidRPr="00C13E9C">
        <w:rPr>
          <w:rFonts w:ascii="Cambria" w:eastAsia="Calibri" w:hAnsi="Cambria"/>
          <w:sz w:val="24"/>
          <w:szCs w:val="24"/>
        </w:rPr>
        <w:br/>
        <w:t xml:space="preserve">i podpisania przez obydwie strony umowy. </w:t>
      </w:r>
    </w:p>
    <w:p w14:paraId="5C0BDCE5" w14:textId="77777777" w:rsidR="00BB64E8" w:rsidRPr="00C13E9C" w:rsidRDefault="00BB64E8" w:rsidP="00BB64E8">
      <w:pPr>
        <w:pStyle w:val="Jasnalistaakcent51"/>
        <w:widowControl/>
        <w:numPr>
          <w:ilvl w:val="0"/>
          <w:numId w:val="28"/>
        </w:numPr>
        <w:suppressAutoHyphens w:val="0"/>
        <w:autoSpaceDE w:val="0"/>
        <w:autoSpaceDN w:val="0"/>
        <w:spacing w:after="0"/>
        <w:ind w:left="425" w:hanging="425"/>
        <w:textAlignment w:val="auto"/>
        <w:rPr>
          <w:rFonts w:ascii="Cambria" w:hAnsi="Cambria"/>
          <w:sz w:val="24"/>
          <w:szCs w:val="24"/>
        </w:rPr>
      </w:pPr>
      <w:r w:rsidRPr="00C13E9C">
        <w:rPr>
          <w:rFonts w:ascii="Cambria" w:eastAsia="Calibri" w:hAnsi="Cambria"/>
          <w:sz w:val="24"/>
          <w:szCs w:val="24"/>
        </w:rPr>
        <w:t xml:space="preserve">Z wnioskiem o zmianę umowy może wystąpić zarówno Wykonawca, jak </w:t>
      </w:r>
      <w:r w:rsidRPr="00C13E9C">
        <w:rPr>
          <w:rFonts w:ascii="Cambria" w:eastAsia="Calibri" w:hAnsi="Cambria"/>
          <w:sz w:val="24"/>
          <w:szCs w:val="24"/>
        </w:rPr>
        <w:br/>
        <w:t>i Zamawiający.</w:t>
      </w:r>
    </w:p>
    <w:p w14:paraId="4E2617B4" w14:textId="2C12E45C" w:rsidR="00BB64E8" w:rsidRPr="00C13E9C" w:rsidRDefault="00BB64E8" w:rsidP="00BB64E8">
      <w:pPr>
        <w:pStyle w:val="Jasnalistaakcent51"/>
        <w:widowControl/>
        <w:numPr>
          <w:ilvl w:val="0"/>
          <w:numId w:val="28"/>
        </w:numPr>
        <w:suppressAutoHyphens w:val="0"/>
        <w:autoSpaceDE w:val="0"/>
        <w:autoSpaceDN w:val="0"/>
        <w:spacing w:after="0"/>
        <w:ind w:left="425" w:hanging="425"/>
        <w:textAlignment w:val="auto"/>
        <w:rPr>
          <w:rFonts w:ascii="Cambria" w:hAnsi="Cambria"/>
          <w:sz w:val="24"/>
          <w:szCs w:val="24"/>
        </w:rPr>
      </w:pPr>
      <w:r w:rsidRPr="00C13E9C">
        <w:rPr>
          <w:rFonts w:ascii="Cambria" w:hAnsi="Cambria" w:cs="†¯øw≥¸"/>
          <w:sz w:val="24"/>
          <w:szCs w:val="24"/>
        </w:rPr>
        <w:t>Strona, która występuje z propozycją zmiany umowy, w oparciu o przedstawiony powyżej katalog zmian umowy zobowiązana jest do sporządzenia i uzasadnienia wniosku o taką zmianę. Wszelkie</w:t>
      </w:r>
      <w:r w:rsidR="00F329BB">
        <w:rPr>
          <w:rFonts w:ascii="Cambria" w:hAnsi="Cambria" w:cs="†¯øw≥¸"/>
          <w:sz w:val="24"/>
          <w:szCs w:val="24"/>
        </w:rPr>
        <w:t xml:space="preserve"> istotne </w:t>
      </w:r>
      <w:r w:rsidRPr="00C13E9C">
        <w:rPr>
          <w:rFonts w:ascii="Cambria" w:hAnsi="Cambria" w:cs="†¯øw≥¸"/>
          <w:sz w:val="24"/>
          <w:szCs w:val="24"/>
        </w:rPr>
        <w:t>zmiany umowy dla swej ważności wymagają formy pisemnej w postaci aneksu do umowy.</w:t>
      </w:r>
    </w:p>
    <w:p w14:paraId="26683E6B" w14:textId="77777777" w:rsidR="00BB64E8" w:rsidRPr="00C13E9C" w:rsidRDefault="00BB64E8" w:rsidP="00BB64E8">
      <w:pPr>
        <w:pStyle w:val="Jasnalistaakcent51"/>
        <w:widowControl/>
        <w:numPr>
          <w:ilvl w:val="0"/>
          <w:numId w:val="28"/>
        </w:numPr>
        <w:suppressAutoHyphens w:val="0"/>
        <w:autoSpaceDE w:val="0"/>
        <w:autoSpaceDN w:val="0"/>
        <w:spacing w:after="0"/>
        <w:ind w:left="425" w:hanging="425"/>
        <w:textAlignment w:val="auto"/>
        <w:rPr>
          <w:rFonts w:ascii="Cambria" w:hAnsi="Cambria"/>
          <w:sz w:val="24"/>
          <w:szCs w:val="24"/>
        </w:rPr>
      </w:pPr>
      <w:r w:rsidRPr="00C13E9C">
        <w:rPr>
          <w:rFonts w:ascii="Cambria" w:hAnsi="Cambria" w:cs="Calibri"/>
          <w:color w:val="000000" w:themeColor="text1"/>
          <w:sz w:val="24"/>
          <w:szCs w:val="24"/>
        </w:rPr>
        <w:t>Wszystkie powyższe postanowienia stanowią katalog zmian, na które Zamawiający może wyrazić zgodę. Nie stanowią one jednak zobowiązania do wyrażenia takiej zgody.</w:t>
      </w:r>
    </w:p>
    <w:p w14:paraId="082F432D" w14:textId="77777777" w:rsidR="00BB64E8" w:rsidRPr="00176F54" w:rsidRDefault="00BB64E8" w:rsidP="00BB64E8">
      <w:pPr>
        <w:spacing w:after="0"/>
        <w:rPr>
          <w:rFonts w:ascii="Cambria" w:hAnsi="Cambria"/>
          <w:color w:val="000000" w:themeColor="text1"/>
        </w:rPr>
      </w:pPr>
    </w:p>
    <w:p w14:paraId="1830C096" w14:textId="77777777" w:rsidR="00BB64E8" w:rsidRPr="00176F54" w:rsidRDefault="00BB64E8" w:rsidP="00BB64E8">
      <w:pPr>
        <w:spacing w:after="0"/>
        <w:jc w:val="center"/>
        <w:rPr>
          <w:rFonts w:ascii="Cambria" w:hAnsi="Cambria"/>
          <w:b/>
          <w:bCs/>
          <w:color w:val="000000" w:themeColor="text1"/>
          <w:sz w:val="24"/>
          <w:szCs w:val="24"/>
        </w:rPr>
      </w:pPr>
      <w:r>
        <w:rPr>
          <w:rFonts w:ascii="Cambria" w:hAnsi="Cambria"/>
          <w:b/>
          <w:bCs/>
          <w:color w:val="000000" w:themeColor="text1"/>
          <w:sz w:val="24"/>
          <w:szCs w:val="24"/>
        </w:rPr>
        <w:t>§ 19</w:t>
      </w:r>
    </w:p>
    <w:p w14:paraId="2158E68D" w14:textId="77777777" w:rsidR="00BB64E8" w:rsidRPr="00C13E9C" w:rsidRDefault="00BB64E8" w:rsidP="00BB64E8">
      <w:pPr>
        <w:pStyle w:val="Default"/>
        <w:jc w:val="center"/>
        <w:rPr>
          <w:rFonts w:ascii="Cambria" w:hAnsi="Cambria"/>
          <w:b/>
          <w:bCs/>
        </w:rPr>
      </w:pPr>
      <w:r w:rsidRPr="001831D1">
        <w:rPr>
          <w:rFonts w:ascii="Cambria" w:hAnsi="Cambria"/>
          <w:b/>
          <w:bCs/>
        </w:rPr>
        <w:t>Klauzula informacyjna z art. 13 RODO w celu związanym z postępowaniem o ud</w:t>
      </w:r>
      <w:r>
        <w:rPr>
          <w:rFonts w:ascii="Cambria" w:hAnsi="Cambria"/>
          <w:b/>
          <w:bCs/>
        </w:rPr>
        <w:t>zielenie zamówienia publicznego</w:t>
      </w:r>
    </w:p>
    <w:p w14:paraId="6A918191" w14:textId="77777777" w:rsidR="00BB64E8" w:rsidRPr="00B51468" w:rsidRDefault="00BB64E8" w:rsidP="00BB64E8">
      <w:pPr>
        <w:pStyle w:val="Default"/>
        <w:spacing w:line="276" w:lineRule="auto"/>
        <w:jc w:val="both"/>
        <w:rPr>
          <w:rFonts w:ascii="Cambria" w:hAnsi="Cambria"/>
        </w:rPr>
      </w:pPr>
      <w:r w:rsidRPr="001831D1">
        <w:rPr>
          <w:rFonts w:ascii="Cambria" w:hAnsi="Cambria"/>
        </w:rPr>
        <w:t xml:space="preserve">Zgodnie z art. 13 ust. 1 i 2 rozporządzenia Parlamentu Europejskiego i Rady (UE) 2016/679 z dnia 27 kwietnia 2016 r. w sprawie </w:t>
      </w:r>
      <w:r w:rsidRPr="00B51468">
        <w:rPr>
          <w:rFonts w:ascii="Cambria" w:hAnsi="Cambria"/>
        </w:rPr>
        <w:t xml:space="preserve">ochrony osób fizycznych w związku </w:t>
      </w:r>
      <w:r>
        <w:rPr>
          <w:rFonts w:ascii="Cambria" w:hAnsi="Cambria"/>
        </w:rPr>
        <w:br/>
      </w:r>
      <w:r w:rsidRPr="00B51468">
        <w:rPr>
          <w:rFonts w:ascii="Cambria" w:hAnsi="Cambria"/>
        </w:rPr>
        <w:t xml:space="preserve">z przetwarzaniem danych osobowych i w sprawie swobodnego przepływu takich danych oraz uchylenia dyrektywy 95/46/WE (ogólne rozporządzenie o ochronie danych) (Dz. Urz. UE L 119 z 04.05.2016, str. 1), dalej „RODO”, informujemy, że: </w:t>
      </w:r>
    </w:p>
    <w:p w14:paraId="6B24896A" w14:textId="77777777" w:rsidR="00BB64E8" w:rsidRPr="00B51468" w:rsidRDefault="00BB64E8" w:rsidP="00BB64E8">
      <w:pPr>
        <w:pStyle w:val="Default"/>
        <w:numPr>
          <w:ilvl w:val="3"/>
          <w:numId w:val="60"/>
        </w:numPr>
        <w:tabs>
          <w:tab w:val="clear" w:pos="2880"/>
        </w:tabs>
        <w:suppressAutoHyphens/>
        <w:adjustRightInd/>
        <w:spacing w:line="276" w:lineRule="auto"/>
        <w:ind w:left="850" w:hanging="425"/>
        <w:jc w:val="both"/>
        <w:textAlignment w:val="baseline"/>
        <w:rPr>
          <w:rFonts w:ascii="Cambria" w:hAnsi="Cambria"/>
        </w:rPr>
      </w:pPr>
      <w:r w:rsidRPr="00B51468">
        <w:rPr>
          <w:rFonts w:ascii="Cambria" w:hAnsi="Cambria"/>
        </w:rPr>
        <w:t xml:space="preserve">Administratorem Pani/Pana danych osobowych jest </w:t>
      </w:r>
      <w:r w:rsidRPr="00B51468">
        <w:rPr>
          <w:rFonts w:ascii="Cambria" w:hAnsi="Cambria" w:cstheme="majorHAnsi"/>
          <w:noProof/>
          <w:bdr w:val="none" w:sz="0" w:space="0" w:color="auto" w:frame="1"/>
        </w:rPr>
        <w:t>Miasto i Gmina Ogrodzieniec, Plac Wolności 25, 42-440 Ogrodzieniec</w:t>
      </w:r>
      <w:r w:rsidRPr="00B51468">
        <w:rPr>
          <w:rFonts w:ascii="Cambria" w:hAnsi="Cambria"/>
        </w:rPr>
        <w:t xml:space="preserve">. Wykonawca może kontaktować się z Zamawiającym pisemnie na adres podany powyżej, telefonicznie: tel. </w:t>
      </w:r>
      <w:r w:rsidRPr="00B51468">
        <w:rPr>
          <w:rFonts w:ascii="Cambria" w:hAnsi="Cambria"/>
          <w:noProof/>
        </w:rPr>
        <w:t>32 670 97 00</w:t>
      </w:r>
      <w:r w:rsidRPr="00B51468">
        <w:rPr>
          <w:rFonts w:ascii="Cambria" w:hAnsi="Cambria"/>
        </w:rPr>
        <w:t xml:space="preserve">, lub pod adresem e-mail: </w:t>
      </w:r>
      <w:r w:rsidRPr="00B51468">
        <w:rPr>
          <w:rFonts w:ascii="Cambria" w:hAnsi="Cambria"/>
          <w:noProof/>
        </w:rPr>
        <w:t>ogrodzieniec@ogrodzieniec.pl</w:t>
      </w:r>
      <w:r w:rsidRPr="00B51468">
        <w:rPr>
          <w:rFonts w:ascii="Cambria" w:hAnsi="Cambria"/>
        </w:rPr>
        <w:t xml:space="preserve">; </w:t>
      </w:r>
    </w:p>
    <w:p w14:paraId="73B89D5E" w14:textId="06DAED84" w:rsidR="00BB64E8" w:rsidRPr="00B51468" w:rsidRDefault="00BB64E8" w:rsidP="00BB64E8">
      <w:pPr>
        <w:pStyle w:val="Default"/>
        <w:numPr>
          <w:ilvl w:val="3"/>
          <w:numId w:val="60"/>
        </w:numPr>
        <w:tabs>
          <w:tab w:val="clear" w:pos="2880"/>
        </w:tabs>
        <w:suppressAutoHyphens/>
        <w:adjustRightInd/>
        <w:spacing w:line="276" w:lineRule="auto"/>
        <w:ind w:left="850" w:hanging="425"/>
        <w:jc w:val="both"/>
        <w:textAlignment w:val="baseline"/>
        <w:rPr>
          <w:rFonts w:ascii="Cambria" w:hAnsi="Cambria"/>
        </w:rPr>
      </w:pPr>
      <w:r w:rsidRPr="00B51468">
        <w:rPr>
          <w:rFonts w:ascii="Cambria" w:hAnsi="Cambria"/>
        </w:rPr>
        <w:lastRenderedPageBreak/>
        <w:t xml:space="preserve">Administrator wyznaczył inspektora danych osobowych, z którym może się Pani/Pan skontaktować pisemnie na adres </w:t>
      </w:r>
      <w:r w:rsidRPr="00B51468">
        <w:rPr>
          <w:rFonts w:ascii="Cambria" w:hAnsi="Cambria" w:cstheme="majorHAnsi"/>
          <w:noProof/>
          <w:bdr w:val="none" w:sz="0" w:space="0" w:color="auto" w:frame="1"/>
        </w:rPr>
        <w:t>Administratora</w:t>
      </w:r>
      <w:r w:rsidRPr="00B51468">
        <w:rPr>
          <w:rFonts w:ascii="Cambria" w:hAnsi="Cambria"/>
        </w:rPr>
        <w:t xml:space="preserve"> lub </w:t>
      </w:r>
      <w:r w:rsidRPr="00060373">
        <w:rPr>
          <w:rStyle w:val="Tytuksiki"/>
          <w:rFonts w:ascii="Cambria" w:hAnsi="Cambria"/>
          <w:b w:val="0"/>
          <w:i w:val="0"/>
        </w:rPr>
        <w:t>za pomocą poczty elektronicznej:</w:t>
      </w:r>
      <w:r w:rsidR="00B50276">
        <w:rPr>
          <w:rStyle w:val="Tytuksiki"/>
          <w:rFonts w:ascii="Cambria" w:hAnsi="Cambria"/>
          <w:b w:val="0"/>
          <w:i w:val="0"/>
        </w:rPr>
        <w:t xml:space="preserve"> </w:t>
      </w:r>
      <w:r w:rsidRPr="00B51468">
        <w:rPr>
          <w:rFonts w:ascii="Cambria" w:hAnsi="Cambria"/>
          <w:noProof/>
        </w:rPr>
        <w:t>e-mail: iod@ogrodzieniec.pl</w:t>
      </w:r>
      <w:r w:rsidRPr="00B51468">
        <w:rPr>
          <w:rFonts w:ascii="Cambria" w:hAnsi="Cambria"/>
        </w:rPr>
        <w:t>;</w:t>
      </w:r>
    </w:p>
    <w:p w14:paraId="0C7A14B7" w14:textId="77777777" w:rsidR="00BB64E8" w:rsidRPr="00B51468" w:rsidRDefault="00BB64E8" w:rsidP="00BB64E8">
      <w:pPr>
        <w:pStyle w:val="Default"/>
        <w:numPr>
          <w:ilvl w:val="3"/>
          <w:numId w:val="60"/>
        </w:numPr>
        <w:tabs>
          <w:tab w:val="clear" w:pos="2880"/>
        </w:tabs>
        <w:suppressAutoHyphens/>
        <w:adjustRightInd/>
        <w:spacing w:line="276" w:lineRule="auto"/>
        <w:ind w:left="850" w:hanging="425"/>
        <w:jc w:val="both"/>
        <w:textAlignment w:val="baseline"/>
        <w:rPr>
          <w:rFonts w:ascii="Cambria" w:hAnsi="Cambria"/>
        </w:rPr>
      </w:pPr>
      <w:r w:rsidRPr="00B51468">
        <w:rPr>
          <w:rFonts w:ascii="Cambria" w:hAnsi="Cambria"/>
        </w:rPr>
        <w:t xml:space="preserve">Pani/Pana dane osobowe przetwarzane będą na podstawie art. 6 ust. 1 lit. c RODO                       w celu związanym z postępowaniem o udzielenie niniejszego zamówienia publicznego </w:t>
      </w:r>
    </w:p>
    <w:p w14:paraId="427963CE" w14:textId="77777777" w:rsidR="00BB64E8" w:rsidRPr="00B51468" w:rsidRDefault="00BB64E8" w:rsidP="00BB64E8">
      <w:pPr>
        <w:pStyle w:val="Default"/>
        <w:numPr>
          <w:ilvl w:val="3"/>
          <w:numId w:val="60"/>
        </w:numPr>
        <w:tabs>
          <w:tab w:val="clear" w:pos="2880"/>
        </w:tabs>
        <w:suppressAutoHyphens/>
        <w:adjustRightInd/>
        <w:spacing w:line="276" w:lineRule="auto"/>
        <w:ind w:left="850" w:hanging="425"/>
        <w:jc w:val="both"/>
        <w:textAlignment w:val="baseline"/>
        <w:rPr>
          <w:rFonts w:ascii="Cambria" w:hAnsi="Cambria"/>
        </w:rPr>
      </w:pPr>
      <w:r w:rsidRPr="00B51468">
        <w:rPr>
          <w:rFonts w:ascii="Cambria" w:hAnsi="Cambria"/>
        </w:rPr>
        <w:t xml:space="preserve">Odbiorcami Pani/Pana danych osobowych będą osoby lub podmioty, którym udostępniona zostanie dokumentacja postępowania w oparciu o art. 18 oraz art. 74 ustawy z dnia 11 września 2019 r. –Prawo zamówień publicznych, dalej „ustawa Pzp”;  </w:t>
      </w:r>
    </w:p>
    <w:p w14:paraId="45F6BFEF" w14:textId="77777777" w:rsidR="00BB64E8" w:rsidRPr="00B51468" w:rsidRDefault="00BB64E8" w:rsidP="00BB64E8">
      <w:pPr>
        <w:pStyle w:val="Default"/>
        <w:numPr>
          <w:ilvl w:val="3"/>
          <w:numId w:val="60"/>
        </w:numPr>
        <w:tabs>
          <w:tab w:val="clear" w:pos="2880"/>
        </w:tabs>
        <w:suppressAutoHyphens/>
        <w:adjustRightInd/>
        <w:spacing w:line="276" w:lineRule="auto"/>
        <w:ind w:left="850" w:hanging="425"/>
        <w:jc w:val="both"/>
        <w:textAlignment w:val="baseline"/>
        <w:rPr>
          <w:rFonts w:ascii="Cambria" w:hAnsi="Cambria"/>
        </w:rPr>
      </w:pPr>
      <w:r w:rsidRPr="00B51468">
        <w:rPr>
          <w:rFonts w:ascii="Cambria" w:hAnsi="Cambria"/>
        </w:rPr>
        <w:t>Pani/Pana dane osobowe będą przechowywane, zgodnie z art. 78 ust. 1 i ust 4 ustawy Pzp, przez okres 4 lat od dnia zakończenia postępowania o udzielenie</w:t>
      </w:r>
      <w:r>
        <w:rPr>
          <w:rFonts w:ascii="Cambria" w:hAnsi="Cambria"/>
        </w:rPr>
        <w:t xml:space="preserve"> zamówienia, </w:t>
      </w:r>
      <w:r w:rsidRPr="00B51468">
        <w:rPr>
          <w:rFonts w:ascii="Cambria" w:hAnsi="Cambria"/>
        </w:rPr>
        <w:t>a jeżeli okres obowiązywania umowy przekracza 4 lata, okres przechowywania obejmuje cały okres obowiązywania umowy;</w:t>
      </w:r>
    </w:p>
    <w:p w14:paraId="262E1575" w14:textId="77777777" w:rsidR="00BB64E8" w:rsidRPr="00B51468" w:rsidRDefault="00BB64E8" w:rsidP="00BB64E8">
      <w:pPr>
        <w:pStyle w:val="Default"/>
        <w:numPr>
          <w:ilvl w:val="3"/>
          <w:numId w:val="60"/>
        </w:numPr>
        <w:tabs>
          <w:tab w:val="clear" w:pos="2880"/>
        </w:tabs>
        <w:suppressAutoHyphens/>
        <w:adjustRightInd/>
        <w:spacing w:line="276" w:lineRule="auto"/>
        <w:ind w:left="850" w:hanging="425"/>
        <w:jc w:val="both"/>
        <w:textAlignment w:val="baseline"/>
        <w:rPr>
          <w:rFonts w:ascii="Cambria" w:hAnsi="Cambria"/>
        </w:rPr>
      </w:pPr>
      <w:r w:rsidRPr="00B51468">
        <w:rPr>
          <w:rFonts w:ascii="Cambria" w:hAnsi="Cambria"/>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50F9F6FB" w14:textId="77777777" w:rsidR="00BB64E8" w:rsidRPr="00B51468" w:rsidRDefault="00BB64E8" w:rsidP="00BB64E8">
      <w:pPr>
        <w:pStyle w:val="Default"/>
        <w:numPr>
          <w:ilvl w:val="3"/>
          <w:numId w:val="60"/>
        </w:numPr>
        <w:tabs>
          <w:tab w:val="clear" w:pos="2880"/>
        </w:tabs>
        <w:suppressAutoHyphens/>
        <w:adjustRightInd/>
        <w:spacing w:line="276" w:lineRule="auto"/>
        <w:ind w:left="850" w:hanging="425"/>
        <w:jc w:val="both"/>
        <w:textAlignment w:val="baseline"/>
        <w:rPr>
          <w:rFonts w:ascii="Cambria" w:hAnsi="Cambria"/>
        </w:rPr>
      </w:pPr>
      <w:r w:rsidRPr="00B51468">
        <w:rPr>
          <w:rFonts w:ascii="Cambria" w:hAnsi="Cambria" w:cs="Wingdings"/>
        </w:rPr>
        <w:t>W</w:t>
      </w:r>
      <w:r w:rsidRPr="00B51468">
        <w:rPr>
          <w:rFonts w:ascii="Cambria" w:hAnsi="Cambria"/>
        </w:rPr>
        <w:t xml:space="preserve"> odniesieniu do Pani/Pana danych osobowych decyzje nie będą podejmowane                       w sposób zautomatyzowany, stosowanie do art. 22 RODO;</w:t>
      </w:r>
    </w:p>
    <w:p w14:paraId="2084CDFB" w14:textId="77777777" w:rsidR="00BB64E8" w:rsidRPr="00B51468" w:rsidRDefault="00BB64E8" w:rsidP="00BB64E8">
      <w:pPr>
        <w:pStyle w:val="Default"/>
        <w:numPr>
          <w:ilvl w:val="3"/>
          <w:numId w:val="60"/>
        </w:numPr>
        <w:tabs>
          <w:tab w:val="clear" w:pos="2880"/>
        </w:tabs>
        <w:suppressAutoHyphens/>
        <w:adjustRightInd/>
        <w:spacing w:line="276" w:lineRule="auto"/>
        <w:ind w:left="850" w:hanging="425"/>
        <w:jc w:val="both"/>
        <w:textAlignment w:val="baseline"/>
        <w:rPr>
          <w:rFonts w:ascii="Cambria" w:hAnsi="Cambria"/>
        </w:rPr>
      </w:pPr>
      <w:r w:rsidRPr="00B51468">
        <w:rPr>
          <w:rFonts w:ascii="Cambria" w:hAnsi="Cambria"/>
        </w:rPr>
        <w:t>Posiada Pani/Pan:</w:t>
      </w:r>
    </w:p>
    <w:p w14:paraId="21DEE503" w14:textId="77777777" w:rsidR="00BB64E8" w:rsidRPr="00B51468" w:rsidRDefault="00BB64E8" w:rsidP="00BB64E8">
      <w:pPr>
        <w:pStyle w:val="Default"/>
        <w:numPr>
          <w:ilvl w:val="0"/>
          <w:numId w:val="61"/>
        </w:numPr>
        <w:suppressAutoHyphens/>
        <w:adjustRightInd/>
        <w:spacing w:line="276" w:lineRule="auto"/>
        <w:ind w:left="1276" w:hanging="425"/>
        <w:jc w:val="both"/>
        <w:textAlignment w:val="baseline"/>
        <w:rPr>
          <w:rFonts w:ascii="Cambria" w:hAnsi="Cambria"/>
        </w:rPr>
      </w:pPr>
      <w:r w:rsidRPr="00B51468">
        <w:rPr>
          <w:rFonts w:ascii="Cambria" w:hAnsi="Cambria"/>
        </w:rPr>
        <w:t>na podstawie art. 15 RODO prawo dostępu do danych osobowych Pani/Pana dotyczących;</w:t>
      </w:r>
    </w:p>
    <w:p w14:paraId="7F045ADC" w14:textId="77777777" w:rsidR="00BB64E8" w:rsidRPr="00B51468" w:rsidRDefault="00BB64E8" w:rsidP="00BB64E8">
      <w:pPr>
        <w:pStyle w:val="Default"/>
        <w:numPr>
          <w:ilvl w:val="0"/>
          <w:numId w:val="61"/>
        </w:numPr>
        <w:suppressAutoHyphens/>
        <w:adjustRightInd/>
        <w:spacing w:line="276" w:lineRule="auto"/>
        <w:ind w:left="1276" w:hanging="425"/>
        <w:jc w:val="both"/>
        <w:textAlignment w:val="baseline"/>
        <w:rPr>
          <w:rFonts w:ascii="Cambria" w:hAnsi="Cambria"/>
        </w:rPr>
      </w:pPr>
      <w:r w:rsidRPr="00B51468">
        <w:rPr>
          <w:rFonts w:ascii="Cambria" w:hAnsi="Cambria"/>
        </w:rPr>
        <w:t>na podstawie art. 16 RODO prawo do sprostowania Pani/Pana danych osobowych *;</w:t>
      </w:r>
    </w:p>
    <w:p w14:paraId="651EA1A8" w14:textId="77777777" w:rsidR="00BB64E8" w:rsidRPr="00B51468" w:rsidRDefault="00BB64E8" w:rsidP="00BB64E8">
      <w:pPr>
        <w:pStyle w:val="Default"/>
        <w:numPr>
          <w:ilvl w:val="0"/>
          <w:numId w:val="61"/>
        </w:numPr>
        <w:suppressAutoHyphens/>
        <w:adjustRightInd/>
        <w:spacing w:line="276" w:lineRule="auto"/>
        <w:ind w:left="1276" w:hanging="425"/>
        <w:jc w:val="both"/>
        <w:textAlignment w:val="baseline"/>
        <w:rPr>
          <w:rFonts w:ascii="Cambria" w:hAnsi="Cambria"/>
        </w:rPr>
      </w:pPr>
      <w:r w:rsidRPr="00B51468">
        <w:rPr>
          <w:rFonts w:ascii="Cambria" w:hAnsi="Cambria"/>
        </w:rPr>
        <w:t>na podstawie art. 18 RODO prawo żądania od administratora ograniczenia przetwarzania danych osobowych z zastrzeżeniem przypadków, o których mowa    w art. 18 ust. 2 RODO **;</w:t>
      </w:r>
    </w:p>
    <w:p w14:paraId="632C8E0F" w14:textId="77777777" w:rsidR="00BB64E8" w:rsidRPr="00B51468" w:rsidRDefault="00BB64E8" w:rsidP="00BB64E8">
      <w:pPr>
        <w:pStyle w:val="Default"/>
        <w:numPr>
          <w:ilvl w:val="0"/>
          <w:numId w:val="61"/>
        </w:numPr>
        <w:suppressAutoHyphens/>
        <w:adjustRightInd/>
        <w:spacing w:line="276" w:lineRule="auto"/>
        <w:ind w:left="1276" w:hanging="425"/>
        <w:jc w:val="both"/>
        <w:textAlignment w:val="baseline"/>
        <w:rPr>
          <w:rFonts w:ascii="Cambria" w:hAnsi="Cambria"/>
        </w:rPr>
      </w:pPr>
      <w:r w:rsidRPr="00B51468">
        <w:rPr>
          <w:rFonts w:ascii="Cambria" w:hAnsi="Cambria"/>
        </w:rPr>
        <w:t xml:space="preserve">prawo do wniesienia skargi do Prezesa Urzędu Ochrony Danych Osobowych </w:t>
      </w:r>
      <w:r w:rsidRPr="00B51468">
        <w:rPr>
          <w:rFonts w:ascii="Cambria" w:hAnsi="Cambria"/>
          <w:iCs/>
        </w:rPr>
        <w:t>(na adres Prezesa Urzędu Ochrony Danych Osobowych, ul. Stawki 2, 00 - 193 Warszawa</w:t>
      </w:r>
      <w:r w:rsidRPr="00C13E9C">
        <w:rPr>
          <w:rStyle w:val="Tytuksiki"/>
          <w:rFonts w:ascii="Cambria" w:hAnsi="Cambria"/>
          <w:b w:val="0"/>
          <w:i w:val="0"/>
        </w:rPr>
        <w:t>)</w:t>
      </w:r>
      <w:r w:rsidRPr="00B51468">
        <w:rPr>
          <w:rFonts w:ascii="Cambria" w:hAnsi="Cambria"/>
        </w:rPr>
        <w:t>, gdy uzna Pani/Pan, że przetwarzanie danych osobowych Pani/Pana dotyczących narusza przepisy RODO;</w:t>
      </w:r>
    </w:p>
    <w:p w14:paraId="3F52C218" w14:textId="77777777" w:rsidR="00BB64E8" w:rsidRPr="00B51468" w:rsidRDefault="00BB64E8" w:rsidP="00BB64E8">
      <w:pPr>
        <w:pStyle w:val="Default"/>
        <w:numPr>
          <w:ilvl w:val="3"/>
          <w:numId w:val="60"/>
        </w:numPr>
        <w:tabs>
          <w:tab w:val="clear" w:pos="2880"/>
        </w:tabs>
        <w:suppressAutoHyphens/>
        <w:adjustRightInd/>
        <w:spacing w:line="276" w:lineRule="auto"/>
        <w:ind w:left="850" w:hanging="425"/>
        <w:jc w:val="both"/>
        <w:textAlignment w:val="baseline"/>
        <w:rPr>
          <w:rFonts w:ascii="Cambria" w:hAnsi="Cambria"/>
        </w:rPr>
      </w:pPr>
      <w:r w:rsidRPr="00B51468">
        <w:rPr>
          <w:rFonts w:ascii="Cambria" w:hAnsi="Cambria"/>
        </w:rPr>
        <w:t>Nie przysługuje Pani/Panu:</w:t>
      </w:r>
    </w:p>
    <w:p w14:paraId="64ECFB18" w14:textId="77777777" w:rsidR="00BB64E8" w:rsidRPr="00B51468" w:rsidRDefault="00BB64E8" w:rsidP="00BB64E8">
      <w:pPr>
        <w:pStyle w:val="Default"/>
        <w:numPr>
          <w:ilvl w:val="0"/>
          <w:numId w:val="62"/>
        </w:numPr>
        <w:suppressAutoHyphens/>
        <w:adjustRightInd/>
        <w:spacing w:line="276" w:lineRule="auto"/>
        <w:ind w:left="1276" w:hanging="425"/>
        <w:jc w:val="both"/>
        <w:textAlignment w:val="baseline"/>
        <w:rPr>
          <w:rFonts w:ascii="Cambria" w:hAnsi="Cambria"/>
        </w:rPr>
      </w:pPr>
      <w:r w:rsidRPr="00B51468">
        <w:rPr>
          <w:rFonts w:ascii="Cambria" w:hAnsi="Cambria"/>
        </w:rPr>
        <w:t>w związku z art. 17 ust. 3 lit. b, d lub e RODO prawo do usunięcia danych osobowych;</w:t>
      </w:r>
    </w:p>
    <w:p w14:paraId="7269A287" w14:textId="77777777" w:rsidR="00BB64E8" w:rsidRPr="00B51468" w:rsidRDefault="00BB64E8" w:rsidP="00BB64E8">
      <w:pPr>
        <w:pStyle w:val="Default"/>
        <w:numPr>
          <w:ilvl w:val="0"/>
          <w:numId w:val="62"/>
        </w:numPr>
        <w:suppressAutoHyphens/>
        <w:adjustRightInd/>
        <w:spacing w:line="276" w:lineRule="auto"/>
        <w:ind w:left="1276" w:hanging="425"/>
        <w:jc w:val="both"/>
        <w:textAlignment w:val="baseline"/>
        <w:rPr>
          <w:rFonts w:ascii="Cambria" w:hAnsi="Cambria"/>
        </w:rPr>
      </w:pPr>
      <w:r w:rsidRPr="00B51468">
        <w:rPr>
          <w:rFonts w:ascii="Cambria" w:hAnsi="Cambria"/>
        </w:rPr>
        <w:t>prawo do przenoszenia danych osobowych, o którym mowa w art. 20 RODO;</w:t>
      </w:r>
    </w:p>
    <w:p w14:paraId="598D1AF0" w14:textId="77777777" w:rsidR="00BB64E8" w:rsidRPr="00C13E9C" w:rsidRDefault="00BB64E8" w:rsidP="00BB64E8">
      <w:pPr>
        <w:pStyle w:val="Default"/>
        <w:numPr>
          <w:ilvl w:val="0"/>
          <w:numId w:val="62"/>
        </w:numPr>
        <w:suppressAutoHyphens/>
        <w:adjustRightInd/>
        <w:spacing w:line="276" w:lineRule="auto"/>
        <w:ind w:left="1276" w:hanging="425"/>
        <w:jc w:val="both"/>
        <w:textAlignment w:val="baseline"/>
        <w:rPr>
          <w:rFonts w:ascii="Cambria" w:hAnsi="Cambria"/>
        </w:rPr>
      </w:pPr>
      <w:r w:rsidRPr="00B51468">
        <w:rPr>
          <w:rFonts w:ascii="Cambria" w:hAnsi="Cambria"/>
        </w:rPr>
        <w:t>na podstawie art. 21 RODO prawo sprzeciwu, wobec przetwarzania danych osobowych, gdyż podstawą prawną przetwarzania Pani/Pana danych osobowych jest art. 6 ust. 1 lit. c RODO</w:t>
      </w:r>
    </w:p>
    <w:p w14:paraId="154F59CF" w14:textId="77777777" w:rsidR="00BB64E8" w:rsidRPr="001831D1" w:rsidRDefault="00BB64E8" w:rsidP="00BB64E8">
      <w:pPr>
        <w:autoSpaceDE w:val="0"/>
        <w:spacing w:after="0"/>
        <w:rPr>
          <w:rFonts w:ascii="Cambria" w:hAnsi="Cambria"/>
          <w:sz w:val="20"/>
          <w:szCs w:val="20"/>
        </w:rPr>
      </w:pPr>
      <w:r w:rsidRPr="001831D1">
        <w:rPr>
          <w:rFonts w:ascii="Cambria" w:hAnsi="Cambria" w:cs="Arial"/>
          <w:b/>
          <w:bCs/>
          <w:iCs/>
          <w:color w:val="000000"/>
          <w:sz w:val="24"/>
          <w:szCs w:val="24"/>
        </w:rPr>
        <w:t xml:space="preserve">* </w:t>
      </w:r>
      <w:r w:rsidRPr="001831D1">
        <w:rPr>
          <w:rFonts w:ascii="Cambria" w:hAnsi="Cambria" w:cs="Arial"/>
          <w:b/>
          <w:bCs/>
          <w:iCs/>
          <w:color w:val="000000"/>
          <w:sz w:val="20"/>
          <w:szCs w:val="20"/>
        </w:rPr>
        <w:t>Wyjaśnienie :</w:t>
      </w:r>
      <w:r w:rsidRPr="001831D1">
        <w:rPr>
          <w:rFonts w:ascii="Cambria" w:hAnsi="Cambria" w:cs="Arial"/>
          <w:iCs/>
          <w:color w:val="000000"/>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20350DE7" w14:textId="77777777" w:rsidR="00BB64E8" w:rsidRPr="001831D1" w:rsidRDefault="00BB64E8" w:rsidP="00BB64E8">
      <w:pPr>
        <w:pStyle w:val="Standard"/>
        <w:tabs>
          <w:tab w:val="center" w:pos="4176"/>
          <w:tab w:val="right" w:pos="8712"/>
        </w:tabs>
        <w:autoSpaceDE w:val="0"/>
        <w:spacing w:line="276" w:lineRule="auto"/>
        <w:jc w:val="both"/>
        <w:textAlignment w:val="auto"/>
        <w:rPr>
          <w:rFonts w:ascii="Cambria" w:hAnsi="Cambria" w:cs="Arial"/>
          <w:iCs/>
          <w:color w:val="000000"/>
          <w:kern w:val="0"/>
        </w:rPr>
      </w:pPr>
      <w:r w:rsidRPr="001831D1">
        <w:rPr>
          <w:rFonts w:ascii="Cambria" w:hAnsi="Cambria" w:cs="Arial"/>
          <w:b/>
          <w:bCs/>
          <w:iCs/>
          <w:color w:val="000000"/>
          <w:kern w:val="0"/>
          <w:sz w:val="20"/>
          <w:szCs w:val="20"/>
        </w:rPr>
        <w:lastRenderedPageBreak/>
        <w:t xml:space="preserve">** Wyjaśnienie: </w:t>
      </w:r>
      <w:r w:rsidRPr="001831D1">
        <w:rPr>
          <w:rFonts w:ascii="Cambria" w:hAnsi="Cambria" w:cs="Arial"/>
          <w:iCs/>
          <w:color w:val="000000"/>
          <w:kern w:val="0"/>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1831D1">
        <w:rPr>
          <w:rFonts w:ascii="Cambria" w:hAnsi="Cambria" w:cs="Arial"/>
          <w:iCs/>
          <w:color w:val="000000"/>
          <w:kern w:val="0"/>
        </w:rPr>
        <w:t>.</w:t>
      </w:r>
    </w:p>
    <w:p w14:paraId="2E631722" w14:textId="77777777" w:rsidR="00952C15" w:rsidRDefault="00952C15" w:rsidP="00BB64E8">
      <w:pPr>
        <w:spacing w:after="0"/>
        <w:jc w:val="center"/>
        <w:rPr>
          <w:rFonts w:ascii="Cambria" w:hAnsi="Cambria"/>
          <w:b/>
          <w:bCs/>
          <w:color w:val="000000" w:themeColor="text1"/>
          <w:sz w:val="24"/>
          <w:szCs w:val="24"/>
        </w:rPr>
      </w:pPr>
    </w:p>
    <w:p w14:paraId="2A7B4061" w14:textId="77777777" w:rsidR="00BB64E8" w:rsidRPr="00176F54" w:rsidRDefault="00BB64E8" w:rsidP="00BB64E8">
      <w:pPr>
        <w:spacing w:after="0"/>
        <w:jc w:val="center"/>
        <w:rPr>
          <w:rFonts w:ascii="Cambria" w:hAnsi="Cambria"/>
          <w:b/>
          <w:bCs/>
          <w:color w:val="000000" w:themeColor="text1"/>
          <w:sz w:val="24"/>
          <w:szCs w:val="24"/>
        </w:rPr>
      </w:pPr>
      <w:r w:rsidRPr="00176F54">
        <w:rPr>
          <w:rFonts w:ascii="Cambria" w:hAnsi="Cambria"/>
          <w:b/>
          <w:bCs/>
          <w:color w:val="000000" w:themeColor="text1"/>
          <w:sz w:val="24"/>
          <w:szCs w:val="24"/>
        </w:rPr>
        <w:t xml:space="preserve">§ </w:t>
      </w:r>
      <w:r>
        <w:rPr>
          <w:rFonts w:ascii="Cambria" w:hAnsi="Cambria"/>
          <w:b/>
          <w:bCs/>
          <w:color w:val="000000" w:themeColor="text1"/>
          <w:sz w:val="24"/>
          <w:szCs w:val="24"/>
        </w:rPr>
        <w:t>20</w:t>
      </w:r>
    </w:p>
    <w:p w14:paraId="55619896" w14:textId="77777777" w:rsidR="00BB64E8" w:rsidRPr="00176F54" w:rsidRDefault="00BB64E8" w:rsidP="00BB64E8">
      <w:pPr>
        <w:spacing w:after="0"/>
        <w:jc w:val="center"/>
        <w:rPr>
          <w:rFonts w:ascii="Cambria" w:hAnsi="Cambria"/>
          <w:b/>
          <w:bCs/>
          <w:color w:val="000000" w:themeColor="text1"/>
          <w:sz w:val="24"/>
          <w:szCs w:val="24"/>
        </w:rPr>
      </w:pPr>
      <w:r w:rsidRPr="00176F54">
        <w:rPr>
          <w:rFonts w:ascii="Cambria" w:hAnsi="Cambria"/>
          <w:b/>
          <w:bCs/>
          <w:color w:val="000000" w:themeColor="text1"/>
          <w:sz w:val="24"/>
          <w:szCs w:val="24"/>
        </w:rPr>
        <w:t>Wierzytelności</w:t>
      </w:r>
    </w:p>
    <w:p w14:paraId="1C279A0C" w14:textId="77777777" w:rsidR="00BB64E8" w:rsidRPr="00176F54" w:rsidRDefault="00BB64E8" w:rsidP="00BB64E8">
      <w:pPr>
        <w:widowControl/>
        <w:suppressAutoHyphens w:val="0"/>
        <w:autoSpaceDE w:val="0"/>
        <w:autoSpaceDN w:val="0"/>
        <w:spacing w:after="0"/>
        <w:textAlignment w:val="auto"/>
        <w:rPr>
          <w:rFonts w:ascii="Cambria" w:eastAsia="Lucida Sans Unicode" w:hAnsi="Cambria"/>
          <w:color w:val="000000" w:themeColor="text1"/>
          <w:kern w:val="3"/>
          <w:sz w:val="24"/>
          <w:szCs w:val="24"/>
          <w:lang w:eastAsia="pl-PL"/>
        </w:rPr>
      </w:pPr>
      <w:r w:rsidRPr="00176F54">
        <w:rPr>
          <w:rFonts w:ascii="Cambria" w:eastAsia="Lucida Sans Unicode" w:hAnsi="Cambria"/>
          <w:color w:val="000000" w:themeColor="text1"/>
          <w:kern w:val="3"/>
          <w:sz w:val="24"/>
          <w:szCs w:val="24"/>
          <w:lang w:eastAsia="pl-PL"/>
        </w:rPr>
        <w:t>Wykonawca nie może przenieść wierzytelności wynikających z niniejszej umowy na osobę trzecią bez uprzedniej zgody Zamawiającego, wyrażonej w formie pisemnej pod rygorem nieważności.</w:t>
      </w:r>
    </w:p>
    <w:p w14:paraId="364D72E3" w14:textId="77777777" w:rsidR="00BB64E8" w:rsidRPr="00176F54" w:rsidRDefault="00BB64E8" w:rsidP="00BB64E8">
      <w:pPr>
        <w:autoSpaceDE w:val="0"/>
        <w:autoSpaceDN w:val="0"/>
        <w:spacing w:after="0"/>
        <w:jc w:val="center"/>
        <w:rPr>
          <w:rFonts w:ascii="Cambria" w:eastAsia="Calibri" w:hAnsi="Cambria"/>
          <w:b/>
          <w:bCs/>
          <w:color w:val="000000" w:themeColor="text1"/>
          <w:sz w:val="24"/>
          <w:szCs w:val="24"/>
        </w:rPr>
      </w:pPr>
    </w:p>
    <w:p w14:paraId="543D2E9A" w14:textId="77777777" w:rsidR="00BB64E8" w:rsidRPr="00176F54" w:rsidRDefault="00BB64E8" w:rsidP="00BB64E8">
      <w:pPr>
        <w:autoSpaceDE w:val="0"/>
        <w:autoSpaceDN w:val="0"/>
        <w:spacing w:after="0"/>
        <w:jc w:val="center"/>
        <w:rPr>
          <w:rFonts w:ascii="Cambria" w:eastAsia="Calibri" w:hAnsi="Cambria"/>
          <w:b/>
          <w:bCs/>
          <w:color w:val="000000" w:themeColor="text1"/>
          <w:sz w:val="24"/>
          <w:szCs w:val="24"/>
        </w:rPr>
      </w:pPr>
      <w:r w:rsidRPr="00176F54">
        <w:rPr>
          <w:rFonts w:ascii="Cambria" w:eastAsia="Calibri" w:hAnsi="Cambria"/>
          <w:b/>
          <w:bCs/>
          <w:color w:val="000000" w:themeColor="text1"/>
          <w:sz w:val="24"/>
          <w:szCs w:val="24"/>
        </w:rPr>
        <w:t>§ 2</w:t>
      </w:r>
      <w:r>
        <w:rPr>
          <w:rFonts w:ascii="Cambria" w:eastAsia="Calibri" w:hAnsi="Cambria"/>
          <w:b/>
          <w:bCs/>
          <w:color w:val="000000" w:themeColor="text1"/>
          <w:sz w:val="24"/>
          <w:szCs w:val="24"/>
        </w:rPr>
        <w:t>1</w:t>
      </w:r>
    </w:p>
    <w:p w14:paraId="4A31B65E" w14:textId="77777777" w:rsidR="00BB64E8" w:rsidRPr="00176F54" w:rsidRDefault="00BB64E8" w:rsidP="00BB64E8">
      <w:pPr>
        <w:autoSpaceDE w:val="0"/>
        <w:autoSpaceDN w:val="0"/>
        <w:spacing w:after="0"/>
        <w:jc w:val="center"/>
        <w:rPr>
          <w:rFonts w:ascii="Cambria" w:eastAsia="Calibri" w:hAnsi="Cambria"/>
          <w:b/>
          <w:bCs/>
          <w:color w:val="000000" w:themeColor="text1"/>
          <w:sz w:val="24"/>
          <w:szCs w:val="24"/>
        </w:rPr>
      </w:pPr>
      <w:r w:rsidRPr="00176F54">
        <w:rPr>
          <w:rFonts w:ascii="Cambria" w:eastAsia="Calibri" w:hAnsi="Cambria"/>
          <w:b/>
          <w:bCs/>
          <w:color w:val="000000" w:themeColor="text1"/>
          <w:sz w:val="24"/>
          <w:szCs w:val="24"/>
        </w:rPr>
        <w:t>Polubowne rozwiązywanie sporów</w:t>
      </w:r>
    </w:p>
    <w:p w14:paraId="702E079E" w14:textId="77777777" w:rsidR="00BB64E8" w:rsidRPr="00176F54" w:rsidRDefault="00BB64E8" w:rsidP="00BB64E8">
      <w:pPr>
        <w:pStyle w:val="Akapitzlist"/>
        <w:numPr>
          <w:ilvl w:val="3"/>
          <w:numId w:val="32"/>
        </w:numPr>
        <w:autoSpaceDE w:val="0"/>
        <w:autoSpaceDN w:val="0"/>
        <w:spacing w:after="0"/>
        <w:ind w:left="426" w:hanging="426"/>
        <w:jc w:val="both"/>
        <w:rPr>
          <w:rFonts w:ascii="Cambria" w:hAnsi="Cambria"/>
          <w:b/>
          <w:bCs/>
          <w:color w:val="000000" w:themeColor="text1"/>
          <w:sz w:val="24"/>
          <w:szCs w:val="24"/>
        </w:rPr>
      </w:pPr>
      <w:r w:rsidRPr="00176F54">
        <w:rPr>
          <w:rFonts w:ascii="Cambria" w:hAnsi="Cambria" w:cs="Open Sans"/>
          <w:color w:val="000000" w:themeColor="text1"/>
          <w:sz w:val="24"/>
          <w:szCs w:val="24"/>
          <w:shd w:val="clear" w:color="auto" w:fill="FFFFFF"/>
        </w:rPr>
        <w:t xml:space="preserve">W przypadku zaistnienia pomiędzy stronami sporu wynikającego z umowy </w:t>
      </w:r>
      <w:r w:rsidRPr="00176F54">
        <w:rPr>
          <w:rFonts w:ascii="Cambria" w:hAnsi="Cambria" w:cs="Open Sans"/>
          <w:color w:val="000000" w:themeColor="text1"/>
          <w:sz w:val="24"/>
          <w:szCs w:val="24"/>
          <w:shd w:val="clear" w:color="auto" w:fill="FFFFFF"/>
        </w:rPr>
        <w:br/>
        <w:t xml:space="preserve">lub pozostającego w związku z umową, dla którego możliwe jest zawarcie ugody, strony zobowiązują się do jego rozwiązania w drodze mediacji. </w:t>
      </w:r>
    </w:p>
    <w:p w14:paraId="30E71F93" w14:textId="77777777" w:rsidR="00BB64E8" w:rsidRPr="00F2664E" w:rsidRDefault="00BB64E8" w:rsidP="00BB64E8">
      <w:pPr>
        <w:pStyle w:val="Akapitzlist"/>
        <w:numPr>
          <w:ilvl w:val="3"/>
          <w:numId w:val="32"/>
        </w:numPr>
        <w:autoSpaceDE w:val="0"/>
        <w:autoSpaceDN w:val="0"/>
        <w:spacing w:after="0"/>
        <w:ind w:left="426" w:hanging="426"/>
        <w:jc w:val="both"/>
        <w:rPr>
          <w:rFonts w:ascii="Cambria" w:hAnsi="Cambria"/>
          <w:b/>
          <w:bCs/>
          <w:color w:val="000000" w:themeColor="text1"/>
          <w:sz w:val="24"/>
          <w:szCs w:val="24"/>
        </w:rPr>
      </w:pPr>
      <w:r w:rsidRPr="00176F54">
        <w:rPr>
          <w:rFonts w:ascii="Cambria" w:hAnsi="Cambria" w:cs="Open Sans"/>
          <w:color w:val="000000" w:themeColor="text1"/>
          <w:sz w:val="24"/>
          <w:szCs w:val="24"/>
          <w:shd w:val="clear" w:color="auto" w:fill="FFFFFF"/>
        </w:rPr>
        <w:t>Mediacja prowadzona będzie przez Mediatorów Stałych Sądu Polubownego przy Prokuratorii Generalnej Rzeczypospolitej Polskiej zgodnie z Regulaminem tego Sądu.</w:t>
      </w:r>
    </w:p>
    <w:p w14:paraId="2DB328E3" w14:textId="77777777" w:rsidR="00BB64E8" w:rsidRDefault="00BB64E8" w:rsidP="00BB64E8">
      <w:pPr>
        <w:autoSpaceDE w:val="0"/>
        <w:autoSpaceDN w:val="0"/>
        <w:spacing w:after="0"/>
        <w:jc w:val="center"/>
        <w:rPr>
          <w:rFonts w:ascii="Cambria" w:eastAsia="Calibri" w:hAnsi="Cambria"/>
          <w:b/>
          <w:bCs/>
          <w:color w:val="000000" w:themeColor="text1"/>
          <w:sz w:val="24"/>
          <w:szCs w:val="24"/>
        </w:rPr>
      </w:pPr>
    </w:p>
    <w:p w14:paraId="4D34682D" w14:textId="77777777" w:rsidR="00BB64E8" w:rsidRPr="00176F54" w:rsidRDefault="00BB64E8" w:rsidP="00BB64E8">
      <w:pPr>
        <w:autoSpaceDE w:val="0"/>
        <w:autoSpaceDN w:val="0"/>
        <w:spacing w:after="0"/>
        <w:jc w:val="center"/>
        <w:rPr>
          <w:rFonts w:ascii="Cambria" w:eastAsia="Calibri" w:hAnsi="Cambria"/>
          <w:b/>
          <w:bCs/>
          <w:color w:val="000000" w:themeColor="text1"/>
          <w:sz w:val="24"/>
          <w:szCs w:val="24"/>
        </w:rPr>
      </w:pPr>
      <w:r w:rsidRPr="00176F54">
        <w:rPr>
          <w:rFonts w:ascii="Cambria" w:eastAsia="Calibri" w:hAnsi="Cambria"/>
          <w:b/>
          <w:bCs/>
          <w:color w:val="000000" w:themeColor="text1"/>
          <w:sz w:val="24"/>
          <w:szCs w:val="24"/>
        </w:rPr>
        <w:t>§ 2</w:t>
      </w:r>
      <w:r>
        <w:rPr>
          <w:rFonts w:ascii="Cambria" w:eastAsia="Calibri" w:hAnsi="Cambria"/>
          <w:b/>
          <w:bCs/>
          <w:color w:val="000000" w:themeColor="text1"/>
          <w:sz w:val="24"/>
          <w:szCs w:val="24"/>
        </w:rPr>
        <w:t>2</w:t>
      </w:r>
    </w:p>
    <w:p w14:paraId="6E8D6CC6" w14:textId="77777777" w:rsidR="00BB64E8" w:rsidRPr="00176F54" w:rsidRDefault="00BB64E8" w:rsidP="00BB64E8">
      <w:pPr>
        <w:autoSpaceDE w:val="0"/>
        <w:autoSpaceDN w:val="0"/>
        <w:spacing w:after="0"/>
        <w:jc w:val="center"/>
        <w:rPr>
          <w:rFonts w:ascii="Cambria" w:eastAsia="Calibri" w:hAnsi="Cambria"/>
          <w:b/>
          <w:bCs/>
          <w:color w:val="000000" w:themeColor="text1"/>
          <w:sz w:val="24"/>
          <w:szCs w:val="24"/>
        </w:rPr>
      </w:pPr>
      <w:r w:rsidRPr="00176F54">
        <w:rPr>
          <w:rFonts w:ascii="Cambria" w:eastAsia="Calibri" w:hAnsi="Cambria"/>
          <w:b/>
          <w:bCs/>
          <w:color w:val="000000" w:themeColor="text1"/>
          <w:sz w:val="24"/>
          <w:szCs w:val="24"/>
        </w:rPr>
        <w:t>Postanowienia końcowe</w:t>
      </w:r>
    </w:p>
    <w:p w14:paraId="4292CD62" w14:textId="77777777" w:rsidR="00BB64E8" w:rsidRDefault="00BB64E8" w:rsidP="00BB64E8">
      <w:pPr>
        <w:pStyle w:val="Jasnasiatkaakcent31"/>
        <w:widowControl w:val="0"/>
        <w:numPr>
          <w:ilvl w:val="0"/>
          <w:numId w:val="31"/>
        </w:numPr>
        <w:suppressAutoHyphens w:val="0"/>
        <w:autoSpaceDE w:val="0"/>
        <w:autoSpaceDN w:val="0"/>
        <w:adjustRightInd w:val="0"/>
        <w:spacing w:after="0"/>
        <w:ind w:left="426" w:hanging="426"/>
        <w:jc w:val="both"/>
        <w:rPr>
          <w:rFonts w:ascii="Cambria" w:hAnsi="Cambria" w:cs="Calibri"/>
          <w:color w:val="000000" w:themeColor="text1"/>
          <w:sz w:val="24"/>
          <w:szCs w:val="24"/>
        </w:rPr>
      </w:pPr>
      <w:r w:rsidRPr="00176F54">
        <w:rPr>
          <w:rFonts w:ascii="Cambria" w:hAnsi="Cambria" w:cs="Calibri"/>
          <w:color w:val="000000" w:themeColor="text1"/>
          <w:sz w:val="24"/>
          <w:szCs w:val="24"/>
        </w:rPr>
        <w:t>W sprawach nieuregulowanych niniejszą umową stosuje się przepisy obowiązującego prawa, w szczególności Kodeksu cywilnego, Prawa zamówień publicznych, Prawa budowlanego.</w:t>
      </w:r>
    </w:p>
    <w:p w14:paraId="59B9E7FC" w14:textId="6D4FB774" w:rsidR="00F3033D" w:rsidRPr="00F3033D" w:rsidRDefault="00F3033D" w:rsidP="00F3033D">
      <w:pPr>
        <w:widowControl/>
        <w:numPr>
          <w:ilvl w:val="0"/>
          <w:numId w:val="31"/>
        </w:numPr>
        <w:suppressAutoHyphens w:val="0"/>
        <w:autoSpaceDE w:val="0"/>
        <w:autoSpaceDN w:val="0"/>
        <w:spacing w:after="0"/>
        <w:ind w:left="426" w:hanging="426"/>
        <w:contextualSpacing/>
        <w:textAlignment w:val="auto"/>
        <w:rPr>
          <w:rFonts w:ascii="Cambria" w:eastAsia="Calibri" w:hAnsi="Cambria" w:cs="Times New Roman"/>
          <w:color w:val="000000" w:themeColor="text1"/>
          <w:sz w:val="24"/>
          <w:szCs w:val="24"/>
          <w:lang w:eastAsia="en-US"/>
        </w:rPr>
      </w:pPr>
      <w:r w:rsidRPr="009E6F3A">
        <w:rPr>
          <w:rFonts w:ascii="Cambria" w:eastAsia="Calibri" w:hAnsi="Cambria" w:cs="Times New Roman"/>
          <w:color w:val="000000" w:themeColor="text1"/>
          <w:sz w:val="24"/>
          <w:szCs w:val="24"/>
          <w:lang w:eastAsia="en-US"/>
        </w:rPr>
        <w:t xml:space="preserve">W przypadku utraty przez Zamawiającego </w:t>
      </w:r>
      <w:r w:rsidRPr="009E6F3A">
        <w:rPr>
          <w:rFonts w:ascii="Cambria" w:hAnsi="Cambria" w:cs="Times New Roman"/>
          <w:sz w:val="24"/>
          <w:szCs w:val="24"/>
        </w:rPr>
        <w:t xml:space="preserve">dofinansowania / dotacji lub ich części, jeżeli jej utrata nastąpiła z przyczyn, za które odpowiada Wykonawca, </w:t>
      </w:r>
      <w:r w:rsidRPr="009E6F3A">
        <w:rPr>
          <w:rFonts w:ascii="Cambria" w:hAnsi="Cambria" w:cs="Times New Roman"/>
          <w:color w:val="000000" w:themeColor="text1"/>
          <w:sz w:val="24"/>
          <w:szCs w:val="24"/>
        </w:rPr>
        <w:t>niezależnie od możliwości naliczania kar umownych, Zamawiający zastrzega sobie prawo potrącenia</w:t>
      </w:r>
      <w:r>
        <w:rPr>
          <w:rFonts w:ascii="Cambria" w:hAnsi="Cambria" w:cs="Times New Roman"/>
          <w:color w:val="000000" w:themeColor="text1"/>
          <w:sz w:val="24"/>
          <w:szCs w:val="24"/>
        </w:rPr>
        <w:t xml:space="preserve"> </w:t>
      </w:r>
      <w:r w:rsidRPr="009E6F3A">
        <w:rPr>
          <w:rStyle w:val="Uwydatnienie"/>
          <w:rFonts w:ascii="Cambria" w:hAnsi="Cambria" w:cs="Times New Roman"/>
          <w:bCs/>
          <w:i w:val="0"/>
          <w:color w:val="000000"/>
          <w:sz w:val="24"/>
          <w:szCs w:val="24"/>
        </w:rPr>
        <w:t>kwoty utraconej dotacji / dofinansowania z wynagrodzenia należnego Wykonawcy.</w:t>
      </w:r>
    </w:p>
    <w:p w14:paraId="14DE0058" w14:textId="77777777" w:rsidR="00BB64E8" w:rsidRPr="00176F54" w:rsidRDefault="00BB64E8" w:rsidP="00BB64E8">
      <w:pPr>
        <w:pStyle w:val="Jasnasiatkaakcent31"/>
        <w:widowControl w:val="0"/>
        <w:numPr>
          <w:ilvl w:val="0"/>
          <w:numId w:val="31"/>
        </w:numPr>
        <w:suppressAutoHyphens w:val="0"/>
        <w:autoSpaceDE w:val="0"/>
        <w:autoSpaceDN w:val="0"/>
        <w:adjustRightInd w:val="0"/>
        <w:spacing w:after="0"/>
        <w:ind w:left="426" w:hanging="426"/>
        <w:jc w:val="both"/>
        <w:rPr>
          <w:rFonts w:ascii="Cambria" w:hAnsi="Cambria" w:cs="Calibri"/>
          <w:color w:val="000000" w:themeColor="text1"/>
          <w:sz w:val="24"/>
          <w:szCs w:val="24"/>
        </w:rPr>
      </w:pPr>
      <w:r w:rsidRPr="00176F54">
        <w:rPr>
          <w:rFonts w:ascii="Cambria" w:hAnsi="Cambria" w:cs="Calibri"/>
          <w:color w:val="000000" w:themeColor="text1"/>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23BFFE59" w14:textId="77777777" w:rsidR="00BB64E8" w:rsidRPr="00060373" w:rsidRDefault="00BB64E8" w:rsidP="00BB64E8">
      <w:pPr>
        <w:pStyle w:val="Jasnasiatkaakcent31"/>
        <w:widowControl w:val="0"/>
        <w:numPr>
          <w:ilvl w:val="0"/>
          <w:numId w:val="31"/>
        </w:numPr>
        <w:suppressAutoHyphens w:val="0"/>
        <w:autoSpaceDE w:val="0"/>
        <w:autoSpaceDN w:val="0"/>
        <w:adjustRightInd w:val="0"/>
        <w:spacing w:after="0"/>
        <w:ind w:left="426" w:hanging="426"/>
        <w:jc w:val="both"/>
        <w:rPr>
          <w:rFonts w:ascii="Cambria" w:hAnsi="Cambria" w:cs="Calibri"/>
          <w:color w:val="000000" w:themeColor="text1"/>
          <w:sz w:val="24"/>
          <w:szCs w:val="24"/>
        </w:rPr>
      </w:pPr>
      <w:r w:rsidRPr="00176F54">
        <w:rPr>
          <w:rFonts w:ascii="Cambria" w:hAnsi="Cambria" w:cs="Calibri"/>
          <w:color w:val="000000" w:themeColor="text1"/>
          <w:sz w:val="24"/>
          <w:szCs w:val="24"/>
        </w:rPr>
        <w:t xml:space="preserve">Wszelkie spory, z </w:t>
      </w:r>
      <w:r w:rsidRPr="00CE4C54">
        <w:rPr>
          <w:rFonts w:ascii="Cambria" w:hAnsi="Cambria" w:cs="Calibri"/>
          <w:color w:val="000000" w:themeColor="text1"/>
          <w:sz w:val="24"/>
          <w:szCs w:val="24"/>
        </w:rPr>
        <w:t>zastrzeżeniem § 21 Umowy, wynikające</w:t>
      </w:r>
      <w:r w:rsidRPr="00176F54">
        <w:rPr>
          <w:rFonts w:ascii="Cambria" w:hAnsi="Cambria" w:cs="Calibri"/>
          <w:color w:val="000000" w:themeColor="text1"/>
          <w:sz w:val="24"/>
          <w:szCs w:val="24"/>
        </w:rPr>
        <w:t xml:space="preserve"> z niniejszej umowy lub powstające w związku z umową będą rozstrzygane przez sąd właściwy dla siedziby </w:t>
      </w:r>
      <w:r w:rsidRPr="00060373">
        <w:rPr>
          <w:rFonts w:ascii="Cambria" w:hAnsi="Cambria" w:cs="Calibri"/>
          <w:color w:val="000000" w:themeColor="text1"/>
          <w:sz w:val="24"/>
          <w:szCs w:val="24"/>
        </w:rPr>
        <w:t xml:space="preserve">Zamawiającego. </w:t>
      </w:r>
    </w:p>
    <w:p w14:paraId="178D4FA9" w14:textId="77777777" w:rsidR="00BB64E8" w:rsidRPr="00060373" w:rsidRDefault="00060373" w:rsidP="00BB64E8">
      <w:pPr>
        <w:pStyle w:val="Jasnasiatkaakcent31"/>
        <w:widowControl w:val="0"/>
        <w:numPr>
          <w:ilvl w:val="0"/>
          <w:numId w:val="31"/>
        </w:numPr>
        <w:suppressAutoHyphens w:val="0"/>
        <w:autoSpaceDE w:val="0"/>
        <w:autoSpaceDN w:val="0"/>
        <w:adjustRightInd w:val="0"/>
        <w:spacing w:after="0"/>
        <w:ind w:left="426" w:hanging="426"/>
        <w:jc w:val="both"/>
        <w:rPr>
          <w:rFonts w:ascii="Cambria" w:hAnsi="Cambria" w:cs="Calibri"/>
          <w:color w:val="000000" w:themeColor="text1"/>
          <w:sz w:val="24"/>
          <w:szCs w:val="24"/>
        </w:rPr>
      </w:pPr>
      <w:r w:rsidRPr="00060373">
        <w:rPr>
          <w:rFonts w:ascii="Cambria" w:hAnsi="Cambria"/>
          <w:color w:val="000000" w:themeColor="text1"/>
          <w:sz w:val="24"/>
          <w:szCs w:val="24"/>
        </w:rPr>
        <w:t>Umowa zostaje zawarta w formie elektronicznej, z chwilą złożenia ostatniego podpisu</w:t>
      </w:r>
      <w:r w:rsidR="00BB64E8" w:rsidRPr="00060373">
        <w:rPr>
          <w:rFonts w:ascii="Cambria" w:hAnsi="Cambria" w:cs="Calibri"/>
          <w:color w:val="000000" w:themeColor="text1"/>
          <w:sz w:val="24"/>
          <w:szCs w:val="24"/>
        </w:rPr>
        <w:t>.</w:t>
      </w:r>
    </w:p>
    <w:p w14:paraId="2335CA22" w14:textId="77777777" w:rsidR="00BB64E8" w:rsidRPr="00176F54" w:rsidRDefault="00BB64E8" w:rsidP="00BB64E8">
      <w:pPr>
        <w:pStyle w:val="Akapitzlist"/>
        <w:numPr>
          <w:ilvl w:val="0"/>
          <w:numId w:val="31"/>
        </w:numPr>
        <w:autoSpaceDE w:val="0"/>
        <w:autoSpaceDN w:val="0"/>
        <w:adjustRightInd w:val="0"/>
        <w:spacing w:after="0"/>
        <w:ind w:left="426" w:hanging="426"/>
        <w:jc w:val="both"/>
        <w:rPr>
          <w:rFonts w:ascii="Cambria" w:hAnsi="Cambria" w:cs="Calibri"/>
          <w:color w:val="000000" w:themeColor="text1"/>
          <w:sz w:val="24"/>
          <w:szCs w:val="24"/>
        </w:rPr>
      </w:pPr>
      <w:r w:rsidRPr="00176F54">
        <w:rPr>
          <w:rFonts w:ascii="Cambria" w:hAnsi="Cambria" w:cs="Calibri"/>
          <w:color w:val="000000" w:themeColor="text1"/>
          <w:sz w:val="24"/>
          <w:szCs w:val="24"/>
        </w:rPr>
        <w:t>Załącznikami do umowy są:</w:t>
      </w:r>
    </w:p>
    <w:p w14:paraId="6198359E" w14:textId="77777777" w:rsidR="00BB64E8" w:rsidRPr="00176F54" w:rsidRDefault="00BB64E8" w:rsidP="00BB64E8">
      <w:pPr>
        <w:pStyle w:val="Akapitzlist"/>
        <w:numPr>
          <w:ilvl w:val="1"/>
          <w:numId w:val="49"/>
        </w:numPr>
        <w:tabs>
          <w:tab w:val="left" w:pos="851"/>
        </w:tabs>
        <w:autoSpaceDE w:val="0"/>
        <w:autoSpaceDN w:val="0"/>
        <w:adjustRightInd w:val="0"/>
        <w:spacing w:after="0"/>
        <w:ind w:left="1276" w:hanging="567"/>
        <w:jc w:val="both"/>
        <w:rPr>
          <w:rFonts w:ascii="Cambria" w:hAnsi="Cambria" w:cs="Calibri"/>
          <w:color w:val="000000" w:themeColor="text1"/>
          <w:sz w:val="24"/>
          <w:szCs w:val="24"/>
        </w:rPr>
      </w:pPr>
      <w:r w:rsidRPr="00176F54">
        <w:rPr>
          <w:rFonts w:ascii="Cambria" w:hAnsi="Cambria" w:cs="Cambria"/>
          <w:color w:val="000000" w:themeColor="text1"/>
          <w:sz w:val="24"/>
          <w:szCs w:val="24"/>
        </w:rPr>
        <w:t>Specyfikacja warunków zamówienia.</w:t>
      </w:r>
    </w:p>
    <w:p w14:paraId="274DE23D" w14:textId="23682F12" w:rsidR="00BB64E8" w:rsidRPr="00176F54" w:rsidRDefault="00353363" w:rsidP="00BB64E8">
      <w:pPr>
        <w:pStyle w:val="Akapitzlist"/>
        <w:numPr>
          <w:ilvl w:val="1"/>
          <w:numId w:val="49"/>
        </w:numPr>
        <w:tabs>
          <w:tab w:val="left" w:pos="851"/>
        </w:tabs>
        <w:autoSpaceDE w:val="0"/>
        <w:autoSpaceDN w:val="0"/>
        <w:adjustRightInd w:val="0"/>
        <w:spacing w:after="0"/>
        <w:ind w:left="1276" w:hanging="567"/>
        <w:jc w:val="both"/>
        <w:rPr>
          <w:rFonts w:ascii="Cambria" w:hAnsi="Cambria" w:cs="Calibri"/>
          <w:color w:val="000000" w:themeColor="text1"/>
          <w:sz w:val="24"/>
          <w:szCs w:val="24"/>
        </w:rPr>
      </w:pPr>
      <w:r>
        <w:rPr>
          <w:rFonts w:ascii="Cambria" w:hAnsi="Cambria" w:cs="Cambria"/>
          <w:color w:val="000000" w:themeColor="text1"/>
          <w:sz w:val="24"/>
          <w:szCs w:val="24"/>
        </w:rPr>
        <w:t>Dokumentacja techniczna</w:t>
      </w:r>
      <w:r w:rsidR="00BB64E8" w:rsidRPr="00176F54">
        <w:rPr>
          <w:rFonts w:ascii="Cambria" w:hAnsi="Cambria" w:cs="Cambria"/>
          <w:color w:val="000000" w:themeColor="text1"/>
          <w:sz w:val="24"/>
          <w:szCs w:val="24"/>
        </w:rPr>
        <w:t>.</w:t>
      </w:r>
    </w:p>
    <w:p w14:paraId="2EB055D4" w14:textId="77777777" w:rsidR="00BB64E8" w:rsidRPr="003A4DD3" w:rsidRDefault="00BB64E8" w:rsidP="003A4DD3">
      <w:pPr>
        <w:widowControl/>
        <w:numPr>
          <w:ilvl w:val="1"/>
          <w:numId w:val="49"/>
        </w:numPr>
        <w:tabs>
          <w:tab w:val="left" w:pos="851"/>
        </w:tabs>
        <w:autoSpaceDE w:val="0"/>
        <w:adjustRightInd/>
        <w:spacing w:after="0"/>
        <w:ind w:left="1276" w:hanging="567"/>
        <w:contextualSpacing/>
        <w:textAlignment w:val="auto"/>
        <w:rPr>
          <w:rFonts w:ascii="Cambria" w:hAnsi="Cambria" w:cs="Times New Roman"/>
          <w:color w:val="000000" w:themeColor="text1"/>
          <w:sz w:val="24"/>
          <w:szCs w:val="24"/>
        </w:rPr>
      </w:pPr>
      <w:r w:rsidRPr="00176F54">
        <w:rPr>
          <w:rFonts w:ascii="Cambria" w:hAnsi="Cambria" w:cs="Cambria"/>
          <w:color w:val="000000" w:themeColor="text1"/>
          <w:sz w:val="24"/>
          <w:szCs w:val="24"/>
        </w:rPr>
        <w:t>Złożona oferta.</w:t>
      </w:r>
    </w:p>
    <w:p w14:paraId="3DD98327" w14:textId="77777777" w:rsidR="003A4DD3" w:rsidRDefault="003A4DD3" w:rsidP="00BB64E8">
      <w:pPr>
        <w:spacing w:after="0"/>
        <w:ind w:left="568" w:firstLine="708"/>
        <w:rPr>
          <w:rFonts w:ascii="Cambria" w:hAnsi="Cambria" w:cs="Times New Roman"/>
          <w:b/>
          <w:bCs/>
        </w:rPr>
      </w:pPr>
    </w:p>
    <w:p w14:paraId="5C89408A" w14:textId="77777777" w:rsidR="00BB64E8" w:rsidRPr="00EC1A42" w:rsidRDefault="00BB64E8" w:rsidP="00BB64E8">
      <w:pPr>
        <w:spacing w:after="0"/>
        <w:ind w:left="568" w:firstLine="708"/>
        <w:rPr>
          <w:rFonts w:ascii="Cambria" w:hAnsi="Cambria" w:cs="Times New Roman"/>
          <w:b/>
          <w:bCs/>
        </w:rPr>
      </w:pPr>
      <w:r w:rsidRPr="00EC1A42">
        <w:rPr>
          <w:rFonts w:ascii="Cambria" w:hAnsi="Cambria" w:cs="Times New Roman"/>
          <w:b/>
          <w:bCs/>
        </w:rPr>
        <w:t xml:space="preserve">Zamawiający:                                                </w:t>
      </w:r>
      <w:r w:rsidRPr="00EC1A42">
        <w:rPr>
          <w:rFonts w:ascii="Cambria" w:hAnsi="Cambria" w:cs="Times New Roman"/>
          <w:b/>
          <w:bCs/>
        </w:rPr>
        <w:tab/>
      </w:r>
      <w:r w:rsidRPr="00EC1A42">
        <w:rPr>
          <w:rFonts w:ascii="Cambria" w:hAnsi="Cambria" w:cs="Times New Roman"/>
          <w:b/>
          <w:bCs/>
        </w:rPr>
        <w:tab/>
        <w:t>Wykonawca:</w:t>
      </w:r>
    </w:p>
    <w:p w14:paraId="5586E462" w14:textId="77777777" w:rsidR="00296770" w:rsidRPr="00EC1A42" w:rsidRDefault="00296770" w:rsidP="00BB64E8">
      <w:pPr>
        <w:spacing w:after="0"/>
        <w:rPr>
          <w:rFonts w:ascii="Cambria" w:hAnsi="Cambria" w:cs="Times New Roman"/>
          <w:b/>
          <w:bCs/>
        </w:rPr>
      </w:pPr>
    </w:p>
    <w:p w14:paraId="064A7B6F" w14:textId="65DAD351" w:rsidR="00BB64E8" w:rsidRPr="00EC1A42" w:rsidRDefault="00BB64E8" w:rsidP="00BB64E8">
      <w:pPr>
        <w:spacing w:after="0"/>
        <w:rPr>
          <w:rFonts w:ascii="Cambria" w:hAnsi="Cambria" w:cs="Times New Roman"/>
          <w:bCs/>
        </w:rPr>
      </w:pPr>
      <w:r>
        <w:rPr>
          <w:rFonts w:ascii="Cambria" w:hAnsi="Cambria" w:cs="Times New Roman"/>
          <w:b/>
          <w:bCs/>
        </w:rPr>
        <w:lastRenderedPageBreak/>
        <w:tab/>
      </w:r>
      <w:r w:rsidRPr="00EC1A42">
        <w:rPr>
          <w:rFonts w:ascii="Cambria" w:hAnsi="Cambria" w:cs="Times New Roman"/>
          <w:bCs/>
        </w:rPr>
        <w:t xml:space="preserve">……………………………                            </w:t>
      </w:r>
      <w:r w:rsidRPr="00EC1A42">
        <w:rPr>
          <w:rFonts w:ascii="Cambria" w:hAnsi="Cambria" w:cs="Times New Roman"/>
          <w:bCs/>
        </w:rPr>
        <w:tab/>
      </w:r>
      <w:r w:rsidRPr="00EC1A42">
        <w:rPr>
          <w:rFonts w:ascii="Cambria" w:hAnsi="Cambria" w:cs="Times New Roman"/>
          <w:bCs/>
        </w:rPr>
        <w:tab/>
      </w:r>
      <w:r>
        <w:rPr>
          <w:rFonts w:ascii="Cambria" w:hAnsi="Cambria" w:cs="Times New Roman"/>
          <w:bCs/>
        </w:rPr>
        <w:tab/>
      </w:r>
      <w:r>
        <w:rPr>
          <w:rFonts w:ascii="Cambria" w:hAnsi="Cambria" w:cs="Times New Roman"/>
          <w:bCs/>
        </w:rPr>
        <w:tab/>
      </w:r>
      <w:r w:rsidRPr="00EC1A42">
        <w:rPr>
          <w:rFonts w:ascii="Cambria" w:hAnsi="Cambria" w:cs="Times New Roman"/>
          <w:bCs/>
        </w:rPr>
        <w:t>……………………………….</w:t>
      </w:r>
    </w:p>
    <w:p w14:paraId="726DF7FC" w14:textId="77777777" w:rsidR="00BB64E8" w:rsidRPr="00EC1A42" w:rsidRDefault="00BB64E8" w:rsidP="00BB64E8">
      <w:pPr>
        <w:spacing w:after="0"/>
        <w:rPr>
          <w:rFonts w:ascii="Cambria" w:hAnsi="Cambria" w:cs="Times New Roman"/>
          <w:bCs/>
        </w:rPr>
      </w:pPr>
    </w:p>
    <w:p w14:paraId="7FCF7441" w14:textId="77777777" w:rsidR="00BB64E8" w:rsidRPr="00EC1A42" w:rsidRDefault="00BB64E8" w:rsidP="00BB64E8">
      <w:pPr>
        <w:spacing w:after="0"/>
        <w:ind w:firstLine="708"/>
        <w:rPr>
          <w:rFonts w:ascii="Cambria" w:hAnsi="Cambria" w:cs="Times New Roman"/>
          <w:bCs/>
        </w:rPr>
      </w:pPr>
      <w:r w:rsidRPr="00EC1A42">
        <w:rPr>
          <w:rFonts w:ascii="Cambria" w:hAnsi="Cambria" w:cs="Times New Roman"/>
          <w:bCs/>
        </w:rPr>
        <w:t>……………………………</w:t>
      </w:r>
    </w:p>
    <w:p w14:paraId="54ABEF9A" w14:textId="77777777" w:rsidR="00BB64E8" w:rsidRPr="00EC1A42" w:rsidRDefault="00BB64E8" w:rsidP="00BB64E8">
      <w:pPr>
        <w:spacing w:after="0"/>
        <w:rPr>
          <w:rFonts w:ascii="Cambria" w:hAnsi="Cambria" w:cs="Times New Roman"/>
          <w:sz w:val="18"/>
          <w:szCs w:val="18"/>
        </w:rPr>
      </w:pPr>
      <w:r w:rsidRPr="00EC1A42">
        <w:rPr>
          <w:rFonts w:ascii="Cambria" w:hAnsi="Cambria" w:cs="Times New Roman"/>
          <w:sz w:val="18"/>
          <w:szCs w:val="18"/>
          <w:lang w:eastAsia="pl-PL"/>
        </w:rPr>
        <w:t>(Kontrasygnata Skarbnika)</w:t>
      </w:r>
    </w:p>
    <w:p w14:paraId="6313C8E0" w14:textId="77777777" w:rsidR="00BB64E8" w:rsidRPr="00176F54" w:rsidRDefault="00BB64E8" w:rsidP="00BB64E8">
      <w:pPr>
        <w:widowControl/>
        <w:suppressAutoHyphens w:val="0"/>
        <w:autoSpaceDE w:val="0"/>
        <w:autoSpaceDN w:val="0"/>
        <w:spacing w:after="0"/>
        <w:contextualSpacing/>
        <w:textAlignment w:val="auto"/>
        <w:rPr>
          <w:rFonts w:ascii="Cambria" w:eastAsia="Calibri" w:hAnsi="Cambria"/>
          <w:color w:val="000000" w:themeColor="text1"/>
          <w:sz w:val="24"/>
          <w:szCs w:val="24"/>
          <w:lang w:eastAsia="en-US"/>
        </w:rPr>
      </w:pPr>
    </w:p>
    <w:p w14:paraId="090E22BA" w14:textId="77777777" w:rsidR="00A671E3" w:rsidRPr="00BB64E8" w:rsidRDefault="00A671E3" w:rsidP="00BB64E8">
      <w:pPr>
        <w:rPr>
          <w:rFonts w:eastAsia="Calibri"/>
        </w:rPr>
      </w:pPr>
    </w:p>
    <w:sectPr w:rsidR="00A671E3" w:rsidRPr="00BB64E8" w:rsidSect="0055566F">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2FD7ED" w14:textId="77777777" w:rsidR="00A53FCA" w:rsidRDefault="00A53FCA" w:rsidP="009C3898">
      <w:pPr>
        <w:spacing w:after="0" w:line="240" w:lineRule="auto"/>
      </w:pPr>
      <w:r>
        <w:separator/>
      </w:r>
    </w:p>
  </w:endnote>
  <w:endnote w:type="continuationSeparator" w:id="0">
    <w:p w14:paraId="01B85FE3" w14:textId="77777777" w:rsidR="00A53FCA" w:rsidRDefault="00A53FCA"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Narrow">
    <w:altName w:val="Arial"/>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epoloItcTEEBoo">
    <w:altName w:val="Corbel"/>
    <w:charset w:val="EE"/>
    <w:family w:val="auto"/>
    <w:pitch w:val="variable"/>
    <w:sig w:usb0="00000005" w:usb1="00000000" w:usb2="00000000" w:usb3="00000000" w:csb0="00000082"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øw≥¸">
    <w:altName w:val="Times New Roman"/>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mbria" w:hAnsi="Cambria"/>
        <w:i/>
        <w:sz w:val="18"/>
        <w:szCs w:val="18"/>
      </w:rPr>
      <w:id w:val="-724365528"/>
      <w:docPartObj>
        <w:docPartGallery w:val="Page Numbers (Bottom of Page)"/>
        <w:docPartUnique/>
      </w:docPartObj>
    </w:sdtPr>
    <w:sdtEndPr>
      <w:rPr>
        <w:rFonts w:asciiTheme="minorHAnsi" w:hAnsiTheme="minorHAnsi" w:cstheme="minorHAnsi"/>
        <w:sz w:val="16"/>
        <w:szCs w:val="16"/>
      </w:rPr>
    </w:sdtEndPr>
    <w:sdtContent>
      <w:p w14:paraId="07B3CDDB" w14:textId="5D7043C7" w:rsidR="002D0758" w:rsidRPr="00BB64E8" w:rsidRDefault="002D0758" w:rsidP="00BB64E8">
        <w:pPr>
          <w:pStyle w:val="Stopka"/>
          <w:jc w:val="center"/>
          <w:rPr>
            <w:rFonts w:ascii="Cambria" w:hAnsi="Cambria"/>
            <w:i/>
            <w:sz w:val="18"/>
            <w:szCs w:val="18"/>
          </w:rPr>
        </w:pPr>
      </w:p>
      <w:p w14:paraId="17ECFDBD" w14:textId="77777777" w:rsidR="002D0758" w:rsidRPr="00BB64E8" w:rsidRDefault="00176105" w:rsidP="00BB64E8">
        <w:pPr>
          <w:pStyle w:val="Stopka"/>
          <w:jc w:val="right"/>
          <w:rPr>
            <w:rFonts w:asciiTheme="minorHAnsi" w:hAnsiTheme="minorHAnsi" w:cstheme="minorHAnsi"/>
            <w:sz w:val="16"/>
            <w:szCs w:val="16"/>
          </w:rPr>
        </w:pPr>
        <w:r w:rsidRPr="00BB64E8">
          <w:rPr>
            <w:rFonts w:asciiTheme="minorHAnsi" w:hAnsiTheme="minorHAnsi" w:cstheme="minorHAnsi"/>
            <w:sz w:val="16"/>
            <w:szCs w:val="16"/>
          </w:rPr>
          <w:fldChar w:fldCharType="begin"/>
        </w:r>
        <w:r w:rsidR="002D0758" w:rsidRPr="00BB64E8">
          <w:rPr>
            <w:rFonts w:asciiTheme="minorHAnsi" w:hAnsiTheme="minorHAnsi" w:cstheme="minorHAnsi"/>
            <w:sz w:val="16"/>
            <w:szCs w:val="16"/>
          </w:rPr>
          <w:instrText>PAGE   \* MERGEFORMAT</w:instrText>
        </w:r>
        <w:r w:rsidRPr="00BB64E8">
          <w:rPr>
            <w:rFonts w:asciiTheme="minorHAnsi" w:hAnsiTheme="minorHAnsi" w:cstheme="minorHAnsi"/>
            <w:sz w:val="16"/>
            <w:szCs w:val="16"/>
          </w:rPr>
          <w:fldChar w:fldCharType="separate"/>
        </w:r>
        <w:r w:rsidR="007C05FD">
          <w:rPr>
            <w:rFonts w:asciiTheme="minorHAnsi" w:hAnsiTheme="minorHAnsi" w:cstheme="minorHAnsi"/>
            <w:noProof/>
            <w:sz w:val="16"/>
            <w:szCs w:val="16"/>
          </w:rPr>
          <w:t>21</w:t>
        </w:r>
        <w:r w:rsidRPr="00BB64E8">
          <w:rPr>
            <w:rFonts w:asciiTheme="minorHAnsi" w:hAnsiTheme="minorHAnsi" w:cstheme="minorHAnsi"/>
            <w:sz w:val="16"/>
            <w:szCs w:val="16"/>
          </w:rPr>
          <w:fldChar w:fldCharType="end"/>
        </w:r>
      </w:p>
    </w:sdtContent>
  </w:sdt>
  <w:p w14:paraId="79CEF175" w14:textId="77777777" w:rsidR="002D0758" w:rsidRPr="00BB64E8" w:rsidRDefault="002D0758" w:rsidP="00BB64E8">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FD77DF" w14:textId="77777777" w:rsidR="00A53FCA" w:rsidRDefault="00A53FCA" w:rsidP="009C3898">
      <w:pPr>
        <w:spacing w:after="0" w:line="240" w:lineRule="auto"/>
      </w:pPr>
      <w:r>
        <w:separator/>
      </w:r>
    </w:p>
  </w:footnote>
  <w:footnote w:type="continuationSeparator" w:id="0">
    <w:p w14:paraId="5D190481" w14:textId="77777777" w:rsidR="00A53FCA" w:rsidRDefault="00A53FCA" w:rsidP="009C38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359AA" w14:textId="2F0916C2" w:rsidR="002D0758" w:rsidRPr="007C05FD" w:rsidRDefault="00F938BC" w:rsidP="00A55B69">
    <w:pPr>
      <w:pStyle w:val="Nagwek"/>
      <w:jc w:val="center"/>
      <w:rPr>
        <w:rFonts w:ascii="Cambria" w:hAnsi="Cambria"/>
        <w:i/>
        <w:sz w:val="18"/>
      </w:rPr>
    </w:pPr>
    <w:r w:rsidRPr="007C05FD">
      <w:rPr>
        <w:rFonts w:ascii="Cambria" w:hAnsi="Cambria"/>
        <w:i/>
        <w:sz w:val="18"/>
      </w:rPr>
      <w:t>Utworzenie Centrum Integracji Społecznej</w:t>
    </w:r>
  </w:p>
  <w:p w14:paraId="34889EE8" w14:textId="77777777" w:rsidR="002D0758" w:rsidRPr="00C436D7" w:rsidRDefault="002D0758" w:rsidP="00C436D7">
    <w:pPr>
      <w:pStyle w:val="Nagwek"/>
      <w:jc w:val="center"/>
      <w:rPr>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 w15:restartNumberingAfterBreak="0">
    <w:nsid w:val="00000005"/>
    <w:multiLevelType w:val="singleLevel"/>
    <w:tmpl w:val="00000005"/>
    <w:name w:val="WW8Num5"/>
    <w:lvl w:ilvl="0">
      <w:start w:val="1"/>
      <w:numFmt w:val="decimal"/>
      <w:lvlText w:val="%1)"/>
      <w:lvlJc w:val="left"/>
      <w:pPr>
        <w:tabs>
          <w:tab w:val="num" w:pos="66"/>
        </w:tabs>
        <w:ind w:left="786" w:hanging="360"/>
      </w:pPr>
      <w:rPr>
        <w:rFonts w:ascii="Cambria" w:hAnsi="Cambria" w:cs="ArialNarrow"/>
        <w:b w:val="0"/>
        <w:sz w:val="24"/>
        <w:szCs w:val="24"/>
      </w:rPr>
    </w:lvl>
  </w:abstractNum>
  <w:abstractNum w:abstractNumId="2" w15:restartNumberingAfterBreak="0">
    <w:nsid w:val="00000009"/>
    <w:multiLevelType w:val="singleLevel"/>
    <w:tmpl w:val="00000009"/>
    <w:name w:val="WW8Num9"/>
    <w:lvl w:ilvl="0">
      <w:start w:val="3"/>
      <w:numFmt w:val="decimal"/>
      <w:lvlText w:val="%1."/>
      <w:lvlJc w:val="left"/>
      <w:pPr>
        <w:tabs>
          <w:tab w:val="num" w:pos="0"/>
        </w:tabs>
        <w:ind w:left="720" w:hanging="360"/>
      </w:pPr>
      <w:rPr>
        <w:rFonts w:ascii="Cambria" w:hAnsi="Cambria" w:cs="Times New Roman" w:hint="default"/>
        <w:b/>
        <w:sz w:val="24"/>
        <w:szCs w:val="24"/>
      </w:rPr>
    </w:lvl>
  </w:abstractNum>
  <w:abstractNum w:abstractNumId="3" w15:restartNumberingAfterBreak="0">
    <w:nsid w:val="0000000D"/>
    <w:multiLevelType w:val="singleLevel"/>
    <w:tmpl w:val="0000000D"/>
    <w:name w:val="WW8Num1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4" w15:restartNumberingAfterBreak="0">
    <w:nsid w:val="0000000E"/>
    <w:multiLevelType w:val="singleLevel"/>
    <w:tmpl w:val="0000000E"/>
    <w:name w:val="WW8Num14"/>
    <w:lvl w:ilvl="0">
      <w:start w:val="17"/>
      <w:numFmt w:val="decimal"/>
      <w:lvlText w:val="%1."/>
      <w:lvlJc w:val="left"/>
      <w:pPr>
        <w:tabs>
          <w:tab w:val="num" w:pos="0"/>
        </w:tabs>
        <w:ind w:left="720" w:hanging="360"/>
      </w:pPr>
      <w:rPr>
        <w:rFonts w:ascii="Cambria" w:hAnsi="Cambria" w:cs="Times New Roman" w:hint="default"/>
        <w:b/>
        <w:sz w:val="24"/>
        <w:szCs w:val="24"/>
      </w:rPr>
    </w:lvl>
  </w:abstractNum>
  <w:abstractNum w:abstractNumId="5" w15:restartNumberingAfterBreak="0">
    <w:nsid w:val="0000000F"/>
    <w:multiLevelType w:val="singleLevel"/>
    <w:tmpl w:val="556C6206"/>
    <w:name w:val="WW8Num15"/>
    <w:lvl w:ilvl="0">
      <w:start w:val="13"/>
      <w:numFmt w:val="decimal"/>
      <w:lvlText w:val="%1."/>
      <w:lvlJc w:val="left"/>
      <w:pPr>
        <w:tabs>
          <w:tab w:val="num" w:pos="0"/>
        </w:tabs>
        <w:ind w:left="720" w:hanging="360"/>
      </w:pPr>
      <w:rPr>
        <w:rFonts w:ascii="Cambria" w:hAnsi="Cambria" w:cs="Times New Roman" w:hint="default"/>
        <w:b/>
        <w:sz w:val="24"/>
        <w:szCs w:val="24"/>
      </w:rPr>
    </w:lvl>
  </w:abstractNum>
  <w:abstractNum w:abstractNumId="6" w15:restartNumberingAfterBreak="0">
    <w:nsid w:val="00000012"/>
    <w:multiLevelType w:val="singleLevel"/>
    <w:tmpl w:val="00000012"/>
    <w:name w:val="WW8Num18"/>
    <w:lvl w:ilvl="0">
      <w:start w:val="9"/>
      <w:numFmt w:val="decimal"/>
      <w:lvlText w:val="%1."/>
      <w:lvlJc w:val="left"/>
      <w:pPr>
        <w:tabs>
          <w:tab w:val="num" w:pos="0"/>
        </w:tabs>
        <w:ind w:left="720" w:hanging="360"/>
      </w:pPr>
      <w:rPr>
        <w:rFonts w:ascii="Cambria" w:hAnsi="Cambria" w:cs="Times New Roman" w:hint="default"/>
        <w:b/>
        <w:sz w:val="24"/>
        <w:szCs w:val="24"/>
      </w:rPr>
    </w:lvl>
  </w:abstractNum>
  <w:abstractNum w:abstractNumId="7"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8" w15:restartNumberingAfterBreak="0">
    <w:nsid w:val="00000018"/>
    <w:multiLevelType w:val="multilevel"/>
    <w:tmpl w:val="33C0B1BA"/>
    <w:name w:val="WW8Num24"/>
    <w:lvl w:ilvl="0">
      <w:start w:val="3"/>
      <w:numFmt w:val="decimal"/>
      <w:lvlText w:val="%1."/>
      <w:lvlJc w:val="left"/>
      <w:pPr>
        <w:tabs>
          <w:tab w:val="num" w:pos="0"/>
        </w:tabs>
        <w:ind w:left="360" w:hanging="360"/>
      </w:pPr>
      <w:rPr>
        <w:rFonts w:eastAsia="Times New Roman" w:cs="Arial"/>
        <w:b/>
        <w:bCs/>
      </w:rPr>
    </w:lvl>
    <w:lvl w:ilvl="1">
      <w:start w:val="1"/>
      <w:numFmt w:val="decimal"/>
      <w:lvlText w:val="%2)"/>
      <w:lvlJc w:val="left"/>
      <w:pPr>
        <w:tabs>
          <w:tab w:val="num" w:pos="0"/>
        </w:tabs>
        <w:ind w:left="720" w:hanging="720"/>
      </w:pPr>
      <w:rPr>
        <w:b w:val="0"/>
        <w:bCs/>
        <w:color w:val="000000"/>
        <w:sz w:val="24"/>
        <w:szCs w:val="24"/>
      </w:rPr>
    </w:lvl>
    <w:lvl w:ilvl="2">
      <w:start w:val="1"/>
      <w:numFmt w:val="decimal"/>
      <w:lvlText w:val="%3)"/>
      <w:lvlJc w:val="left"/>
      <w:pPr>
        <w:tabs>
          <w:tab w:val="num" w:pos="3119"/>
        </w:tabs>
        <w:ind w:left="3839" w:hanging="720"/>
      </w:pPr>
      <w:rPr>
        <w:rFonts w:ascii="Cambria" w:eastAsia="Times New Roman" w:hAnsi="Cambria" w:cs="Calibri"/>
        <w:b w:val="0"/>
        <w:bCs/>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9" w15:restartNumberingAfterBreak="0">
    <w:nsid w:val="0000001A"/>
    <w:multiLevelType w:val="singleLevel"/>
    <w:tmpl w:val="666254B2"/>
    <w:name w:val="WW8Num26"/>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10" w15:restartNumberingAfterBreak="0">
    <w:nsid w:val="0000001F"/>
    <w:multiLevelType w:val="singleLevel"/>
    <w:tmpl w:val="0000001F"/>
    <w:name w:val="WW8Num31"/>
    <w:lvl w:ilvl="0">
      <w:start w:val="8"/>
      <w:numFmt w:val="decimal"/>
      <w:lvlText w:val="%1."/>
      <w:lvlJc w:val="left"/>
      <w:pPr>
        <w:tabs>
          <w:tab w:val="num" w:pos="0"/>
        </w:tabs>
        <w:ind w:left="720" w:hanging="360"/>
      </w:pPr>
      <w:rPr>
        <w:rFonts w:ascii="Cambria" w:hAnsi="Cambria" w:cs="Times New Roman" w:hint="default"/>
        <w:b/>
        <w:sz w:val="24"/>
        <w:szCs w:val="24"/>
      </w:rPr>
    </w:lvl>
  </w:abstractNum>
  <w:abstractNum w:abstractNumId="11"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Cambria" w:hAnsi="Cambria" w:cs="Times New Roman"/>
        <w:sz w:val="24"/>
        <w:szCs w:val="24"/>
      </w:rPr>
    </w:lvl>
  </w:abstractNum>
  <w:abstractNum w:abstractNumId="12" w15:restartNumberingAfterBreak="0">
    <w:nsid w:val="00000023"/>
    <w:multiLevelType w:val="multilevel"/>
    <w:tmpl w:val="95F8E800"/>
    <w:name w:val="WW8Num35"/>
    <w:lvl w:ilvl="0">
      <w:start w:val="1"/>
      <w:numFmt w:val="decimal"/>
      <w:lvlText w:val="%1)"/>
      <w:lvlJc w:val="left"/>
      <w:pPr>
        <w:tabs>
          <w:tab w:val="num" w:pos="0"/>
        </w:tabs>
        <w:ind w:left="720" w:hanging="360"/>
      </w:pPr>
      <w:rPr>
        <w:rFonts w:ascii="Cambria" w:eastAsia="Times New Roman" w:hAnsi="Cambria" w:cs="Cambria"/>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4" w15:restartNumberingAfterBreak="0">
    <w:nsid w:val="00000027"/>
    <w:multiLevelType w:val="singleLevel"/>
    <w:tmpl w:val="51464F20"/>
    <w:lvl w:ilvl="0">
      <w:start w:val="4"/>
      <w:numFmt w:val="decimal"/>
      <w:lvlText w:val="%1."/>
      <w:lvlJc w:val="left"/>
      <w:pPr>
        <w:tabs>
          <w:tab w:val="num" w:pos="-360"/>
        </w:tabs>
        <w:ind w:left="360" w:hanging="360"/>
      </w:pPr>
      <w:rPr>
        <w:rFonts w:ascii="Cambria" w:hAnsi="Cambria" w:cs="Times New Roman" w:hint="default"/>
        <w:b w:val="0"/>
        <w:bCs/>
        <w:i w:val="0"/>
        <w:color w:val="auto"/>
        <w:sz w:val="24"/>
        <w:szCs w:val="24"/>
      </w:rPr>
    </w:lvl>
  </w:abstractNum>
  <w:abstractNum w:abstractNumId="15"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Cambria" w:hAnsi="Cambria" w:cs="Times New Roman"/>
        <w:sz w:val="24"/>
        <w:szCs w:val="24"/>
      </w:rPr>
    </w:lvl>
  </w:abstractNum>
  <w:abstractNum w:abstractNumId="16" w15:restartNumberingAfterBreak="0">
    <w:nsid w:val="0000002B"/>
    <w:multiLevelType w:val="singleLevel"/>
    <w:tmpl w:val="9DDEBC60"/>
    <w:name w:val="WW8Num43"/>
    <w:lvl w:ilvl="0">
      <w:start w:val="1"/>
      <w:numFmt w:val="decimal"/>
      <w:lvlText w:val="%1)"/>
      <w:lvlJc w:val="left"/>
      <w:pPr>
        <w:tabs>
          <w:tab w:val="num" w:pos="774"/>
        </w:tabs>
        <w:ind w:left="786" w:hanging="360"/>
      </w:pPr>
      <w:rPr>
        <w:rFonts w:ascii="Cambria" w:hAnsi="Cambria" w:cs="Times New Roman"/>
        <w:i w:val="0"/>
        <w:color w:val="auto"/>
        <w:sz w:val="24"/>
        <w:szCs w:val="24"/>
        <w:u w:val="none"/>
      </w:rPr>
    </w:lvl>
  </w:abstractNum>
  <w:abstractNum w:abstractNumId="17" w15:restartNumberingAfterBreak="0">
    <w:nsid w:val="0000002E"/>
    <w:multiLevelType w:val="multilevel"/>
    <w:tmpl w:val="24C645BE"/>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Cambria" w:hAnsi="Cambria" w:cs="Times New Roman" w:hint="default"/>
        <w:b w:val="0"/>
        <w:bCs/>
        <w:sz w:val="24"/>
        <w:szCs w:val="24"/>
        <w:lang w:eastAsia="pl-PL"/>
      </w:rPr>
    </w:lvl>
    <w:lvl w:ilvl="3">
      <w:start w:val="1"/>
      <w:numFmt w:val="decimal"/>
      <w:lvlText w:val="%4."/>
      <w:lvlJc w:val="left"/>
      <w:pPr>
        <w:tabs>
          <w:tab w:val="num" w:pos="0"/>
        </w:tabs>
        <w:ind w:left="2880" w:hanging="360"/>
      </w:pPr>
      <w:rPr>
        <w:rFonts w:cs="Times New Roman" w:hint="default"/>
        <w:b/>
        <w:bCs/>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8" w15:restartNumberingAfterBreak="0">
    <w:nsid w:val="0000002F"/>
    <w:multiLevelType w:val="singleLevel"/>
    <w:tmpl w:val="050ABA66"/>
    <w:name w:val="WW8Num47"/>
    <w:lvl w:ilvl="0">
      <w:start w:val="1"/>
      <w:numFmt w:val="decimal"/>
      <w:lvlText w:val="%1."/>
      <w:lvlJc w:val="left"/>
      <w:pPr>
        <w:tabs>
          <w:tab w:val="num" w:pos="0"/>
        </w:tabs>
        <w:ind w:left="720" w:hanging="360"/>
      </w:pPr>
      <w:rPr>
        <w:rFonts w:ascii="Cambria" w:hAnsi="Cambria" w:cs="Times New Roman"/>
        <w:b/>
        <w:color w:val="000000"/>
        <w:sz w:val="24"/>
        <w:szCs w:val="24"/>
      </w:rPr>
    </w:lvl>
  </w:abstractNum>
  <w:abstractNum w:abstractNumId="19" w15:restartNumberingAfterBreak="0">
    <w:nsid w:val="00000035"/>
    <w:multiLevelType w:val="singleLevel"/>
    <w:tmpl w:val="00000035"/>
    <w:name w:val="WW8Num53"/>
    <w:lvl w:ilvl="0">
      <w:start w:val="1"/>
      <w:numFmt w:val="decimal"/>
      <w:lvlText w:val="%1)"/>
      <w:lvlJc w:val="left"/>
      <w:pPr>
        <w:tabs>
          <w:tab w:val="num" w:pos="0"/>
        </w:tabs>
        <w:ind w:left="720" w:hanging="360"/>
      </w:pPr>
      <w:rPr>
        <w:rFonts w:ascii="Cambria" w:hAnsi="Cambria" w:cs="Times New Roman"/>
        <w:sz w:val="24"/>
        <w:szCs w:val="24"/>
      </w:rPr>
    </w:lvl>
  </w:abstractNum>
  <w:abstractNum w:abstractNumId="20" w15:restartNumberingAfterBreak="0">
    <w:nsid w:val="00000036"/>
    <w:multiLevelType w:val="singleLevel"/>
    <w:tmpl w:val="00000036"/>
    <w:name w:val="WW8Num54"/>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1" w15:restartNumberingAfterBreak="0">
    <w:nsid w:val="0000003C"/>
    <w:multiLevelType w:val="multilevel"/>
    <w:tmpl w:val="0000003C"/>
    <w:name w:val="WW8Num60"/>
    <w:lvl w:ilvl="0">
      <w:start w:val="1"/>
      <w:numFmt w:val="decimal"/>
      <w:lvlText w:val="%1)"/>
      <w:lvlJc w:val="left"/>
      <w:pPr>
        <w:tabs>
          <w:tab w:val="num" w:pos="0"/>
        </w:tabs>
        <w:ind w:left="720" w:hanging="360"/>
      </w:pPr>
      <w:rPr>
        <w:rFonts w:ascii="Cambria" w:hAnsi="Cambria" w:cs="Times New Roman"/>
        <w:sz w:val="24"/>
        <w:szCs w:val="24"/>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22" w15:restartNumberingAfterBreak="0">
    <w:nsid w:val="0000003D"/>
    <w:multiLevelType w:val="singleLevel"/>
    <w:tmpl w:val="0000003D"/>
    <w:name w:val="WW8Num61"/>
    <w:lvl w:ilvl="0">
      <w:start w:val="1"/>
      <w:numFmt w:val="decimal"/>
      <w:lvlText w:val="%1)"/>
      <w:lvlJc w:val="left"/>
      <w:pPr>
        <w:tabs>
          <w:tab w:val="num" w:pos="0"/>
        </w:tabs>
        <w:ind w:left="720" w:hanging="360"/>
      </w:pPr>
      <w:rPr>
        <w:rFonts w:ascii="Cambria" w:hAnsi="Cambria" w:cs="Times New Roman"/>
        <w:sz w:val="24"/>
        <w:szCs w:val="24"/>
      </w:rPr>
    </w:lvl>
  </w:abstractNum>
  <w:abstractNum w:abstractNumId="23" w15:restartNumberingAfterBreak="0">
    <w:nsid w:val="00000043"/>
    <w:multiLevelType w:val="singleLevel"/>
    <w:tmpl w:val="05B8B118"/>
    <w:name w:val="WW8Num67"/>
    <w:lvl w:ilvl="0">
      <w:start w:val="1"/>
      <w:numFmt w:val="decimal"/>
      <w:lvlText w:val="%1."/>
      <w:lvlJc w:val="left"/>
      <w:pPr>
        <w:tabs>
          <w:tab w:val="num" w:pos="0"/>
        </w:tabs>
        <w:ind w:left="720" w:hanging="360"/>
      </w:pPr>
      <w:rPr>
        <w:rFonts w:ascii="Cambria" w:hAnsi="Cambria" w:cs="Times New Roman" w:hint="default"/>
        <w:b w:val="0"/>
        <w:bCs/>
        <w:sz w:val="24"/>
        <w:szCs w:val="24"/>
      </w:rPr>
    </w:lvl>
  </w:abstractNum>
  <w:abstractNum w:abstractNumId="24"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5" w15:restartNumberingAfterBreak="0">
    <w:nsid w:val="00000047"/>
    <w:multiLevelType w:val="singleLevel"/>
    <w:tmpl w:val="00000047"/>
    <w:name w:val="WW8Num71"/>
    <w:lvl w:ilvl="0">
      <w:start w:val="11"/>
      <w:numFmt w:val="decimal"/>
      <w:lvlText w:val="%1."/>
      <w:lvlJc w:val="left"/>
      <w:pPr>
        <w:tabs>
          <w:tab w:val="num" w:pos="0"/>
        </w:tabs>
        <w:ind w:left="720" w:hanging="360"/>
      </w:pPr>
      <w:rPr>
        <w:rFonts w:ascii="Cambria" w:hAnsi="Cambria" w:cs="Times New Roman" w:hint="default"/>
        <w:b/>
        <w:sz w:val="24"/>
        <w:szCs w:val="24"/>
      </w:rPr>
    </w:lvl>
  </w:abstractNum>
  <w:abstractNum w:abstractNumId="26" w15:restartNumberingAfterBreak="0">
    <w:nsid w:val="00000052"/>
    <w:multiLevelType w:val="singleLevel"/>
    <w:tmpl w:val="00000052"/>
    <w:name w:val="WW8Num82"/>
    <w:lvl w:ilvl="0">
      <w:start w:val="1"/>
      <w:numFmt w:val="decimal"/>
      <w:lvlText w:val="%1)"/>
      <w:lvlJc w:val="left"/>
      <w:pPr>
        <w:tabs>
          <w:tab w:val="num" w:pos="0"/>
        </w:tabs>
        <w:ind w:left="720" w:hanging="360"/>
      </w:pPr>
      <w:rPr>
        <w:rFonts w:ascii="Cambria" w:hAnsi="Cambria" w:cs="Times New Roman"/>
        <w:sz w:val="24"/>
        <w:szCs w:val="24"/>
      </w:rPr>
    </w:lvl>
  </w:abstractNum>
  <w:abstractNum w:abstractNumId="27" w15:restartNumberingAfterBreak="0">
    <w:nsid w:val="00000054"/>
    <w:multiLevelType w:val="multilevel"/>
    <w:tmpl w:val="8788CF2E"/>
    <w:name w:val="WW8Num84"/>
    <w:lvl w:ilvl="0">
      <w:start w:val="1"/>
      <w:numFmt w:val="decimal"/>
      <w:lvlText w:val="%1)"/>
      <w:lvlJc w:val="left"/>
      <w:pPr>
        <w:tabs>
          <w:tab w:val="num" w:pos="0"/>
        </w:tabs>
        <w:ind w:left="720" w:hanging="360"/>
      </w:pPr>
      <w:rPr>
        <w:rFonts w:ascii="Cambria" w:hAnsi="Cambria" w:cs="Times New Roman"/>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0">
    <w:nsid w:val="00000055"/>
    <w:multiLevelType w:val="singleLevel"/>
    <w:tmpl w:val="780603A4"/>
    <w:name w:val="WW8Num85"/>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29"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008A5ABD"/>
    <w:multiLevelType w:val="hybridMultilevel"/>
    <w:tmpl w:val="A7E6B014"/>
    <w:lvl w:ilvl="0" w:tplc="7B609CF4">
      <w:start w:val="1"/>
      <w:numFmt w:val="decimal"/>
      <w:lvlText w:val="%1)"/>
      <w:lvlJc w:val="left"/>
      <w:pPr>
        <w:tabs>
          <w:tab w:val="num" w:pos="720"/>
        </w:tabs>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27E56D6"/>
    <w:multiLevelType w:val="hybridMultilevel"/>
    <w:tmpl w:val="0308872A"/>
    <w:lvl w:ilvl="0" w:tplc="E534ACEC">
      <w:start w:val="1"/>
      <w:numFmt w:val="decimal"/>
      <w:lvlText w:val="%1."/>
      <w:lvlJc w:val="left"/>
      <w:pPr>
        <w:ind w:left="720" w:hanging="360"/>
      </w:pPr>
      <w:rPr>
        <w:rFonts w:hint="default"/>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582748A"/>
    <w:multiLevelType w:val="multilevel"/>
    <w:tmpl w:val="08E6CE9C"/>
    <w:lvl w:ilvl="0">
      <w:start w:val="1"/>
      <w:numFmt w:val="decimal"/>
      <w:lvlText w:val="%1)"/>
      <w:lvlJc w:val="left"/>
      <w:pPr>
        <w:tabs>
          <w:tab w:val="num" w:pos="208"/>
        </w:tabs>
        <w:ind w:left="928" w:hanging="360"/>
      </w:pPr>
      <w:rPr>
        <w:rFonts w:hint="default"/>
      </w:r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33" w15:restartNumberingAfterBreak="0">
    <w:nsid w:val="09693B5B"/>
    <w:multiLevelType w:val="multilevel"/>
    <w:tmpl w:val="A0B8369A"/>
    <w:lvl w:ilvl="0">
      <w:start w:val="3"/>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4" w15:restartNumberingAfterBreak="0">
    <w:nsid w:val="0C1A7BC2"/>
    <w:multiLevelType w:val="hybridMultilevel"/>
    <w:tmpl w:val="F314EAE2"/>
    <w:lvl w:ilvl="0" w:tplc="35A0BD20">
      <w:start w:val="3"/>
      <w:numFmt w:val="decimal"/>
      <w:lvlText w:val="%1)"/>
      <w:lvlJc w:val="left"/>
      <w:pPr>
        <w:ind w:left="720" w:hanging="360"/>
      </w:pPr>
      <w:rPr>
        <w:rFonts w:cs="Cambria"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16514F3"/>
    <w:multiLevelType w:val="hybridMultilevel"/>
    <w:tmpl w:val="B308A9EE"/>
    <w:lvl w:ilvl="0" w:tplc="48B84792">
      <w:start w:val="1"/>
      <w:numFmt w:val="bullet"/>
      <w:lvlText w:val="­"/>
      <w:lvlJc w:val="left"/>
      <w:pPr>
        <w:ind w:left="720" w:hanging="360"/>
      </w:pPr>
      <w:rPr>
        <w:rFonts w:ascii="Calibri Light" w:hAnsi="Calibr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5077497"/>
    <w:multiLevelType w:val="hybridMultilevel"/>
    <w:tmpl w:val="3B4C3E6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9" w15:restartNumberingAfterBreak="0">
    <w:nsid w:val="17857703"/>
    <w:multiLevelType w:val="hybridMultilevel"/>
    <w:tmpl w:val="425C192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979627B"/>
    <w:multiLevelType w:val="hybridMultilevel"/>
    <w:tmpl w:val="CD16553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7A70BF0C">
      <w:start w:val="1"/>
      <w:numFmt w:val="decimal"/>
      <w:lvlText w:val="%3."/>
      <w:lvlJc w:val="left"/>
      <w:pPr>
        <w:tabs>
          <w:tab w:val="num" w:pos="737"/>
        </w:tabs>
        <w:ind w:left="737" w:hanging="283"/>
      </w:pPr>
      <w:rPr>
        <w:b w:val="0"/>
        <w:bCs/>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43" w15:restartNumberingAfterBreak="0">
    <w:nsid w:val="1CC274D2"/>
    <w:multiLevelType w:val="hybridMultilevel"/>
    <w:tmpl w:val="EF7CF9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D410118"/>
    <w:multiLevelType w:val="hybridMultilevel"/>
    <w:tmpl w:val="F47A79D2"/>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ECDAF3A6">
      <w:start w:val="1"/>
      <w:numFmt w:val="decimal"/>
      <w:lvlText w:val="%3)"/>
      <w:lvlJc w:val="left"/>
      <w:pPr>
        <w:ind w:left="786" w:hanging="360"/>
      </w:pPr>
      <w:rPr>
        <w:i w:val="0"/>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46" w15:restartNumberingAfterBreak="0">
    <w:nsid w:val="1E76591D"/>
    <w:multiLevelType w:val="hybridMultilevel"/>
    <w:tmpl w:val="EDEAEA92"/>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47"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4B160A8"/>
    <w:multiLevelType w:val="hybridMultilevel"/>
    <w:tmpl w:val="56C405BA"/>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9" w15:restartNumberingAfterBreak="0">
    <w:nsid w:val="2847532A"/>
    <w:multiLevelType w:val="hybridMultilevel"/>
    <w:tmpl w:val="4B92B536"/>
    <w:lvl w:ilvl="0" w:tplc="04150011">
      <w:start w:val="1"/>
      <w:numFmt w:val="decimal"/>
      <w:lvlText w:val="%1)"/>
      <w:lvlJc w:val="left"/>
      <w:pPr>
        <w:ind w:left="1637" w:hanging="360"/>
      </w:pPr>
    </w:lvl>
    <w:lvl w:ilvl="1" w:tplc="7146211A">
      <w:start w:val="1"/>
      <w:numFmt w:val="decimal"/>
      <w:lvlText w:val="%2)"/>
      <w:lvlJc w:val="left"/>
      <w:pPr>
        <w:ind w:left="1440" w:hanging="360"/>
      </w:pPr>
      <w:rPr>
        <w:rFonts w:ascii="Cambria" w:eastAsia="Times New Roman" w:hAnsi="Cambria" w:cs="Calibr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AB52BDB"/>
    <w:multiLevelType w:val="hybridMultilevel"/>
    <w:tmpl w:val="76F02F6C"/>
    <w:lvl w:ilvl="0" w:tplc="04150011">
      <w:start w:val="1"/>
      <w:numFmt w:val="decimal"/>
      <w:lvlText w:val="%1)"/>
      <w:lvlJc w:val="left"/>
      <w:pPr>
        <w:ind w:left="1069"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B2B4405"/>
    <w:multiLevelType w:val="multilevel"/>
    <w:tmpl w:val="449EC296"/>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strike w:val="0"/>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52" w15:restartNumberingAfterBreak="0">
    <w:nsid w:val="2E720582"/>
    <w:multiLevelType w:val="hybridMultilevel"/>
    <w:tmpl w:val="E340A3A4"/>
    <w:lvl w:ilvl="0" w:tplc="7294212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F0456B2"/>
    <w:multiLevelType w:val="hybridMultilevel"/>
    <w:tmpl w:val="C9C057D2"/>
    <w:lvl w:ilvl="0" w:tplc="8B0A766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FC02482"/>
    <w:multiLevelType w:val="hybridMultilevel"/>
    <w:tmpl w:val="6DEC782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5" w15:restartNumberingAfterBreak="0">
    <w:nsid w:val="31302E57"/>
    <w:multiLevelType w:val="hybridMultilevel"/>
    <w:tmpl w:val="DCAC347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33F32ED4"/>
    <w:multiLevelType w:val="hybridMultilevel"/>
    <w:tmpl w:val="5C8E135A"/>
    <w:lvl w:ilvl="0" w:tplc="E9CCF99A">
      <w:start w:val="2"/>
      <w:numFmt w:val="decimal"/>
      <w:lvlText w:val="%1."/>
      <w:lvlJc w:val="left"/>
      <w:pPr>
        <w:ind w:left="360" w:hanging="360"/>
      </w:pPr>
      <w:rPr>
        <w:rFonts w:hint="default"/>
        <w:b w:val="0"/>
        <w:bCs w:val="0"/>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57" w15:restartNumberingAfterBreak="0">
    <w:nsid w:val="34A60C3A"/>
    <w:multiLevelType w:val="multilevel"/>
    <w:tmpl w:val="D16EEB8C"/>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82F213A"/>
    <w:multiLevelType w:val="multilevel"/>
    <w:tmpl w:val="561CD0F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0" w15:restartNumberingAfterBreak="0">
    <w:nsid w:val="38597D03"/>
    <w:multiLevelType w:val="hybridMultilevel"/>
    <w:tmpl w:val="56C405B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1" w15:restartNumberingAfterBreak="0">
    <w:nsid w:val="39BD3B00"/>
    <w:multiLevelType w:val="hybridMultilevel"/>
    <w:tmpl w:val="DAA46A8C"/>
    <w:lvl w:ilvl="0" w:tplc="0926629C">
      <w:start w:val="1"/>
      <w:numFmt w:val="lowerLetter"/>
      <w:lvlText w:val="%1)"/>
      <w:lvlJc w:val="left"/>
      <w:pPr>
        <w:tabs>
          <w:tab w:val="num" w:pos="850"/>
        </w:tabs>
        <w:ind w:left="850" w:hanging="283"/>
      </w:pPr>
      <w:rPr>
        <w:rFonts w:ascii="Cambria" w:eastAsia="Times New Roman" w:hAnsi="Cambria" w:cs="Calibri"/>
        <w:b w:val="0"/>
        <w:color w:val="auto"/>
      </w:rPr>
    </w:lvl>
    <w:lvl w:ilvl="1" w:tplc="A2760786">
      <w:start w:val="1"/>
      <w:numFmt w:val="lowerLetter"/>
      <w:lvlText w:val="%2."/>
      <w:lvlJc w:val="left"/>
      <w:pPr>
        <w:ind w:left="720" w:hanging="360"/>
      </w:pPr>
      <w:rPr>
        <w:rFonts w:ascii="Cambria" w:eastAsia="Times New Roman" w:hAnsi="Cambria" w:cs="Calibri"/>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62" w15:restartNumberingAfterBreak="0">
    <w:nsid w:val="3D0A6578"/>
    <w:multiLevelType w:val="hybridMultilevel"/>
    <w:tmpl w:val="F08E134C"/>
    <w:lvl w:ilvl="0" w:tplc="9C7E2904">
      <w:start w:val="14"/>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EBB5188"/>
    <w:multiLevelType w:val="hybridMultilevel"/>
    <w:tmpl w:val="42702636"/>
    <w:name w:val="WW8Num352"/>
    <w:lvl w:ilvl="0" w:tplc="66BE25B6">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F7E0785"/>
    <w:multiLevelType w:val="hybridMultilevel"/>
    <w:tmpl w:val="5D96E1E2"/>
    <w:lvl w:ilvl="0" w:tplc="D944B23E">
      <w:start w:val="1"/>
      <w:numFmt w:val="bullet"/>
      <w:lvlText w:val="−"/>
      <w:lvlJc w:val="left"/>
      <w:pPr>
        <w:ind w:left="786" w:hanging="360"/>
      </w:pPr>
      <w:rPr>
        <w:rFonts w:ascii="Times New Roman" w:hAnsi="Times New Roman" w:cs="Times New Roman" w:hint="default"/>
        <w:color w:val="auto"/>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5" w15:restartNumberingAfterBreak="0">
    <w:nsid w:val="3FD5018E"/>
    <w:multiLevelType w:val="hybridMultilevel"/>
    <w:tmpl w:val="8F6CA9C2"/>
    <w:lvl w:ilvl="0" w:tplc="04F44A04">
      <w:start w:val="2"/>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F96E71"/>
    <w:multiLevelType w:val="hybridMultilevel"/>
    <w:tmpl w:val="17C0665E"/>
    <w:lvl w:ilvl="0" w:tplc="A7B685EC">
      <w:start w:val="1"/>
      <w:numFmt w:val="decimal"/>
      <w:lvlText w:val="%1."/>
      <w:lvlJc w:val="left"/>
      <w:pPr>
        <w:ind w:left="720" w:hanging="360"/>
      </w:pPr>
      <w:rPr>
        <w:rFonts w:cs="Arial"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3497F1C"/>
    <w:multiLevelType w:val="hybridMultilevel"/>
    <w:tmpl w:val="4DBE0236"/>
    <w:lvl w:ilvl="0" w:tplc="1C10EAAC">
      <w:start w:val="1"/>
      <w:numFmt w:val="decimal"/>
      <w:lvlText w:val="%1."/>
      <w:lvlJc w:val="left"/>
      <w:pPr>
        <w:ind w:left="502" w:hanging="360"/>
      </w:pPr>
      <w:rPr>
        <w:b w:val="0"/>
        <w:bCs/>
        <w:strike w:val="0"/>
        <w:color w:val="auto"/>
      </w:rPr>
    </w:lvl>
    <w:lvl w:ilvl="1" w:tplc="125A8BEC">
      <w:start w:val="1"/>
      <w:numFmt w:val="decimal"/>
      <w:lvlText w:val="%2)"/>
      <w:lvlJc w:val="left"/>
      <w:pPr>
        <w:ind w:left="786"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CE2DD5"/>
    <w:multiLevelType w:val="hybridMultilevel"/>
    <w:tmpl w:val="40A09294"/>
    <w:lvl w:ilvl="0" w:tplc="2C0C2B30">
      <w:start w:val="1"/>
      <w:numFmt w:val="decimal"/>
      <w:lvlText w:val="%1)"/>
      <w:lvlJc w:val="left"/>
      <w:pPr>
        <w:ind w:left="643" w:hanging="360"/>
      </w:pPr>
      <w:rPr>
        <w:rFonts w:cs="Cambria"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11B2D0A"/>
    <w:multiLevelType w:val="hybridMultilevel"/>
    <w:tmpl w:val="EEC246D2"/>
    <w:lvl w:ilvl="0" w:tplc="B6323568">
      <w:start w:val="1"/>
      <w:numFmt w:val="decimal"/>
      <w:lvlText w:val="%1)"/>
      <w:lvlJc w:val="left"/>
      <w:pPr>
        <w:ind w:left="720" w:hanging="360"/>
      </w:pPr>
      <w:rPr>
        <w:i w:val="0"/>
      </w:rPr>
    </w:lvl>
    <w:lvl w:ilvl="1" w:tplc="5BB22FA8">
      <w:start w:val="1"/>
      <w:numFmt w:val="decimal"/>
      <w:lvlText w:val="%2."/>
      <w:lvlJc w:val="left"/>
      <w:pPr>
        <w:ind w:left="1440" w:hanging="36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358156D"/>
    <w:multiLevelType w:val="hybridMultilevel"/>
    <w:tmpl w:val="C0B6BBD4"/>
    <w:lvl w:ilvl="0" w:tplc="51ACB65C">
      <w:start w:val="1"/>
      <w:numFmt w:val="decimal"/>
      <w:lvlText w:val="%1."/>
      <w:lvlJc w:val="left"/>
      <w:pPr>
        <w:tabs>
          <w:tab w:val="num" w:pos="360"/>
        </w:tabs>
        <w:ind w:left="360" w:hanging="360"/>
      </w:pPr>
      <w:rPr>
        <w:rFonts w:ascii="Cambria" w:hAnsi="Cambria" w:hint="default"/>
        <w:b w:val="0"/>
        <w:bCs/>
        <w:sz w:val="24"/>
        <w:szCs w:val="24"/>
      </w:rPr>
    </w:lvl>
    <w:lvl w:ilvl="1" w:tplc="FFFFFFFF">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73" w15:restartNumberingAfterBreak="0">
    <w:nsid w:val="55572E4F"/>
    <w:multiLevelType w:val="hybridMultilevel"/>
    <w:tmpl w:val="BD864E9A"/>
    <w:lvl w:ilvl="0" w:tplc="BA5A8420">
      <w:start w:val="1"/>
      <w:numFmt w:val="decimal"/>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5DF0573"/>
    <w:multiLevelType w:val="hybridMultilevel"/>
    <w:tmpl w:val="59BCD2F8"/>
    <w:lvl w:ilvl="0" w:tplc="0D562114">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8DB7F94"/>
    <w:multiLevelType w:val="hybridMultilevel"/>
    <w:tmpl w:val="1F1843C2"/>
    <w:lvl w:ilvl="0" w:tplc="DC1E05CC">
      <w:start w:val="1"/>
      <w:numFmt w:val="decimal"/>
      <w:lvlText w:val="%1."/>
      <w:lvlJc w:val="left"/>
      <w:pPr>
        <w:ind w:left="720" w:hanging="360"/>
      </w:pPr>
      <w:rPr>
        <w:rFonts w:hint="default"/>
        <w:b w:val="0"/>
        <w:bCs/>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9864327"/>
    <w:multiLevelType w:val="hybridMultilevel"/>
    <w:tmpl w:val="00F2BE6C"/>
    <w:lvl w:ilvl="0" w:tplc="ECDAF3A6">
      <w:start w:val="1"/>
      <w:numFmt w:val="decimal"/>
      <w:lvlText w:val="%1)"/>
      <w:lvlJc w:val="left"/>
      <w:pPr>
        <w:ind w:left="786"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D926C5B"/>
    <w:multiLevelType w:val="hybridMultilevel"/>
    <w:tmpl w:val="30C6658C"/>
    <w:lvl w:ilvl="0" w:tplc="3C70E120">
      <w:start w:val="3"/>
      <w:numFmt w:val="decimal"/>
      <w:lvlText w:val="%1."/>
      <w:lvlJc w:val="left"/>
      <w:pPr>
        <w:ind w:left="502" w:hanging="360"/>
      </w:pPr>
      <w:rPr>
        <w:rFonts w:hint="default"/>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E361AF2"/>
    <w:multiLevelType w:val="hybridMultilevel"/>
    <w:tmpl w:val="C7DA6964"/>
    <w:lvl w:ilvl="0" w:tplc="88162C10">
      <w:start w:val="1"/>
      <w:numFmt w:val="decimal"/>
      <w:lvlText w:val="%1."/>
      <w:lvlJc w:val="left"/>
      <w:pPr>
        <w:tabs>
          <w:tab w:val="num" w:pos="1440"/>
        </w:tabs>
        <w:ind w:left="144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1C4737E"/>
    <w:multiLevelType w:val="multilevel"/>
    <w:tmpl w:val="9EC21ABA"/>
    <w:lvl w:ilvl="0">
      <w:start w:val="1"/>
      <w:numFmt w:val="decimal"/>
      <w:lvlText w:val="%1)"/>
      <w:lvlJc w:val="left"/>
      <w:pPr>
        <w:tabs>
          <w:tab w:val="num" w:pos="0"/>
        </w:tabs>
        <w:ind w:left="720" w:hanging="360"/>
      </w:pPr>
      <w:rPr>
        <w:rFonts w:ascii="Cambria" w:hAnsi="Cambria" w:cs="Times New Roman" w:hint="default"/>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0" w15:restartNumberingAfterBreak="0">
    <w:nsid w:val="62261F8E"/>
    <w:multiLevelType w:val="multilevel"/>
    <w:tmpl w:val="B3823954"/>
    <w:lvl w:ilvl="0">
      <w:start w:val="1"/>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81" w15:restartNumberingAfterBreak="0">
    <w:nsid w:val="633A7936"/>
    <w:multiLevelType w:val="hybridMultilevel"/>
    <w:tmpl w:val="7C8EDDF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6DB6643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15:restartNumberingAfterBreak="0">
    <w:nsid w:val="65DB4348"/>
    <w:multiLevelType w:val="hybridMultilevel"/>
    <w:tmpl w:val="211ED8B6"/>
    <w:lvl w:ilvl="0" w:tplc="417CB3EC">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5DE4EF3"/>
    <w:multiLevelType w:val="hybridMultilevel"/>
    <w:tmpl w:val="63705A34"/>
    <w:name w:val="WW8Num262"/>
    <w:lvl w:ilvl="0" w:tplc="D0E8D4F4">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9C90518"/>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C540F82"/>
    <w:multiLevelType w:val="hybridMultilevel"/>
    <w:tmpl w:val="9A9A716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CF987E2E">
      <w:start w:val="1"/>
      <w:numFmt w:val="decimal"/>
      <w:lvlText w:val="%4."/>
      <w:lvlJc w:val="left"/>
      <w:pPr>
        <w:ind w:left="643" w:hanging="360"/>
      </w:pPr>
      <w:rPr>
        <w:b w:val="0"/>
        <w:bCs/>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86" w15:restartNumberingAfterBreak="0">
    <w:nsid w:val="6C9B4496"/>
    <w:multiLevelType w:val="multilevel"/>
    <w:tmpl w:val="05109726"/>
    <w:styleLink w:val="Zaimportowanystyl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87" w15:restartNumberingAfterBreak="0">
    <w:nsid w:val="6CD62437"/>
    <w:multiLevelType w:val="hybridMultilevel"/>
    <w:tmpl w:val="F63ABE54"/>
    <w:lvl w:ilvl="0" w:tplc="F812836E">
      <w:start w:val="1"/>
      <w:numFmt w:val="decimal"/>
      <w:lvlText w:val="%1)"/>
      <w:lvlJc w:val="left"/>
      <w:pPr>
        <w:tabs>
          <w:tab w:val="num" w:pos="681"/>
        </w:tabs>
        <w:ind w:left="681" w:hanging="397"/>
      </w:pPr>
      <w:rPr>
        <w:rFonts w:ascii="TiepoloItcTEEBoo" w:hAnsi="TiepoloItcTEEBoo" w:cs="Times New Roman" w:hint="default"/>
        <w:b w:val="0"/>
        <w:i w:val="0"/>
        <w:sz w:val="22"/>
      </w:rPr>
    </w:lvl>
    <w:lvl w:ilvl="1" w:tplc="A3DEE90E">
      <w:start w:val="1"/>
      <w:numFmt w:val="lowerLetter"/>
      <w:lvlText w:val="%2)"/>
      <w:lvlJc w:val="left"/>
      <w:pPr>
        <w:tabs>
          <w:tab w:val="num" w:pos="1455"/>
        </w:tabs>
        <w:ind w:left="1455" w:hanging="360"/>
      </w:pPr>
      <w:rPr>
        <w:rFonts w:cs="Times New Roman" w:hint="default"/>
      </w:rPr>
    </w:lvl>
    <w:lvl w:ilvl="2" w:tplc="38268A32">
      <w:start w:val="1"/>
      <w:numFmt w:val="decimal"/>
      <w:lvlText w:val="%3."/>
      <w:lvlJc w:val="left"/>
      <w:pPr>
        <w:tabs>
          <w:tab w:val="num" w:pos="397"/>
        </w:tabs>
        <w:ind w:left="397" w:hanging="397"/>
      </w:pPr>
      <w:rPr>
        <w:rFonts w:ascii="Cambria" w:hAnsi="Cambria" w:cs="Times New Roman" w:hint="default"/>
        <w:b w:val="0"/>
        <w:i w:val="0"/>
        <w:sz w:val="24"/>
        <w:szCs w:val="24"/>
      </w:rPr>
    </w:lvl>
    <w:lvl w:ilvl="3" w:tplc="0415000F" w:tentative="1">
      <w:start w:val="1"/>
      <w:numFmt w:val="decimal"/>
      <w:lvlText w:val="%4."/>
      <w:lvlJc w:val="left"/>
      <w:pPr>
        <w:tabs>
          <w:tab w:val="num" w:pos="2895"/>
        </w:tabs>
        <w:ind w:left="2895" w:hanging="360"/>
      </w:pPr>
      <w:rPr>
        <w:rFonts w:cs="Times New Roman"/>
      </w:rPr>
    </w:lvl>
    <w:lvl w:ilvl="4" w:tplc="04150019" w:tentative="1">
      <w:start w:val="1"/>
      <w:numFmt w:val="lowerLetter"/>
      <w:lvlText w:val="%5."/>
      <w:lvlJc w:val="left"/>
      <w:pPr>
        <w:tabs>
          <w:tab w:val="num" w:pos="3615"/>
        </w:tabs>
        <w:ind w:left="3615" w:hanging="360"/>
      </w:pPr>
      <w:rPr>
        <w:rFonts w:cs="Times New Roman"/>
      </w:rPr>
    </w:lvl>
    <w:lvl w:ilvl="5" w:tplc="0415001B" w:tentative="1">
      <w:start w:val="1"/>
      <w:numFmt w:val="lowerRoman"/>
      <w:lvlText w:val="%6."/>
      <w:lvlJc w:val="right"/>
      <w:pPr>
        <w:tabs>
          <w:tab w:val="num" w:pos="4335"/>
        </w:tabs>
        <w:ind w:left="4335" w:hanging="180"/>
      </w:pPr>
      <w:rPr>
        <w:rFonts w:cs="Times New Roman"/>
      </w:rPr>
    </w:lvl>
    <w:lvl w:ilvl="6" w:tplc="0415000F" w:tentative="1">
      <w:start w:val="1"/>
      <w:numFmt w:val="decimal"/>
      <w:lvlText w:val="%7."/>
      <w:lvlJc w:val="left"/>
      <w:pPr>
        <w:tabs>
          <w:tab w:val="num" w:pos="5055"/>
        </w:tabs>
        <w:ind w:left="5055" w:hanging="360"/>
      </w:pPr>
      <w:rPr>
        <w:rFonts w:cs="Times New Roman"/>
      </w:rPr>
    </w:lvl>
    <w:lvl w:ilvl="7" w:tplc="04150019" w:tentative="1">
      <w:start w:val="1"/>
      <w:numFmt w:val="lowerLetter"/>
      <w:lvlText w:val="%8."/>
      <w:lvlJc w:val="left"/>
      <w:pPr>
        <w:tabs>
          <w:tab w:val="num" w:pos="5775"/>
        </w:tabs>
        <w:ind w:left="5775" w:hanging="360"/>
      </w:pPr>
      <w:rPr>
        <w:rFonts w:cs="Times New Roman"/>
      </w:rPr>
    </w:lvl>
    <w:lvl w:ilvl="8" w:tplc="0415001B" w:tentative="1">
      <w:start w:val="1"/>
      <w:numFmt w:val="lowerRoman"/>
      <w:lvlText w:val="%9."/>
      <w:lvlJc w:val="right"/>
      <w:pPr>
        <w:tabs>
          <w:tab w:val="num" w:pos="6495"/>
        </w:tabs>
        <w:ind w:left="6495" w:hanging="180"/>
      </w:pPr>
      <w:rPr>
        <w:rFonts w:cs="Times New Roman"/>
      </w:rPr>
    </w:lvl>
  </w:abstractNum>
  <w:abstractNum w:abstractNumId="88" w15:restartNumberingAfterBreak="0">
    <w:nsid w:val="6EAC08D7"/>
    <w:multiLevelType w:val="hybridMultilevel"/>
    <w:tmpl w:val="1B7A8268"/>
    <w:lvl w:ilvl="0" w:tplc="74C05324">
      <w:start w:val="1"/>
      <w:numFmt w:val="decimal"/>
      <w:lvlText w:val="%1)"/>
      <w:lvlJc w:val="left"/>
      <w:pPr>
        <w:tabs>
          <w:tab w:val="num" w:pos="928"/>
        </w:tabs>
        <w:ind w:left="928" w:hanging="360"/>
      </w:pPr>
      <w:rPr>
        <w:rFonts w:cs="Times New Roman" w:hint="default"/>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9" w15:restartNumberingAfterBreak="0">
    <w:nsid w:val="719817D6"/>
    <w:multiLevelType w:val="hybridMultilevel"/>
    <w:tmpl w:val="A8FA23EE"/>
    <w:lvl w:ilvl="0" w:tplc="D5D012D6">
      <w:start w:val="1"/>
      <w:numFmt w:val="decimal"/>
      <w:lvlText w:val="%1."/>
      <w:lvlJc w:val="left"/>
      <w:pPr>
        <w:ind w:left="502" w:hanging="360"/>
      </w:pPr>
      <w:rPr>
        <w:b w:val="0"/>
        <w:bCs/>
        <w:i w:val="0"/>
      </w:rPr>
    </w:lvl>
    <w:lvl w:ilvl="1" w:tplc="473ACA12">
      <w:start w:val="1"/>
      <w:numFmt w:val="decimal"/>
      <w:lvlText w:val="%2)"/>
      <w:lvlJc w:val="left"/>
      <w:pPr>
        <w:ind w:left="644" w:hanging="360"/>
      </w:pPr>
      <w:rPr>
        <w:rFonts w:hint="default"/>
        <w:b w:val="0"/>
        <w:i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3A12E15"/>
    <w:multiLevelType w:val="hybridMultilevel"/>
    <w:tmpl w:val="CABC236C"/>
    <w:lvl w:ilvl="0" w:tplc="3D0079B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8C14A6F"/>
    <w:multiLevelType w:val="hybridMultilevel"/>
    <w:tmpl w:val="C34606FC"/>
    <w:lvl w:ilvl="0" w:tplc="ACD60F06">
      <w:start w:val="1"/>
      <w:numFmt w:val="lowerLetter"/>
      <w:lvlText w:val="%1)"/>
      <w:lvlJc w:val="left"/>
      <w:pPr>
        <w:tabs>
          <w:tab w:val="num" w:pos="850"/>
        </w:tabs>
        <w:ind w:left="850" w:hanging="283"/>
      </w:pPr>
      <w:rPr>
        <w:rFonts w:ascii="Cambria" w:eastAsia="Times New Roman" w:hAnsi="Cambria" w:cs="Calibri"/>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93" w15:restartNumberingAfterBreak="0">
    <w:nsid w:val="79237F9A"/>
    <w:multiLevelType w:val="hybridMultilevel"/>
    <w:tmpl w:val="FBBA9114"/>
    <w:lvl w:ilvl="0" w:tplc="48B84792">
      <w:start w:val="1"/>
      <w:numFmt w:val="bullet"/>
      <w:lvlText w:val="­"/>
      <w:lvlJc w:val="left"/>
      <w:pPr>
        <w:ind w:left="720" w:hanging="360"/>
      </w:pPr>
      <w:rPr>
        <w:rFonts w:ascii="Calibri Light" w:hAnsi="Calibr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C673F4A"/>
    <w:multiLevelType w:val="hybridMultilevel"/>
    <w:tmpl w:val="6674CA96"/>
    <w:lvl w:ilvl="0" w:tplc="FFFFFFFF">
      <w:start w:val="1"/>
      <w:numFmt w:val="decimal"/>
      <w:lvlText w:val="%1."/>
      <w:lvlJc w:val="left"/>
      <w:pPr>
        <w:ind w:left="720" w:hanging="360"/>
      </w:pPr>
      <w:rPr>
        <w:rFonts w:cs="Arial" w:hint="default"/>
        <w:color w:val="000000"/>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7F193B7D"/>
    <w:multiLevelType w:val="hybridMultilevel"/>
    <w:tmpl w:val="AD38D85A"/>
    <w:lvl w:ilvl="0" w:tplc="B518CCE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6"/>
  </w:num>
  <w:num w:numId="2">
    <w:abstractNumId w:val="68"/>
  </w:num>
  <w:num w:numId="3">
    <w:abstractNumId w:val="45"/>
  </w:num>
  <w:num w:numId="4">
    <w:abstractNumId w:val="44"/>
  </w:num>
  <w:num w:numId="5">
    <w:abstractNumId w:val="85"/>
  </w:num>
  <w:num w:numId="6">
    <w:abstractNumId w:val="56"/>
  </w:num>
  <w:num w:numId="7">
    <w:abstractNumId w:val="58"/>
  </w:num>
  <w:num w:numId="8">
    <w:abstractNumId w:val="35"/>
  </w:num>
  <w:num w:numId="9">
    <w:abstractNumId w:val="41"/>
  </w:num>
  <w:num w:numId="10">
    <w:abstractNumId w:val="42"/>
  </w:num>
  <w:num w:numId="11">
    <w:abstractNumId w:val="92"/>
  </w:num>
  <w:num w:numId="12">
    <w:abstractNumId w:val="78"/>
  </w:num>
  <w:num w:numId="13">
    <w:abstractNumId w:val="61"/>
  </w:num>
  <w:num w:numId="14">
    <w:abstractNumId w:val="69"/>
  </w:num>
  <w:num w:numId="15">
    <w:abstractNumId w:val="65"/>
  </w:num>
  <w:num w:numId="16">
    <w:abstractNumId w:val="82"/>
  </w:num>
  <w:num w:numId="17">
    <w:abstractNumId w:val="71"/>
  </w:num>
  <w:num w:numId="18">
    <w:abstractNumId w:val="50"/>
  </w:num>
  <w:num w:numId="19">
    <w:abstractNumId w:val="40"/>
  </w:num>
  <w:num w:numId="20">
    <w:abstractNumId w:val="47"/>
  </w:num>
  <w:num w:numId="2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52"/>
  </w:num>
  <w:num w:numId="24">
    <w:abstractNumId w:val="73"/>
  </w:num>
  <w:num w:numId="25">
    <w:abstractNumId w:val="90"/>
  </w:num>
  <w:num w:numId="26">
    <w:abstractNumId w:val="89"/>
  </w:num>
  <w:num w:numId="27">
    <w:abstractNumId w:val="91"/>
  </w:num>
  <w:num w:numId="28">
    <w:abstractNumId w:val="53"/>
  </w:num>
  <w:num w:numId="29">
    <w:abstractNumId w:val="86"/>
  </w:num>
  <w:num w:numId="30">
    <w:abstractNumId w:val="36"/>
  </w:num>
  <w:num w:numId="31">
    <w:abstractNumId w:val="95"/>
  </w:num>
  <w:num w:numId="3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7"/>
  </w:num>
  <w:num w:numId="34">
    <w:abstractNumId w:val="14"/>
  </w:num>
  <w:num w:numId="35">
    <w:abstractNumId w:val="16"/>
  </w:num>
  <w:num w:numId="36">
    <w:abstractNumId w:val="21"/>
  </w:num>
  <w:num w:numId="37">
    <w:abstractNumId w:val="23"/>
  </w:num>
  <w:num w:numId="38">
    <w:abstractNumId w:val="27"/>
  </w:num>
  <w:num w:numId="39">
    <w:abstractNumId w:val="12"/>
  </w:num>
  <w:num w:numId="40">
    <w:abstractNumId w:val="28"/>
  </w:num>
  <w:num w:numId="41">
    <w:abstractNumId w:val="63"/>
  </w:num>
  <w:num w:numId="42">
    <w:abstractNumId w:val="83"/>
  </w:num>
  <w:num w:numId="43">
    <w:abstractNumId w:val="1"/>
  </w:num>
  <w:num w:numId="44">
    <w:abstractNumId w:val="17"/>
  </w:num>
  <w:num w:numId="45">
    <w:abstractNumId w:val="79"/>
  </w:num>
  <w:num w:numId="46">
    <w:abstractNumId w:val="77"/>
  </w:num>
  <w:num w:numId="47">
    <w:abstractNumId w:val="49"/>
  </w:num>
  <w:num w:numId="48">
    <w:abstractNumId w:val="64"/>
  </w:num>
  <w:num w:numId="49">
    <w:abstractNumId w:val="94"/>
  </w:num>
  <w:num w:numId="50">
    <w:abstractNumId w:val="57"/>
  </w:num>
  <w:num w:numId="51">
    <w:abstractNumId w:val="29"/>
  </w:num>
  <w:num w:numId="52">
    <w:abstractNumId w:val="32"/>
  </w:num>
  <w:num w:numId="53">
    <w:abstractNumId w:val="62"/>
  </w:num>
  <w:num w:numId="54">
    <w:abstractNumId w:val="72"/>
  </w:num>
  <w:num w:numId="55">
    <w:abstractNumId w:val="87"/>
  </w:num>
  <w:num w:numId="56">
    <w:abstractNumId w:val="60"/>
  </w:num>
  <w:num w:numId="57">
    <w:abstractNumId w:val="88"/>
  </w:num>
  <w:num w:numId="58">
    <w:abstractNumId w:val="48"/>
  </w:num>
  <w:num w:numId="59">
    <w:abstractNumId w:val="33"/>
  </w:num>
  <w:num w:numId="60">
    <w:abstractNumId w:val="59"/>
  </w:num>
  <w:num w:numId="61">
    <w:abstractNumId w:val="37"/>
  </w:num>
  <w:num w:numId="62">
    <w:abstractNumId w:val="93"/>
  </w:num>
  <w:num w:numId="63">
    <w:abstractNumId w:val="51"/>
  </w:num>
  <w:num w:numId="64">
    <w:abstractNumId w:val="39"/>
  </w:num>
  <w:num w:numId="65">
    <w:abstractNumId w:val="75"/>
  </w:num>
  <w:num w:numId="66">
    <w:abstractNumId w:val="70"/>
  </w:num>
  <w:num w:numId="67">
    <w:abstractNumId w:val="34"/>
  </w:num>
  <w:num w:numId="68">
    <w:abstractNumId w:val="55"/>
  </w:num>
  <w:num w:numId="69">
    <w:abstractNumId w:val="46"/>
  </w:num>
  <w:num w:numId="70">
    <w:abstractNumId w:val="76"/>
  </w:num>
  <w:num w:numId="71">
    <w:abstractNumId w:val="80"/>
  </w:num>
  <w:num w:numId="72">
    <w:abstractNumId w:val="30"/>
  </w:num>
  <w:num w:numId="73">
    <w:abstractNumId w:val="84"/>
  </w:num>
  <w:num w:numId="74">
    <w:abstractNumId w:val="54"/>
  </w:num>
  <w:num w:numId="75">
    <w:abstractNumId w:val="43"/>
  </w:num>
  <w:num w:numId="76">
    <w:abstractNumId w:val="3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898"/>
    <w:rsid w:val="000012F0"/>
    <w:rsid w:val="00001887"/>
    <w:rsid w:val="00002469"/>
    <w:rsid w:val="00004927"/>
    <w:rsid w:val="00004A74"/>
    <w:rsid w:val="00005919"/>
    <w:rsid w:val="0001235A"/>
    <w:rsid w:val="00013533"/>
    <w:rsid w:val="00013C3B"/>
    <w:rsid w:val="000142CB"/>
    <w:rsid w:val="0001642D"/>
    <w:rsid w:val="00022AD7"/>
    <w:rsid w:val="00023A6E"/>
    <w:rsid w:val="0002410C"/>
    <w:rsid w:val="00025592"/>
    <w:rsid w:val="00026B5C"/>
    <w:rsid w:val="0003027E"/>
    <w:rsid w:val="00030A9F"/>
    <w:rsid w:val="00034095"/>
    <w:rsid w:val="00034354"/>
    <w:rsid w:val="000412AA"/>
    <w:rsid w:val="00041F14"/>
    <w:rsid w:val="00041FC3"/>
    <w:rsid w:val="00042197"/>
    <w:rsid w:val="0004220B"/>
    <w:rsid w:val="000426BC"/>
    <w:rsid w:val="000441F5"/>
    <w:rsid w:val="00046C91"/>
    <w:rsid w:val="000508FC"/>
    <w:rsid w:val="000533C3"/>
    <w:rsid w:val="000544C5"/>
    <w:rsid w:val="000573BC"/>
    <w:rsid w:val="00057B4D"/>
    <w:rsid w:val="00060373"/>
    <w:rsid w:val="00063697"/>
    <w:rsid w:val="0006515C"/>
    <w:rsid w:val="00066EBF"/>
    <w:rsid w:val="00067CE2"/>
    <w:rsid w:val="00067D29"/>
    <w:rsid w:val="00071A7C"/>
    <w:rsid w:val="00071F30"/>
    <w:rsid w:val="0007238A"/>
    <w:rsid w:val="000733C4"/>
    <w:rsid w:val="0007412E"/>
    <w:rsid w:val="00074344"/>
    <w:rsid w:val="000775F2"/>
    <w:rsid w:val="00077606"/>
    <w:rsid w:val="00080256"/>
    <w:rsid w:val="0008380E"/>
    <w:rsid w:val="00083A56"/>
    <w:rsid w:val="0008519C"/>
    <w:rsid w:val="000901C7"/>
    <w:rsid w:val="0009204B"/>
    <w:rsid w:val="00093E59"/>
    <w:rsid w:val="00095AD0"/>
    <w:rsid w:val="00095F5D"/>
    <w:rsid w:val="00097A20"/>
    <w:rsid w:val="000A0AAE"/>
    <w:rsid w:val="000A161D"/>
    <w:rsid w:val="000A5981"/>
    <w:rsid w:val="000B170F"/>
    <w:rsid w:val="000B1D1F"/>
    <w:rsid w:val="000B1D59"/>
    <w:rsid w:val="000B378B"/>
    <w:rsid w:val="000B4108"/>
    <w:rsid w:val="000B5290"/>
    <w:rsid w:val="000B55E9"/>
    <w:rsid w:val="000B5985"/>
    <w:rsid w:val="000B5E52"/>
    <w:rsid w:val="000B62BA"/>
    <w:rsid w:val="000B713F"/>
    <w:rsid w:val="000C1FAE"/>
    <w:rsid w:val="000C4620"/>
    <w:rsid w:val="000C5902"/>
    <w:rsid w:val="000C5A11"/>
    <w:rsid w:val="000C5E98"/>
    <w:rsid w:val="000D420D"/>
    <w:rsid w:val="000E245E"/>
    <w:rsid w:val="000E2761"/>
    <w:rsid w:val="000E3D65"/>
    <w:rsid w:val="000E491D"/>
    <w:rsid w:val="000E6BEB"/>
    <w:rsid w:val="000E736F"/>
    <w:rsid w:val="000F0043"/>
    <w:rsid w:val="000F1FDC"/>
    <w:rsid w:val="000F3695"/>
    <w:rsid w:val="000F3B55"/>
    <w:rsid w:val="000F488D"/>
    <w:rsid w:val="000F4EEF"/>
    <w:rsid w:val="000F555C"/>
    <w:rsid w:val="000F70D0"/>
    <w:rsid w:val="000F743A"/>
    <w:rsid w:val="0010188A"/>
    <w:rsid w:val="0010235F"/>
    <w:rsid w:val="0010364A"/>
    <w:rsid w:val="001076F6"/>
    <w:rsid w:val="001102F3"/>
    <w:rsid w:val="00110DDC"/>
    <w:rsid w:val="00112A99"/>
    <w:rsid w:val="00112C80"/>
    <w:rsid w:val="00113F7C"/>
    <w:rsid w:val="00114E9A"/>
    <w:rsid w:val="00116562"/>
    <w:rsid w:val="0012037A"/>
    <w:rsid w:val="00120F9D"/>
    <w:rsid w:val="001222AD"/>
    <w:rsid w:val="00122CEF"/>
    <w:rsid w:val="00125475"/>
    <w:rsid w:val="00125C13"/>
    <w:rsid w:val="0012649D"/>
    <w:rsid w:val="001334FB"/>
    <w:rsid w:val="001347E4"/>
    <w:rsid w:val="00134B38"/>
    <w:rsid w:val="00134F1D"/>
    <w:rsid w:val="0013671E"/>
    <w:rsid w:val="00136C0A"/>
    <w:rsid w:val="00137F51"/>
    <w:rsid w:val="001420FB"/>
    <w:rsid w:val="00142123"/>
    <w:rsid w:val="0014447B"/>
    <w:rsid w:val="00146631"/>
    <w:rsid w:val="00146934"/>
    <w:rsid w:val="0015052E"/>
    <w:rsid w:val="00151C03"/>
    <w:rsid w:val="00151DC8"/>
    <w:rsid w:val="0015555F"/>
    <w:rsid w:val="00156250"/>
    <w:rsid w:val="0015772B"/>
    <w:rsid w:val="00157D5D"/>
    <w:rsid w:val="00160CC7"/>
    <w:rsid w:val="00163E75"/>
    <w:rsid w:val="00164639"/>
    <w:rsid w:val="00164984"/>
    <w:rsid w:val="00165EDB"/>
    <w:rsid w:val="00165F13"/>
    <w:rsid w:val="0017052E"/>
    <w:rsid w:val="0017112D"/>
    <w:rsid w:val="0017252B"/>
    <w:rsid w:val="00173ABF"/>
    <w:rsid w:val="00175B2E"/>
    <w:rsid w:val="00176105"/>
    <w:rsid w:val="00176F54"/>
    <w:rsid w:val="0018118E"/>
    <w:rsid w:val="001817E4"/>
    <w:rsid w:val="001825B7"/>
    <w:rsid w:val="0018521E"/>
    <w:rsid w:val="00187207"/>
    <w:rsid w:val="00192352"/>
    <w:rsid w:val="00194338"/>
    <w:rsid w:val="00194916"/>
    <w:rsid w:val="00195641"/>
    <w:rsid w:val="00195C11"/>
    <w:rsid w:val="001974F2"/>
    <w:rsid w:val="00197E82"/>
    <w:rsid w:val="001A2E63"/>
    <w:rsid w:val="001A56E6"/>
    <w:rsid w:val="001A5BC0"/>
    <w:rsid w:val="001A61D4"/>
    <w:rsid w:val="001A76C1"/>
    <w:rsid w:val="001A7B75"/>
    <w:rsid w:val="001B0A83"/>
    <w:rsid w:val="001B0D3C"/>
    <w:rsid w:val="001B5241"/>
    <w:rsid w:val="001B6853"/>
    <w:rsid w:val="001B73DA"/>
    <w:rsid w:val="001C0D63"/>
    <w:rsid w:val="001C7E8A"/>
    <w:rsid w:val="001D1C64"/>
    <w:rsid w:val="001D2328"/>
    <w:rsid w:val="001D5A39"/>
    <w:rsid w:val="001D5F3A"/>
    <w:rsid w:val="001E0530"/>
    <w:rsid w:val="001E0C83"/>
    <w:rsid w:val="001E62D2"/>
    <w:rsid w:val="001E7BE3"/>
    <w:rsid w:val="001F02AE"/>
    <w:rsid w:val="001F1E64"/>
    <w:rsid w:val="001F2BA8"/>
    <w:rsid w:val="001F4F82"/>
    <w:rsid w:val="001F6227"/>
    <w:rsid w:val="001F6601"/>
    <w:rsid w:val="00201868"/>
    <w:rsid w:val="002045A5"/>
    <w:rsid w:val="0021341C"/>
    <w:rsid w:val="00214967"/>
    <w:rsid w:val="00214E2B"/>
    <w:rsid w:val="00216238"/>
    <w:rsid w:val="00217088"/>
    <w:rsid w:val="002177FC"/>
    <w:rsid w:val="002211B5"/>
    <w:rsid w:val="00223A72"/>
    <w:rsid w:val="002246C3"/>
    <w:rsid w:val="00226F11"/>
    <w:rsid w:val="002274AD"/>
    <w:rsid w:val="00227A20"/>
    <w:rsid w:val="002327F7"/>
    <w:rsid w:val="00241BEA"/>
    <w:rsid w:val="00243DF7"/>
    <w:rsid w:val="00245D22"/>
    <w:rsid w:val="002472AC"/>
    <w:rsid w:val="0025286A"/>
    <w:rsid w:val="002565D8"/>
    <w:rsid w:val="00262991"/>
    <w:rsid w:val="00262EF1"/>
    <w:rsid w:val="00270D87"/>
    <w:rsid w:val="00273A76"/>
    <w:rsid w:val="0027430E"/>
    <w:rsid w:val="002753FC"/>
    <w:rsid w:val="0027727F"/>
    <w:rsid w:val="002772C0"/>
    <w:rsid w:val="00283309"/>
    <w:rsid w:val="002915D4"/>
    <w:rsid w:val="00291E8B"/>
    <w:rsid w:val="00293168"/>
    <w:rsid w:val="00295C25"/>
    <w:rsid w:val="00295EAD"/>
    <w:rsid w:val="00296770"/>
    <w:rsid w:val="00296BFF"/>
    <w:rsid w:val="00297E5D"/>
    <w:rsid w:val="002A077D"/>
    <w:rsid w:val="002A08AB"/>
    <w:rsid w:val="002A16BC"/>
    <w:rsid w:val="002A3EEC"/>
    <w:rsid w:val="002A69B4"/>
    <w:rsid w:val="002A734F"/>
    <w:rsid w:val="002B0E9D"/>
    <w:rsid w:val="002B115C"/>
    <w:rsid w:val="002B433E"/>
    <w:rsid w:val="002B49B0"/>
    <w:rsid w:val="002B5E70"/>
    <w:rsid w:val="002B6138"/>
    <w:rsid w:val="002B7D59"/>
    <w:rsid w:val="002C0E27"/>
    <w:rsid w:val="002C1AD4"/>
    <w:rsid w:val="002C30F3"/>
    <w:rsid w:val="002C3369"/>
    <w:rsid w:val="002C4801"/>
    <w:rsid w:val="002C481F"/>
    <w:rsid w:val="002C7DD3"/>
    <w:rsid w:val="002D0758"/>
    <w:rsid w:val="002D10EA"/>
    <w:rsid w:val="002D257B"/>
    <w:rsid w:val="002D3F94"/>
    <w:rsid w:val="002D4886"/>
    <w:rsid w:val="002D4F9D"/>
    <w:rsid w:val="002D64F1"/>
    <w:rsid w:val="002E1B73"/>
    <w:rsid w:val="002E3B17"/>
    <w:rsid w:val="002F00C9"/>
    <w:rsid w:val="002F0885"/>
    <w:rsid w:val="002F196F"/>
    <w:rsid w:val="002F2274"/>
    <w:rsid w:val="002F2855"/>
    <w:rsid w:val="002F496D"/>
    <w:rsid w:val="002F6718"/>
    <w:rsid w:val="002F7BC2"/>
    <w:rsid w:val="0030017D"/>
    <w:rsid w:val="00303A61"/>
    <w:rsid w:val="00304B49"/>
    <w:rsid w:val="00305F10"/>
    <w:rsid w:val="00305F85"/>
    <w:rsid w:val="003076EA"/>
    <w:rsid w:val="0030793C"/>
    <w:rsid w:val="003106BD"/>
    <w:rsid w:val="0031202B"/>
    <w:rsid w:val="00313C53"/>
    <w:rsid w:val="00314B63"/>
    <w:rsid w:val="00316783"/>
    <w:rsid w:val="003171DF"/>
    <w:rsid w:val="003200C2"/>
    <w:rsid w:val="00320283"/>
    <w:rsid w:val="00321882"/>
    <w:rsid w:val="00325991"/>
    <w:rsid w:val="00325B7C"/>
    <w:rsid w:val="00325C41"/>
    <w:rsid w:val="00334C1F"/>
    <w:rsid w:val="00335685"/>
    <w:rsid w:val="0033706B"/>
    <w:rsid w:val="00337A15"/>
    <w:rsid w:val="003402A5"/>
    <w:rsid w:val="00341D8B"/>
    <w:rsid w:val="00344202"/>
    <w:rsid w:val="0034579B"/>
    <w:rsid w:val="00345C39"/>
    <w:rsid w:val="00346251"/>
    <w:rsid w:val="003463CE"/>
    <w:rsid w:val="00346B80"/>
    <w:rsid w:val="0035066F"/>
    <w:rsid w:val="00350CB2"/>
    <w:rsid w:val="00352AEB"/>
    <w:rsid w:val="00353363"/>
    <w:rsid w:val="00353661"/>
    <w:rsid w:val="00353BD8"/>
    <w:rsid w:val="0035597C"/>
    <w:rsid w:val="00356683"/>
    <w:rsid w:val="00357033"/>
    <w:rsid w:val="00357ADA"/>
    <w:rsid w:val="00357E64"/>
    <w:rsid w:val="003643B1"/>
    <w:rsid w:val="003657C4"/>
    <w:rsid w:val="003739B2"/>
    <w:rsid w:val="0037403E"/>
    <w:rsid w:val="0037478C"/>
    <w:rsid w:val="00374DC6"/>
    <w:rsid w:val="0037784C"/>
    <w:rsid w:val="00380431"/>
    <w:rsid w:val="003815D8"/>
    <w:rsid w:val="00381740"/>
    <w:rsid w:val="00384EEC"/>
    <w:rsid w:val="00391FB3"/>
    <w:rsid w:val="00393129"/>
    <w:rsid w:val="0039476D"/>
    <w:rsid w:val="0039749E"/>
    <w:rsid w:val="003975E2"/>
    <w:rsid w:val="0039773E"/>
    <w:rsid w:val="00397F66"/>
    <w:rsid w:val="003A02CD"/>
    <w:rsid w:val="003A34FE"/>
    <w:rsid w:val="003A3584"/>
    <w:rsid w:val="003A4B3D"/>
    <w:rsid w:val="003A4DD3"/>
    <w:rsid w:val="003A4F07"/>
    <w:rsid w:val="003A515A"/>
    <w:rsid w:val="003A553E"/>
    <w:rsid w:val="003A5D23"/>
    <w:rsid w:val="003A61BF"/>
    <w:rsid w:val="003B07D6"/>
    <w:rsid w:val="003B0ACB"/>
    <w:rsid w:val="003B24CC"/>
    <w:rsid w:val="003B3808"/>
    <w:rsid w:val="003B3DA2"/>
    <w:rsid w:val="003B4FD4"/>
    <w:rsid w:val="003B5587"/>
    <w:rsid w:val="003B63F7"/>
    <w:rsid w:val="003B6FBB"/>
    <w:rsid w:val="003B7B07"/>
    <w:rsid w:val="003C1EAD"/>
    <w:rsid w:val="003C222E"/>
    <w:rsid w:val="003C343D"/>
    <w:rsid w:val="003C3DCC"/>
    <w:rsid w:val="003C4CFB"/>
    <w:rsid w:val="003C6A1A"/>
    <w:rsid w:val="003C6E14"/>
    <w:rsid w:val="003C735E"/>
    <w:rsid w:val="003D1D8E"/>
    <w:rsid w:val="003D20C8"/>
    <w:rsid w:val="003D6DAA"/>
    <w:rsid w:val="003D7EBE"/>
    <w:rsid w:val="003E01AB"/>
    <w:rsid w:val="003E1740"/>
    <w:rsid w:val="003E500F"/>
    <w:rsid w:val="003E5182"/>
    <w:rsid w:val="003E6A90"/>
    <w:rsid w:val="003E7458"/>
    <w:rsid w:val="003F1047"/>
    <w:rsid w:val="003F1E04"/>
    <w:rsid w:val="003F3030"/>
    <w:rsid w:val="003F5384"/>
    <w:rsid w:val="00400171"/>
    <w:rsid w:val="00401400"/>
    <w:rsid w:val="00401D62"/>
    <w:rsid w:val="0040263D"/>
    <w:rsid w:val="00403365"/>
    <w:rsid w:val="00403608"/>
    <w:rsid w:val="00404673"/>
    <w:rsid w:val="004063A3"/>
    <w:rsid w:val="00407C3D"/>
    <w:rsid w:val="004107CD"/>
    <w:rsid w:val="0041098C"/>
    <w:rsid w:val="00411BDE"/>
    <w:rsid w:val="00413663"/>
    <w:rsid w:val="004203B6"/>
    <w:rsid w:val="004204DA"/>
    <w:rsid w:val="00421483"/>
    <w:rsid w:val="0042180C"/>
    <w:rsid w:val="004240BF"/>
    <w:rsid w:val="004250FB"/>
    <w:rsid w:val="004259B9"/>
    <w:rsid w:val="00431C91"/>
    <w:rsid w:val="004368E6"/>
    <w:rsid w:val="00442763"/>
    <w:rsid w:val="00442938"/>
    <w:rsid w:val="00443617"/>
    <w:rsid w:val="0044496E"/>
    <w:rsid w:val="004510FB"/>
    <w:rsid w:val="00451468"/>
    <w:rsid w:val="004525EF"/>
    <w:rsid w:val="00452788"/>
    <w:rsid w:val="00452E50"/>
    <w:rsid w:val="004553E1"/>
    <w:rsid w:val="00461B15"/>
    <w:rsid w:val="00470E3D"/>
    <w:rsid w:val="0047218D"/>
    <w:rsid w:val="00474CA7"/>
    <w:rsid w:val="00477EA6"/>
    <w:rsid w:val="004801CF"/>
    <w:rsid w:val="00486BB6"/>
    <w:rsid w:val="004879ED"/>
    <w:rsid w:val="00490348"/>
    <w:rsid w:val="004908CB"/>
    <w:rsid w:val="00490E0A"/>
    <w:rsid w:val="0049138A"/>
    <w:rsid w:val="0049200E"/>
    <w:rsid w:val="004924EE"/>
    <w:rsid w:val="00493AE3"/>
    <w:rsid w:val="00493F2B"/>
    <w:rsid w:val="00494178"/>
    <w:rsid w:val="00497AD7"/>
    <w:rsid w:val="004A4429"/>
    <w:rsid w:val="004A4E90"/>
    <w:rsid w:val="004A5052"/>
    <w:rsid w:val="004B094E"/>
    <w:rsid w:val="004B1B56"/>
    <w:rsid w:val="004B4261"/>
    <w:rsid w:val="004B43CB"/>
    <w:rsid w:val="004B4BC9"/>
    <w:rsid w:val="004B4FD3"/>
    <w:rsid w:val="004B618D"/>
    <w:rsid w:val="004C03BE"/>
    <w:rsid w:val="004C0782"/>
    <w:rsid w:val="004C4CB8"/>
    <w:rsid w:val="004C5C6C"/>
    <w:rsid w:val="004C74A9"/>
    <w:rsid w:val="004C7D5B"/>
    <w:rsid w:val="004D291D"/>
    <w:rsid w:val="004D3848"/>
    <w:rsid w:val="004D71EE"/>
    <w:rsid w:val="004D7B8B"/>
    <w:rsid w:val="004E0370"/>
    <w:rsid w:val="004E0CDE"/>
    <w:rsid w:val="004E25A8"/>
    <w:rsid w:val="004E455E"/>
    <w:rsid w:val="004E5B29"/>
    <w:rsid w:val="004E70B3"/>
    <w:rsid w:val="004E7EBA"/>
    <w:rsid w:val="004F0A75"/>
    <w:rsid w:val="004F0E0F"/>
    <w:rsid w:val="004F1019"/>
    <w:rsid w:val="004F1EF6"/>
    <w:rsid w:val="004F3B9F"/>
    <w:rsid w:val="004F3D15"/>
    <w:rsid w:val="004F57C8"/>
    <w:rsid w:val="004F64A2"/>
    <w:rsid w:val="005012E0"/>
    <w:rsid w:val="00506587"/>
    <w:rsid w:val="00512484"/>
    <w:rsid w:val="005132EA"/>
    <w:rsid w:val="00517742"/>
    <w:rsid w:val="005239EF"/>
    <w:rsid w:val="0052487E"/>
    <w:rsid w:val="0052515E"/>
    <w:rsid w:val="00527DA8"/>
    <w:rsid w:val="0053286C"/>
    <w:rsid w:val="0053518D"/>
    <w:rsid w:val="00536CA4"/>
    <w:rsid w:val="005400A3"/>
    <w:rsid w:val="00541CA6"/>
    <w:rsid w:val="00546A3B"/>
    <w:rsid w:val="00546ABE"/>
    <w:rsid w:val="0054708A"/>
    <w:rsid w:val="00553C36"/>
    <w:rsid w:val="005549A5"/>
    <w:rsid w:val="0055566F"/>
    <w:rsid w:val="00560C9A"/>
    <w:rsid w:val="00561A7E"/>
    <w:rsid w:val="00562B91"/>
    <w:rsid w:val="005630E4"/>
    <w:rsid w:val="00564301"/>
    <w:rsid w:val="00565875"/>
    <w:rsid w:val="00566632"/>
    <w:rsid w:val="00570625"/>
    <w:rsid w:val="00570BF5"/>
    <w:rsid w:val="00570CC1"/>
    <w:rsid w:val="00572F3C"/>
    <w:rsid w:val="00573BA0"/>
    <w:rsid w:val="005751E8"/>
    <w:rsid w:val="0057580A"/>
    <w:rsid w:val="005770E5"/>
    <w:rsid w:val="00577AC9"/>
    <w:rsid w:val="00584246"/>
    <w:rsid w:val="00584E7D"/>
    <w:rsid w:val="005921F8"/>
    <w:rsid w:val="00592A6E"/>
    <w:rsid w:val="005937D0"/>
    <w:rsid w:val="0059386F"/>
    <w:rsid w:val="00594E93"/>
    <w:rsid w:val="00595013"/>
    <w:rsid w:val="00595AF1"/>
    <w:rsid w:val="00596AFF"/>
    <w:rsid w:val="00597E32"/>
    <w:rsid w:val="00597F97"/>
    <w:rsid w:val="005A3BE3"/>
    <w:rsid w:val="005A6294"/>
    <w:rsid w:val="005A7EC6"/>
    <w:rsid w:val="005B4357"/>
    <w:rsid w:val="005B641D"/>
    <w:rsid w:val="005B694E"/>
    <w:rsid w:val="005B6BB3"/>
    <w:rsid w:val="005B7576"/>
    <w:rsid w:val="005C0F65"/>
    <w:rsid w:val="005C1DD6"/>
    <w:rsid w:val="005C5B27"/>
    <w:rsid w:val="005C5C49"/>
    <w:rsid w:val="005C60B0"/>
    <w:rsid w:val="005C6619"/>
    <w:rsid w:val="005C6B2E"/>
    <w:rsid w:val="005C7564"/>
    <w:rsid w:val="005D1507"/>
    <w:rsid w:val="005D1D7F"/>
    <w:rsid w:val="005D577A"/>
    <w:rsid w:val="005D63A4"/>
    <w:rsid w:val="005D6BB3"/>
    <w:rsid w:val="005D7279"/>
    <w:rsid w:val="005E1081"/>
    <w:rsid w:val="005E443B"/>
    <w:rsid w:val="005E579B"/>
    <w:rsid w:val="005E5F60"/>
    <w:rsid w:val="005E749F"/>
    <w:rsid w:val="005F08CC"/>
    <w:rsid w:val="005F3D55"/>
    <w:rsid w:val="005F3D92"/>
    <w:rsid w:val="005F47A9"/>
    <w:rsid w:val="005F4CC0"/>
    <w:rsid w:val="005F6D98"/>
    <w:rsid w:val="005F7A36"/>
    <w:rsid w:val="0060036D"/>
    <w:rsid w:val="00600BBA"/>
    <w:rsid w:val="00600E49"/>
    <w:rsid w:val="0060539A"/>
    <w:rsid w:val="00607DB7"/>
    <w:rsid w:val="00607EBB"/>
    <w:rsid w:val="006113BC"/>
    <w:rsid w:val="00615CBB"/>
    <w:rsid w:val="00617D42"/>
    <w:rsid w:val="006208C3"/>
    <w:rsid w:val="00620ED8"/>
    <w:rsid w:val="00623F8C"/>
    <w:rsid w:val="0062410F"/>
    <w:rsid w:val="00627DF2"/>
    <w:rsid w:val="00632A4A"/>
    <w:rsid w:val="006331BF"/>
    <w:rsid w:val="00633AA5"/>
    <w:rsid w:val="00635687"/>
    <w:rsid w:val="00635A46"/>
    <w:rsid w:val="00635F13"/>
    <w:rsid w:val="0063674D"/>
    <w:rsid w:val="0064071E"/>
    <w:rsid w:val="00644499"/>
    <w:rsid w:val="006447F7"/>
    <w:rsid w:val="0064481B"/>
    <w:rsid w:val="006448A4"/>
    <w:rsid w:val="00644CE3"/>
    <w:rsid w:val="00646276"/>
    <w:rsid w:val="0064664F"/>
    <w:rsid w:val="00647977"/>
    <w:rsid w:val="00651F95"/>
    <w:rsid w:val="00653DB5"/>
    <w:rsid w:val="00656819"/>
    <w:rsid w:val="00660141"/>
    <w:rsid w:val="00662C1F"/>
    <w:rsid w:val="006655F2"/>
    <w:rsid w:val="00671925"/>
    <w:rsid w:val="006723A6"/>
    <w:rsid w:val="00672AAB"/>
    <w:rsid w:val="006740F2"/>
    <w:rsid w:val="00674BAF"/>
    <w:rsid w:val="00675258"/>
    <w:rsid w:val="00675419"/>
    <w:rsid w:val="006761F7"/>
    <w:rsid w:val="00676221"/>
    <w:rsid w:val="00676EB1"/>
    <w:rsid w:val="006775A5"/>
    <w:rsid w:val="00677FA2"/>
    <w:rsid w:val="00680A54"/>
    <w:rsid w:val="00680F19"/>
    <w:rsid w:val="006825AE"/>
    <w:rsid w:val="00683D23"/>
    <w:rsid w:val="006867A1"/>
    <w:rsid w:val="00690C72"/>
    <w:rsid w:val="00692C0C"/>
    <w:rsid w:val="00692F3F"/>
    <w:rsid w:val="006930C9"/>
    <w:rsid w:val="006932F4"/>
    <w:rsid w:val="00696698"/>
    <w:rsid w:val="00696929"/>
    <w:rsid w:val="006A16D2"/>
    <w:rsid w:val="006A190B"/>
    <w:rsid w:val="006A1B4C"/>
    <w:rsid w:val="006A308F"/>
    <w:rsid w:val="006A5808"/>
    <w:rsid w:val="006A7163"/>
    <w:rsid w:val="006B01F6"/>
    <w:rsid w:val="006B3533"/>
    <w:rsid w:val="006C06CC"/>
    <w:rsid w:val="006C4A07"/>
    <w:rsid w:val="006C51AD"/>
    <w:rsid w:val="006C6757"/>
    <w:rsid w:val="006C6789"/>
    <w:rsid w:val="006C6B77"/>
    <w:rsid w:val="006D14CF"/>
    <w:rsid w:val="006D64F3"/>
    <w:rsid w:val="006D729D"/>
    <w:rsid w:val="006E0442"/>
    <w:rsid w:val="006E0EBD"/>
    <w:rsid w:val="006E0EC9"/>
    <w:rsid w:val="006E14E2"/>
    <w:rsid w:val="006E1725"/>
    <w:rsid w:val="006E25E3"/>
    <w:rsid w:val="006E45C4"/>
    <w:rsid w:val="006F190B"/>
    <w:rsid w:val="006F1A9A"/>
    <w:rsid w:val="006F407E"/>
    <w:rsid w:val="006F4174"/>
    <w:rsid w:val="006F4408"/>
    <w:rsid w:val="006F5B42"/>
    <w:rsid w:val="00704B16"/>
    <w:rsid w:val="00705FC0"/>
    <w:rsid w:val="00706065"/>
    <w:rsid w:val="007076E9"/>
    <w:rsid w:val="00711492"/>
    <w:rsid w:val="00711525"/>
    <w:rsid w:val="007130E4"/>
    <w:rsid w:val="007145FE"/>
    <w:rsid w:val="007202A5"/>
    <w:rsid w:val="00720E94"/>
    <w:rsid w:val="00722FF7"/>
    <w:rsid w:val="007231B9"/>
    <w:rsid w:val="00723B16"/>
    <w:rsid w:val="00723E4E"/>
    <w:rsid w:val="007241D1"/>
    <w:rsid w:val="0072471C"/>
    <w:rsid w:val="00726169"/>
    <w:rsid w:val="00727A05"/>
    <w:rsid w:val="00727F2A"/>
    <w:rsid w:val="0073102C"/>
    <w:rsid w:val="00733E40"/>
    <w:rsid w:val="007365BF"/>
    <w:rsid w:val="00740E05"/>
    <w:rsid w:val="007422F6"/>
    <w:rsid w:val="007422FA"/>
    <w:rsid w:val="00743BAB"/>
    <w:rsid w:val="00743C2B"/>
    <w:rsid w:val="00744218"/>
    <w:rsid w:val="00745BBC"/>
    <w:rsid w:val="0074770C"/>
    <w:rsid w:val="00750953"/>
    <w:rsid w:val="00751805"/>
    <w:rsid w:val="00756B7C"/>
    <w:rsid w:val="007605EF"/>
    <w:rsid w:val="0076081F"/>
    <w:rsid w:val="007614CF"/>
    <w:rsid w:val="00762F33"/>
    <w:rsid w:val="007630E7"/>
    <w:rsid w:val="00763334"/>
    <w:rsid w:val="007673AA"/>
    <w:rsid w:val="00767AD1"/>
    <w:rsid w:val="00772800"/>
    <w:rsid w:val="00773427"/>
    <w:rsid w:val="00775ABB"/>
    <w:rsid w:val="00783894"/>
    <w:rsid w:val="00785E44"/>
    <w:rsid w:val="00786459"/>
    <w:rsid w:val="00791332"/>
    <w:rsid w:val="00792573"/>
    <w:rsid w:val="007962B5"/>
    <w:rsid w:val="00796909"/>
    <w:rsid w:val="00796B9F"/>
    <w:rsid w:val="00796BC0"/>
    <w:rsid w:val="00797BB6"/>
    <w:rsid w:val="007A2572"/>
    <w:rsid w:val="007A39AE"/>
    <w:rsid w:val="007A4583"/>
    <w:rsid w:val="007A4A83"/>
    <w:rsid w:val="007B012E"/>
    <w:rsid w:val="007B7437"/>
    <w:rsid w:val="007C0449"/>
    <w:rsid w:val="007C05FD"/>
    <w:rsid w:val="007C2D9E"/>
    <w:rsid w:val="007C4394"/>
    <w:rsid w:val="007C5FDB"/>
    <w:rsid w:val="007D0AD0"/>
    <w:rsid w:val="007D29C9"/>
    <w:rsid w:val="007D43A0"/>
    <w:rsid w:val="007D6D8F"/>
    <w:rsid w:val="007E039B"/>
    <w:rsid w:val="007E0B7E"/>
    <w:rsid w:val="007E117C"/>
    <w:rsid w:val="007E4179"/>
    <w:rsid w:val="007E4D56"/>
    <w:rsid w:val="007E5AE0"/>
    <w:rsid w:val="007E61D0"/>
    <w:rsid w:val="007E668E"/>
    <w:rsid w:val="007E6F50"/>
    <w:rsid w:val="007F004F"/>
    <w:rsid w:val="007F2A29"/>
    <w:rsid w:val="007F2C1A"/>
    <w:rsid w:val="007F30B7"/>
    <w:rsid w:val="007F5145"/>
    <w:rsid w:val="008004F7"/>
    <w:rsid w:val="008005F1"/>
    <w:rsid w:val="00800E1F"/>
    <w:rsid w:val="00801D81"/>
    <w:rsid w:val="00803FA7"/>
    <w:rsid w:val="00806F0D"/>
    <w:rsid w:val="00807A9E"/>
    <w:rsid w:val="008102A8"/>
    <w:rsid w:val="008103B4"/>
    <w:rsid w:val="008111F5"/>
    <w:rsid w:val="00814B4D"/>
    <w:rsid w:val="00814EB5"/>
    <w:rsid w:val="00816248"/>
    <w:rsid w:val="00820C5A"/>
    <w:rsid w:val="00821DC6"/>
    <w:rsid w:val="00824921"/>
    <w:rsid w:val="00827459"/>
    <w:rsid w:val="0083002C"/>
    <w:rsid w:val="0083029C"/>
    <w:rsid w:val="00830569"/>
    <w:rsid w:val="00830FFB"/>
    <w:rsid w:val="00832C77"/>
    <w:rsid w:val="00833FF6"/>
    <w:rsid w:val="00835B95"/>
    <w:rsid w:val="00836227"/>
    <w:rsid w:val="00850C9D"/>
    <w:rsid w:val="00852FE8"/>
    <w:rsid w:val="00855409"/>
    <w:rsid w:val="00861A05"/>
    <w:rsid w:val="00861EEB"/>
    <w:rsid w:val="00862281"/>
    <w:rsid w:val="00865E13"/>
    <w:rsid w:val="008705DC"/>
    <w:rsid w:val="00871D82"/>
    <w:rsid w:val="00872F0D"/>
    <w:rsid w:val="008741F5"/>
    <w:rsid w:val="0087528C"/>
    <w:rsid w:val="0087745E"/>
    <w:rsid w:val="00881631"/>
    <w:rsid w:val="008824D7"/>
    <w:rsid w:val="008829F6"/>
    <w:rsid w:val="00883580"/>
    <w:rsid w:val="00883777"/>
    <w:rsid w:val="00883A9F"/>
    <w:rsid w:val="00885649"/>
    <w:rsid w:val="008866FB"/>
    <w:rsid w:val="00886DAC"/>
    <w:rsid w:val="00890C5F"/>
    <w:rsid w:val="00891C92"/>
    <w:rsid w:val="00892DD3"/>
    <w:rsid w:val="00893C3F"/>
    <w:rsid w:val="008953D5"/>
    <w:rsid w:val="00895B74"/>
    <w:rsid w:val="00896484"/>
    <w:rsid w:val="00896912"/>
    <w:rsid w:val="00896A80"/>
    <w:rsid w:val="008A0681"/>
    <w:rsid w:val="008A0AFA"/>
    <w:rsid w:val="008A195D"/>
    <w:rsid w:val="008A238B"/>
    <w:rsid w:val="008A3707"/>
    <w:rsid w:val="008A490D"/>
    <w:rsid w:val="008A56B5"/>
    <w:rsid w:val="008B13C4"/>
    <w:rsid w:val="008B21B3"/>
    <w:rsid w:val="008B3D1B"/>
    <w:rsid w:val="008B45B6"/>
    <w:rsid w:val="008B5789"/>
    <w:rsid w:val="008C048B"/>
    <w:rsid w:val="008C138E"/>
    <w:rsid w:val="008C4F29"/>
    <w:rsid w:val="008D09BF"/>
    <w:rsid w:val="008D4702"/>
    <w:rsid w:val="008E0ACC"/>
    <w:rsid w:val="008E2A7A"/>
    <w:rsid w:val="008E6B8A"/>
    <w:rsid w:val="008E790E"/>
    <w:rsid w:val="008F5A9B"/>
    <w:rsid w:val="008F7819"/>
    <w:rsid w:val="008F791A"/>
    <w:rsid w:val="0090260B"/>
    <w:rsid w:val="00902D73"/>
    <w:rsid w:val="00902F96"/>
    <w:rsid w:val="0090425D"/>
    <w:rsid w:val="009047BA"/>
    <w:rsid w:val="00904C0E"/>
    <w:rsid w:val="0090615C"/>
    <w:rsid w:val="00911FD5"/>
    <w:rsid w:val="009120EB"/>
    <w:rsid w:val="00913420"/>
    <w:rsid w:val="009178B5"/>
    <w:rsid w:val="009219D9"/>
    <w:rsid w:val="00922787"/>
    <w:rsid w:val="0092609C"/>
    <w:rsid w:val="009264EB"/>
    <w:rsid w:val="009273E3"/>
    <w:rsid w:val="0092744C"/>
    <w:rsid w:val="00930D94"/>
    <w:rsid w:val="00930F8D"/>
    <w:rsid w:val="00934FB6"/>
    <w:rsid w:val="00936285"/>
    <w:rsid w:val="00942686"/>
    <w:rsid w:val="009446ED"/>
    <w:rsid w:val="0094732F"/>
    <w:rsid w:val="00952505"/>
    <w:rsid w:val="00952C15"/>
    <w:rsid w:val="00952F62"/>
    <w:rsid w:val="009539BA"/>
    <w:rsid w:val="00957C20"/>
    <w:rsid w:val="00962B9C"/>
    <w:rsid w:val="0096518C"/>
    <w:rsid w:val="009679E7"/>
    <w:rsid w:val="00972554"/>
    <w:rsid w:val="00976C0E"/>
    <w:rsid w:val="0097754A"/>
    <w:rsid w:val="0098123A"/>
    <w:rsid w:val="00985BF0"/>
    <w:rsid w:val="0098602C"/>
    <w:rsid w:val="00990539"/>
    <w:rsid w:val="009938B2"/>
    <w:rsid w:val="009963B9"/>
    <w:rsid w:val="00996454"/>
    <w:rsid w:val="0099648C"/>
    <w:rsid w:val="009A21CD"/>
    <w:rsid w:val="009A2A34"/>
    <w:rsid w:val="009A626A"/>
    <w:rsid w:val="009A6B05"/>
    <w:rsid w:val="009B043A"/>
    <w:rsid w:val="009B0528"/>
    <w:rsid w:val="009B1A85"/>
    <w:rsid w:val="009B3143"/>
    <w:rsid w:val="009B337D"/>
    <w:rsid w:val="009B396E"/>
    <w:rsid w:val="009C3898"/>
    <w:rsid w:val="009C53C7"/>
    <w:rsid w:val="009D00D8"/>
    <w:rsid w:val="009D05A7"/>
    <w:rsid w:val="009D08DA"/>
    <w:rsid w:val="009D0F63"/>
    <w:rsid w:val="009D1AC7"/>
    <w:rsid w:val="009D2995"/>
    <w:rsid w:val="009D2C33"/>
    <w:rsid w:val="009D38B8"/>
    <w:rsid w:val="009D54A6"/>
    <w:rsid w:val="009D588A"/>
    <w:rsid w:val="009E0353"/>
    <w:rsid w:val="009E2BA2"/>
    <w:rsid w:val="009E4289"/>
    <w:rsid w:val="009E435E"/>
    <w:rsid w:val="009E569A"/>
    <w:rsid w:val="009E6F3A"/>
    <w:rsid w:val="009E7F09"/>
    <w:rsid w:val="009F206D"/>
    <w:rsid w:val="009F21E5"/>
    <w:rsid w:val="009F2549"/>
    <w:rsid w:val="009F2CD9"/>
    <w:rsid w:val="009F2DFE"/>
    <w:rsid w:val="009F46A8"/>
    <w:rsid w:val="009F6E10"/>
    <w:rsid w:val="00A00238"/>
    <w:rsid w:val="00A0041F"/>
    <w:rsid w:val="00A0094D"/>
    <w:rsid w:val="00A00D46"/>
    <w:rsid w:val="00A04656"/>
    <w:rsid w:val="00A05000"/>
    <w:rsid w:val="00A05844"/>
    <w:rsid w:val="00A07506"/>
    <w:rsid w:val="00A104F0"/>
    <w:rsid w:val="00A117F9"/>
    <w:rsid w:val="00A12AFD"/>
    <w:rsid w:val="00A14C87"/>
    <w:rsid w:val="00A15F13"/>
    <w:rsid w:val="00A15F83"/>
    <w:rsid w:val="00A2287A"/>
    <w:rsid w:val="00A22AE6"/>
    <w:rsid w:val="00A22EDE"/>
    <w:rsid w:val="00A3105F"/>
    <w:rsid w:val="00A32689"/>
    <w:rsid w:val="00A33E20"/>
    <w:rsid w:val="00A3450D"/>
    <w:rsid w:val="00A35ACF"/>
    <w:rsid w:val="00A35F6E"/>
    <w:rsid w:val="00A4154F"/>
    <w:rsid w:val="00A417EC"/>
    <w:rsid w:val="00A424D7"/>
    <w:rsid w:val="00A4379F"/>
    <w:rsid w:val="00A43ED5"/>
    <w:rsid w:val="00A459EA"/>
    <w:rsid w:val="00A45C03"/>
    <w:rsid w:val="00A50D72"/>
    <w:rsid w:val="00A51315"/>
    <w:rsid w:val="00A518B2"/>
    <w:rsid w:val="00A5269E"/>
    <w:rsid w:val="00A53E8E"/>
    <w:rsid w:val="00A53FCA"/>
    <w:rsid w:val="00A55B69"/>
    <w:rsid w:val="00A56D8C"/>
    <w:rsid w:val="00A63542"/>
    <w:rsid w:val="00A6415F"/>
    <w:rsid w:val="00A64775"/>
    <w:rsid w:val="00A65F8F"/>
    <w:rsid w:val="00A671E3"/>
    <w:rsid w:val="00A7024B"/>
    <w:rsid w:val="00A71A71"/>
    <w:rsid w:val="00A744F0"/>
    <w:rsid w:val="00A75092"/>
    <w:rsid w:val="00A753C7"/>
    <w:rsid w:val="00A757BF"/>
    <w:rsid w:val="00A75CE9"/>
    <w:rsid w:val="00A75E48"/>
    <w:rsid w:val="00A773EF"/>
    <w:rsid w:val="00A77E65"/>
    <w:rsid w:val="00A815FA"/>
    <w:rsid w:val="00A81E85"/>
    <w:rsid w:val="00A836D2"/>
    <w:rsid w:val="00A8406B"/>
    <w:rsid w:val="00A843C1"/>
    <w:rsid w:val="00A849EF"/>
    <w:rsid w:val="00A8730C"/>
    <w:rsid w:val="00A87452"/>
    <w:rsid w:val="00A8765B"/>
    <w:rsid w:val="00A92AC6"/>
    <w:rsid w:val="00A935D3"/>
    <w:rsid w:val="00A94782"/>
    <w:rsid w:val="00A94E32"/>
    <w:rsid w:val="00AA1B6C"/>
    <w:rsid w:val="00AA431F"/>
    <w:rsid w:val="00AA4F1D"/>
    <w:rsid w:val="00AA5349"/>
    <w:rsid w:val="00AA5998"/>
    <w:rsid w:val="00AA5BC9"/>
    <w:rsid w:val="00AA6C9D"/>
    <w:rsid w:val="00AA71CB"/>
    <w:rsid w:val="00AA7223"/>
    <w:rsid w:val="00AB01DF"/>
    <w:rsid w:val="00AB096D"/>
    <w:rsid w:val="00AB0EAF"/>
    <w:rsid w:val="00AB2C2C"/>
    <w:rsid w:val="00AB2FC2"/>
    <w:rsid w:val="00AB324C"/>
    <w:rsid w:val="00AB41BD"/>
    <w:rsid w:val="00AB5DE1"/>
    <w:rsid w:val="00AB73E0"/>
    <w:rsid w:val="00AB7C9C"/>
    <w:rsid w:val="00AC10FF"/>
    <w:rsid w:val="00AC4B9F"/>
    <w:rsid w:val="00AC4F58"/>
    <w:rsid w:val="00AC5150"/>
    <w:rsid w:val="00AC6377"/>
    <w:rsid w:val="00AC69BB"/>
    <w:rsid w:val="00AD223F"/>
    <w:rsid w:val="00AD2913"/>
    <w:rsid w:val="00AD338D"/>
    <w:rsid w:val="00AE2525"/>
    <w:rsid w:val="00AE2556"/>
    <w:rsid w:val="00AF039E"/>
    <w:rsid w:val="00AF2A79"/>
    <w:rsid w:val="00AF2F94"/>
    <w:rsid w:val="00AF4CFA"/>
    <w:rsid w:val="00AF564E"/>
    <w:rsid w:val="00AF74E6"/>
    <w:rsid w:val="00B00D69"/>
    <w:rsid w:val="00B00E23"/>
    <w:rsid w:val="00B010A2"/>
    <w:rsid w:val="00B01297"/>
    <w:rsid w:val="00B02223"/>
    <w:rsid w:val="00B038B3"/>
    <w:rsid w:val="00B04C15"/>
    <w:rsid w:val="00B0610C"/>
    <w:rsid w:val="00B0695E"/>
    <w:rsid w:val="00B06CEF"/>
    <w:rsid w:val="00B07DFA"/>
    <w:rsid w:val="00B109F1"/>
    <w:rsid w:val="00B10CD3"/>
    <w:rsid w:val="00B1100B"/>
    <w:rsid w:val="00B14460"/>
    <w:rsid w:val="00B14788"/>
    <w:rsid w:val="00B1486D"/>
    <w:rsid w:val="00B1676F"/>
    <w:rsid w:val="00B17101"/>
    <w:rsid w:val="00B22BEF"/>
    <w:rsid w:val="00B248A0"/>
    <w:rsid w:val="00B2514F"/>
    <w:rsid w:val="00B258DB"/>
    <w:rsid w:val="00B25B68"/>
    <w:rsid w:val="00B26A35"/>
    <w:rsid w:val="00B27946"/>
    <w:rsid w:val="00B27AB0"/>
    <w:rsid w:val="00B33D81"/>
    <w:rsid w:val="00B33F4A"/>
    <w:rsid w:val="00B34F65"/>
    <w:rsid w:val="00B36274"/>
    <w:rsid w:val="00B42C8F"/>
    <w:rsid w:val="00B44934"/>
    <w:rsid w:val="00B45C73"/>
    <w:rsid w:val="00B46020"/>
    <w:rsid w:val="00B474E2"/>
    <w:rsid w:val="00B5013B"/>
    <w:rsid w:val="00B50276"/>
    <w:rsid w:val="00B5171F"/>
    <w:rsid w:val="00B5276C"/>
    <w:rsid w:val="00B54A1C"/>
    <w:rsid w:val="00B54ADE"/>
    <w:rsid w:val="00B56666"/>
    <w:rsid w:val="00B57C6C"/>
    <w:rsid w:val="00B60BDA"/>
    <w:rsid w:val="00B60C3D"/>
    <w:rsid w:val="00B621F5"/>
    <w:rsid w:val="00B644F8"/>
    <w:rsid w:val="00B64B33"/>
    <w:rsid w:val="00B65007"/>
    <w:rsid w:val="00B659A6"/>
    <w:rsid w:val="00B67170"/>
    <w:rsid w:val="00B702C7"/>
    <w:rsid w:val="00B70CEF"/>
    <w:rsid w:val="00B7103D"/>
    <w:rsid w:val="00B71CD6"/>
    <w:rsid w:val="00B72548"/>
    <w:rsid w:val="00B72C72"/>
    <w:rsid w:val="00B740DF"/>
    <w:rsid w:val="00B74858"/>
    <w:rsid w:val="00B76FBA"/>
    <w:rsid w:val="00B77ED1"/>
    <w:rsid w:val="00B77F7C"/>
    <w:rsid w:val="00B814D5"/>
    <w:rsid w:val="00B83CE6"/>
    <w:rsid w:val="00B843A6"/>
    <w:rsid w:val="00B84537"/>
    <w:rsid w:val="00B85C81"/>
    <w:rsid w:val="00B90F19"/>
    <w:rsid w:val="00B91743"/>
    <w:rsid w:val="00B91FE4"/>
    <w:rsid w:val="00BA0CB0"/>
    <w:rsid w:val="00BA3D38"/>
    <w:rsid w:val="00BA53B3"/>
    <w:rsid w:val="00BA5D2D"/>
    <w:rsid w:val="00BA7C29"/>
    <w:rsid w:val="00BB3CB9"/>
    <w:rsid w:val="00BB64E8"/>
    <w:rsid w:val="00BB6ECE"/>
    <w:rsid w:val="00BB6F4C"/>
    <w:rsid w:val="00BC1FC8"/>
    <w:rsid w:val="00BC5180"/>
    <w:rsid w:val="00BC6AC1"/>
    <w:rsid w:val="00BE1789"/>
    <w:rsid w:val="00BE181F"/>
    <w:rsid w:val="00BE21C0"/>
    <w:rsid w:val="00BE2C21"/>
    <w:rsid w:val="00BE2E6B"/>
    <w:rsid w:val="00BE51DB"/>
    <w:rsid w:val="00BF153E"/>
    <w:rsid w:val="00BF1EAC"/>
    <w:rsid w:val="00BF351C"/>
    <w:rsid w:val="00BF55BB"/>
    <w:rsid w:val="00BF620F"/>
    <w:rsid w:val="00BF681F"/>
    <w:rsid w:val="00C00437"/>
    <w:rsid w:val="00C017C3"/>
    <w:rsid w:val="00C024FC"/>
    <w:rsid w:val="00C04A62"/>
    <w:rsid w:val="00C04E22"/>
    <w:rsid w:val="00C05FE6"/>
    <w:rsid w:val="00C0682E"/>
    <w:rsid w:val="00C06F0F"/>
    <w:rsid w:val="00C0741A"/>
    <w:rsid w:val="00C10E65"/>
    <w:rsid w:val="00C12040"/>
    <w:rsid w:val="00C15DE7"/>
    <w:rsid w:val="00C1614C"/>
    <w:rsid w:val="00C1782F"/>
    <w:rsid w:val="00C222AA"/>
    <w:rsid w:val="00C24313"/>
    <w:rsid w:val="00C246A0"/>
    <w:rsid w:val="00C249EC"/>
    <w:rsid w:val="00C24BCC"/>
    <w:rsid w:val="00C25A04"/>
    <w:rsid w:val="00C26C43"/>
    <w:rsid w:val="00C3002D"/>
    <w:rsid w:val="00C30C8B"/>
    <w:rsid w:val="00C34A29"/>
    <w:rsid w:val="00C3526E"/>
    <w:rsid w:val="00C424AD"/>
    <w:rsid w:val="00C436D7"/>
    <w:rsid w:val="00C44DD6"/>
    <w:rsid w:val="00C457B8"/>
    <w:rsid w:val="00C528B7"/>
    <w:rsid w:val="00C552FC"/>
    <w:rsid w:val="00C5780F"/>
    <w:rsid w:val="00C6030D"/>
    <w:rsid w:val="00C6125B"/>
    <w:rsid w:val="00C6197B"/>
    <w:rsid w:val="00C62C82"/>
    <w:rsid w:val="00C71D65"/>
    <w:rsid w:val="00C7225D"/>
    <w:rsid w:val="00C75035"/>
    <w:rsid w:val="00C84467"/>
    <w:rsid w:val="00C85186"/>
    <w:rsid w:val="00C861BF"/>
    <w:rsid w:val="00C8641A"/>
    <w:rsid w:val="00C875F1"/>
    <w:rsid w:val="00C90D1E"/>
    <w:rsid w:val="00C9142F"/>
    <w:rsid w:val="00C91B13"/>
    <w:rsid w:val="00C9218F"/>
    <w:rsid w:val="00C93AAF"/>
    <w:rsid w:val="00CA0A73"/>
    <w:rsid w:val="00CA6C48"/>
    <w:rsid w:val="00CA73DC"/>
    <w:rsid w:val="00CA7763"/>
    <w:rsid w:val="00CB06D2"/>
    <w:rsid w:val="00CB3A5A"/>
    <w:rsid w:val="00CB3BCF"/>
    <w:rsid w:val="00CC1CC7"/>
    <w:rsid w:val="00CC2DEC"/>
    <w:rsid w:val="00CC44F2"/>
    <w:rsid w:val="00CC4A80"/>
    <w:rsid w:val="00CC615A"/>
    <w:rsid w:val="00CC79F5"/>
    <w:rsid w:val="00CD0D2F"/>
    <w:rsid w:val="00CD132B"/>
    <w:rsid w:val="00CD47D0"/>
    <w:rsid w:val="00CD5606"/>
    <w:rsid w:val="00CD7EB3"/>
    <w:rsid w:val="00CE069F"/>
    <w:rsid w:val="00CE1357"/>
    <w:rsid w:val="00CE46D4"/>
    <w:rsid w:val="00CE4C54"/>
    <w:rsid w:val="00CF21A1"/>
    <w:rsid w:val="00CF51EE"/>
    <w:rsid w:val="00CF74C1"/>
    <w:rsid w:val="00CF770E"/>
    <w:rsid w:val="00CF7C70"/>
    <w:rsid w:val="00D01FD5"/>
    <w:rsid w:val="00D0218A"/>
    <w:rsid w:val="00D0237E"/>
    <w:rsid w:val="00D02C21"/>
    <w:rsid w:val="00D0342D"/>
    <w:rsid w:val="00D0445C"/>
    <w:rsid w:val="00D0588F"/>
    <w:rsid w:val="00D0679A"/>
    <w:rsid w:val="00D102C6"/>
    <w:rsid w:val="00D107D2"/>
    <w:rsid w:val="00D108B2"/>
    <w:rsid w:val="00D12168"/>
    <w:rsid w:val="00D12B5B"/>
    <w:rsid w:val="00D14EDE"/>
    <w:rsid w:val="00D1690D"/>
    <w:rsid w:val="00D1766F"/>
    <w:rsid w:val="00D21B52"/>
    <w:rsid w:val="00D261C2"/>
    <w:rsid w:val="00D27691"/>
    <w:rsid w:val="00D276DC"/>
    <w:rsid w:val="00D33707"/>
    <w:rsid w:val="00D36A8D"/>
    <w:rsid w:val="00D408DB"/>
    <w:rsid w:val="00D4183B"/>
    <w:rsid w:val="00D41AFF"/>
    <w:rsid w:val="00D4293A"/>
    <w:rsid w:val="00D43448"/>
    <w:rsid w:val="00D560EE"/>
    <w:rsid w:val="00D56B72"/>
    <w:rsid w:val="00D6223F"/>
    <w:rsid w:val="00D62474"/>
    <w:rsid w:val="00D6416D"/>
    <w:rsid w:val="00D644C3"/>
    <w:rsid w:val="00D726DE"/>
    <w:rsid w:val="00D73324"/>
    <w:rsid w:val="00D740AD"/>
    <w:rsid w:val="00D75434"/>
    <w:rsid w:val="00D76F7B"/>
    <w:rsid w:val="00D7778E"/>
    <w:rsid w:val="00D811A1"/>
    <w:rsid w:val="00D849A4"/>
    <w:rsid w:val="00D87136"/>
    <w:rsid w:val="00D87541"/>
    <w:rsid w:val="00D87570"/>
    <w:rsid w:val="00D9289F"/>
    <w:rsid w:val="00D92FB2"/>
    <w:rsid w:val="00D939B4"/>
    <w:rsid w:val="00D93B29"/>
    <w:rsid w:val="00D944FC"/>
    <w:rsid w:val="00D964F4"/>
    <w:rsid w:val="00DA0FD9"/>
    <w:rsid w:val="00DA13DC"/>
    <w:rsid w:val="00DA14DF"/>
    <w:rsid w:val="00DA1F47"/>
    <w:rsid w:val="00DA2D13"/>
    <w:rsid w:val="00DA757E"/>
    <w:rsid w:val="00DB0694"/>
    <w:rsid w:val="00DB1E16"/>
    <w:rsid w:val="00DB3E41"/>
    <w:rsid w:val="00DC42C6"/>
    <w:rsid w:val="00DC6531"/>
    <w:rsid w:val="00DD0834"/>
    <w:rsid w:val="00DD09B7"/>
    <w:rsid w:val="00DD0B87"/>
    <w:rsid w:val="00DD0DCE"/>
    <w:rsid w:val="00DD2AB1"/>
    <w:rsid w:val="00DD70E4"/>
    <w:rsid w:val="00DD7AF5"/>
    <w:rsid w:val="00DE0D82"/>
    <w:rsid w:val="00DE1931"/>
    <w:rsid w:val="00DE29CD"/>
    <w:rsid w:val="00DE2E45"/>
    <w:rsid w:val="00DE638C"/>
    <w:rsid w:val="00DE6AC2"/>
    <w:rsid w:val="00DE7F25"/>
    <w:rsid w:val="00DF06EE"/>
    <w:rsid w:val="00DF189A"/>
    <w:rsid w:val="00DF1C83"/>
    <w:rsid w:val="00DF29C7"/>
    <w:rsid w:val="00DF537B"/>
    <w:rsid w:val="00DF578C"/>
    <w:rsid w:val="00E013FB"/>
    <w:rsid w:val="00E04DC3"/>
    <w:rsid w:val="00E0770B"/>
    <w:rsid w:val="00E12A62"/>
    <w:rsid w:val="00E12AD9"/>
    <w:rsid w:val="00E149A8"/>
    <w:rsid w:val="00E1547F"/>
    <w:rsid w:val="00E1571B"/>
    <w:rsid w:val="00E17223"/>
    <w:rsid w:val="00E2172F"/>
    <w:rsid w:val="00E23442"/>
    <w:rsid w:val="00E23C2A"/>
    <w:rsid w:val="00E25008"/>
    <w:rsid w:val="00E30428"/>
    <w:rsid w:val="00E32E7A"/>
    <w:rsid w:val="00E330AD"/>
    <w:rsid w:val="00E33BE8"/>
    <w:rsid w:val="00E34C0C"/>
    <w:rsid w:val="00E40C38"/>
    <w:rsid w:val="00E43045"/>
    <w:rsid w:val="00E43FF4"/>
    <w:rsid w:val="00E44007"/>
    <w:rsid w:val="00E453A2"/>
    <w:rsid w:val="00E46E1B"/>
    <w:rsid w:val="00E50975"/>
    <w:rsid w:val="00E51ACF"/>
    <w:rsid w:val="00E5327F"/>
    <w:rsid w:val="00E5473C"/>
    <w:rsid w:val="00E56329"/>
    <w:rsid w:val="00E57812"/>
    <w:rsid w:val="00E602A9"/>
    <w:rsid w:val="00E60B8C"/>
    <w:rsid w:val="00E61A98"/>
    <w:rsid w:val="00E63D0B"/>
    <w:rsid w:val="00E641C6"/>
    <w:rsid w:val="00E65A2F"/>
    <w:rsid w:val="00E71C0C"/>
    <w:rsid w:val="00E723B8"/>
    <w:rsid w:val="00E770D7"/>
    <w:rsid w:val="00E77784"/>
    <w:rsid w:val="00E80204"/>
    <w:rsid w:val="00E83B11"/>
    <w:rsid w:val="00E84339"/>
    <w:rsid w:val="00E85E2C"/>
    <w:rsid w:val="00E86115"/>
    <w:rsid w:val="00E865AA"/>
    <w:rsid w:val="00E86774"/>
    <w:rsid w:val="00E87EB1"/>
    <w:rsid w:val="00E9066D"/>
    <w:rsid w:val="00E92D81"/>
    <w:rsid w:val="00E936AE"/>
    <w:rsid w:val="00E94099"/>
    <w:rsid w:val="00E972E1"/>
    <w:rsid w:val="00EA153B"/>
    <w:rsid w:val="00EA1E50"/>
    <w:rsid w:val="00EA29E1"/>
    <w:rsid w:val="00EA47CE"/>
    <w:rsid w:val="00EA53A8"/>
    <w:rsid w:val="00EA605D"/>
    <w:rsid w:val="00EA7C51"/>
    <w:rsid w:val="00EA7E83"/>
    <w:rsid w:val="00EB1AB0"/>
    <w:rsid w:val="00EB54F8"/>
    <w:rsid w:val="00EB6041"/>
    <w:rsid w:val="00EC03EE"/>
    <w:rsid w:val="00EC2B01"/>
    <w:rsid w:val="00EC33B1"/>
    <w:rsid w:val="00EC4B4B"/>
    <w:rsid w:val="00EC7565"/>
    <w:rsid w:val="00ED168D"/>
    <w:rsid w:val="00ED23C2"/>
    <w:rsid w:val="00ED37B8"/>
    <w:rsid w:val="00ED4478"/>
    <w:rsid w:val="00ED6135"/>
    <w:rsid w:val="00ED768B"/>
    <w:rsid w:val="00ED7CFC"/>
    <w:rsid w:val="00ED7D18"/>
    <w:rsid w:val="00EE057E"/>
    <w:rsid w:val="00EE241F"/>
    <w:rsid w:val="00EE242B"/>
    <w:rsid w:val="00EE2713"/>
    <w:rsid w:val="00EE5E7E"/>
    <w:rsid w:val="00EF234F"/>
    <w:rsid w:val="00EF2DDD"/>
    <w:rsid w:val="00EF2EF9"/>
    <w:rsid w:val="00EF3F4F"/>
    <w:rsid w:val="00EF41CD"/>
    <w:rsid w:val="00EF5E39"/>
    <w:rsid w:val="00EF6441"/>
    <w:rsid w:val="00F000D8"/>
    <w:rsid w:val="00F0162E"/>
    <w:rsid w:val="00F01D63"/>
    <w:rsid w:val="00F04722"/>
    <w:rsid w:val="00F06294"/>
    <w:rsid w:val="00F12072"/>
    <w:rsid w:val="00F1299E"/>
    <w:rsid w:val="00F12FD0"/>
    <w:rsid w:val="00F13FC7"/>
    <w:rsid w:val="00F149BE"/>
    <w:rsid w:val="00F165F0"/>
    <w:rsid w:val="00F1674C"/>
    <w:rsid w:val="00F167A8"/>
    <w:rsid w:val="00F16FCD"/>
    <w:rsid w:val="00F20135"/>
    <w:rsid w:val="00F20B93"/>
    <w:rsid w:val="00F227B4"/>
    <w:rsid w:val="00F24B67"/>
    <w:rsid w:val="00F25300"/>
    <w:rsid w:val="00F2664E"/>
    <w:rsid w:val="00F26D86"/>
    <w:rsid w:val="00F27537"/>
    <w:rsid w:val="00F3033D"/>
    <w:rsid w:val="00F30881"/>
    <w:rsid w:val="00F31371"/>
    <w:rsid w:val="00F3188D"/>
    <w:rsid w:val="00F31B13"/>
    <w:rsid w:val="00F32109"/>
    <w:rsid w:val="00F321E5"/>
    <w:rsid w:val="00F329BB"/>
    <w:rsid w:val="00F34482"/>
    <w:rsid w:val="00F34C0E"/>
    <w:rsid w:val="00F34D98"/>
    <w:rsid w:val="00F357C6"/>
    <w:rsid w:val="00F3610F"/>
    <w:rsid w:val="00F409DF"/>
    <w:rsid w:val="00F4110C"/>
    <w:rsid w:val="00F43B80"/>
    <w:rsid w:val="00F4490D"/>
    <w:rsid w:val="00F44E18"/>
    <w:rsid w:val="00F44E91"/>
    <w:rsid w:val="00F44F1D"/>
    <w:rsid w:val="00F47806"/>
    <w:rsid w:val="00F52F18"/>
    <w:rsid w:val="00F53D25"/>
    <w:rsid w:val="00F540DA"/>
    <w:rsid w:val="00F5569C"/>
    <w:rsid w:val="00F56A51"/>
    <w:rsid w:val="00F62A69"/>
    <w:rsid w:val="00F7190B"/>
    <w:rsid w:val="00F755AF"/>
    <w:rsid w:val="00F757DA"/>
    <w:rsid w:val="00F770D0"/>
    <w:rsid w:val="00F77C46"/>
    <w:rsid w:val="00F80EF3"/>
    <w:rsid w:val="00F813AC"/>
    <w:rsid w:val="00F85047"/>
    <w:rsid w:val="00F857EC"/>
    <w:rsid w:val="00F91A2E"/>
    <w:rsid w:val="00F9236F"/>
    <w:rsid w:val="00F92F47"/>
    <w:rsid w:val="00F92F60"/>
    <w:rsid w:val="00F933C6"/>
    <w:rsid w:val="00F938BC"/>
    <w:rsid w:val="00F94DBB"/>
    <w:rsid w:val="00F94F0E"/>
    <w:rsid w:val="00F95262"/>
    <w:rsid w:val="00FA065A"/>
    <w:rsid w:val="00FA0A60"/>
    <w:rsid w:val="00FA0CC0"/>
    <w:rsid w:val="00FA1BBE"/>
    <w:rsid w:val="00FA32D2"/>
    <w:rsid w:val="00FA34AF"/>
    <w:rsid w:val="00FA4047"/>
    <w:rsid w:val="00FA41FF"/>
    <w:rsid w:val="00FA5CC3"/>
    <w:rsid w:val="00FA6018"/>
    <w:rsid w:val="00FA6F6D"/>
    <w:rsid w:val="00FA7E06"/>
    <w:rsid w:val="00FB02A5"/>
    <w:rsid w:val="00FB2215"/>
    <w:rsid w:val="00FB661D"/>
    <w:rsid w:val="00FC21D2"/>
    <w:rsid w:val="00FC2B47"/>
    <w:rsid w:val="00FC33BE"/>
    <w:rsid w:val="00FC4D79"/>
    <w:rsid w:val="00FC55A5"/>
    <w:rsid w:val="00FC7E58"/>
    <w:rsid w:val="00FD0EF8"/>
    <w:rsid w:val="00FD1101"/>
    <w:rsid w:val="00FD2508"/>
    <w:rsid w:val="00FD3531"/>
    <w:rsid w:val="00FD3D4D"/>
    <w:rsid w:val="00FD445A"/>
    <w:rsid w:val="00FD4611"/>
    <w:rsid w:val="00FD4F41"/>
    <w:rsid w:val="00FD576B"/>
    <w:rsid w:val="00FE0048"/>
    <w:rsid w:val="00FE309E"/>
    <w:rsid w:val="00FE4092"/>
    <w:rsid w:val="00FF20F6"/>
    <w:rsid w:val="00FF43DF"/>
    <w:rsid w:val="00FF5287"/>
    <w:rsid w:val="00FF6EDD"/>
    <w:rsid w:val="00FF7F8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A7EED2"/>
  <w15:docId w15:val="{C18FD490-35A9-4D8E-ABD9-A9BD7CF44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17742"/>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link w:val="DefaultZnak"/>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l"/>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Light Grid Accent 3,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29"/>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ng-binding">
    <w:name w:val="ng-binding"/>
    <w:basedOn w:val="Domylnaczcionkaakapitu"/>
    <w:rsid w:val="009D2995"/>
  </w:style>
  <w:style w:type="character" w:customStyle="1" w:styleId="WW8Num16z0">
    <w:name w:val="WW8Num16z0"/>
    <w:rsid w:val="004C0782"/>
  </w:style>
  <w:style w:type="character" w:customStyle="1" w:styleId="FontStyle32">
    <w:name w:val="Font Style32"/>
    <w:uiPriority w:val="99"/>
    <w:rsid w:val="0073102C"/>
    <w:rPr>
      <w:rFonts w:ascii="Calibri" w:hAnsi="Calibri" w:cs="Calibri"/>
      <w:sz w:val="20"/>
      <w:szCs w:val="20"/>
    </w:rPr>
  </w:style>
  <w:style w:type="character" w:customStyle="1" w:styleId="FontStyle26">
    <w:name w:val="Font Style26"/>
    <w:rsid w:val="007F2A29"/>
    <w:rPr>
      <w:rFonts w:ascii="Arial" w:hAnsi="Arial" w:cs="Arial"/>
      <w:sz w:val="22"/>
      <w:szCs w:val="22"/>
    </w:rPr>
  </w:style>
  <w:style w:type="character" w:customStyle="1" w:styleId="Domylnaczcionkaakapitu2">
    <w:name w:val="Domyślna czcionka akapitu2"/>
    <w:rsid w:val="00942686"/>
  </w:style>
  <w:style w:type="character" w:customStyle="1" w:styleId="TekstkomentarzaZnak1">
    <w:name w:val="Tekst komentarza Znak1"/>
    <w:basedOn w:val="Domylnaczcionkaakapitu"/>
    <w:uiPriority w:val="99"/>
    <w:rsid w:val="006E0EC9"/>
    <w:rPr>
      <w:rFonts w:ascii="Times New Roman" w:eastAsia="Times New Roman" w:hAnsi="Times New Roman" w:cs="Times New Roman"/>
      <w:kern w:val="1"/>
      <w:sz w:val="20"/>
      <w:szCs w:val="20"/>
      <w:lang w:val="en-US" w:eastAsia="ar-SA"/>
    </w:rPr>
  </w:style>
  <w:style w:type="character" w:customStyle="1" w:styleId="DefaultZnak">
    <w:name w:val="Default Znak"/>
    <w:link w:val="Default"/>
    <w:locked/>
    <w:rsid w:val="009F46A8"/>
    <w:rPr>
      <w:rFonts w:ascii="Arial" w:eastAsia="Calibri" w:hAnsi="Arial" w:cs="Arial"/>
      <w:color w:val="000000"/>
      <w:sz w:val="24"/>
      <w:szCs w:val="24"/>
    </w:rPr>
  </w:style>
  <w:style w:type="paragraph" w:customStyle="1" w:styleId="Akapitzlist2">
    <w:name w:val="Akapit z listą2"/>
    <w:basedOn w:val="Normalny"/>
    <w:rsid w:val="00F16FCD"/>
    <w:pPr>
      <w:widowControl/>
      <w:suppressAutoHyphens w:val="0"/>
      <w:adjustRightInd/>
      <w:spacing w:before="20" w:after="40" w:line="252" w:lineRule="auto"/>
      <w:ind w:left="720"/>
      <w:textAlignment w:val="auto"/>
    </w:pPr>
    <w:rPr>
      <w:rFonts w:ascii="Calibri" w:eastAsia="SimSun" w:hAnsi="Calibri"/>
      <w:sz w:val="20"/>
      <w:szCs w:val="20"/>
      <w:lang w:eastAsia="en-US"/>
    </w:rPr>
  </w:style>
  <w:style w:type="character" w:customStyle="1" w:styleId="cf01">
    <w:name w:val="cf01"/>
    <w:basedOn w:val="Domylnaczcionkaakapitu"/>
    <w:rsid w:val="00151C03"/>
    <w:rPr>
      <w:rFonts w:ascii="Segoe UI" w:hAnsi="Segoe UI" w:cs="Segoe UI" w:hint="default"/>
      <w:sz w:val="18"/>
      <w:szCs w:val="18"/>
    </w:rPr>
  </w:style>
  <w:style w:type="character" w:styleId="Uwydatnienie">
    <w:name w:val="Emphasis"/>
    <w:basedOn w:val="Domylnaczcionkaakapitu"/>
    <w:uiPriority w:val="20"/>
    <w:qFormat/>
    <w:rsid w:val="009B396E"/>
    <w:rPr>
      <w:i/>
      <w:iCs/>
    </w:rPr>
  </w:style>
  <w:style w:type="paragraph" w:styleId="Bezodstpw">
    <w:name w:val="No Spacing"/>
    <w:next w:val="Akapitzlist"/>
    <w:uiPriority w:val="1"/>
    <w:qFormat/>
    <w:rsid w:val="00ED23C2"/>
    <w:pPr>
      <w:suppressAutoHyphens/>
      <w:spacing w:after="0" w:line="240" w:lineRule="auto"/>
    </w:pPr>
    <w:rPr>
      <w:rFonts w:ascii="Calibri" w:eastAsia="Calibri" w:hAnsi="Calibri" w:cs="Calibri"/>
      <w:lang w:eastAsia="zh-CN"/>
    </w:rPr>
  </w:style>
  <w:style w:type="paragraph" w:styleId="Tekstpodstawowywcity3">
    <w:name w:val="Body Text Indent 3"/>
    <w:basedOn w:val="Normalny"/>
    <w:link w:val="Tekstpodstawowywcity3Znak"/>
    <w:uiPriority w:val="99"/>
    <w:semiHidden/>
    <w:unhideWhenUsed/>
    <w:rsid w:val="00ED23C2"/>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ED23C2"/>
    <w:rPr>
      <w:rFonts w:ascii="Times New Roman" w:eastAsia="Times New Roman" w:hAnsi="Times New Roman" w:cs="Calibri"/>
      <w:sz w:val="16"/>
      <w:szCs w:val="16"/>
      <w:lang w:eastAsia="ar-SA"/>
    </w:rPr>
  </w:style>
  <w:style w:type="character" w:customStyle="1" w:styleId="FontStyle127">
    <w:name w:val="Font Style127"/>
    <w:basedOn w:val="Domylnaczcionkaakapitu"/>
    <w:uiPriority w:val="99"/>
    <w:rsid w:val="006331BF"/>
    <w:rPr>
      <w:rFonts w:ascii="Verdana" w:hAnsi="Verdana" w:cs="Verdana"/>
      <w:i/>
      <w:iCs/>
      <w:color w:val="000000"/>
      <w:sz w:val="16"/>
      <w:szCs w:val="16"/>
    </w:rPr>
  </w:style>
  <w:style w:type="character" w:styleId="Tytuksiki">
    <w:name w:val="Book Title"/>
    <w:basedOn w:val="Domylnaczcionkaakapitu"/>
    <w:uiPriority w:val="33"/>
    <w:qFormat/>
    <w:rsid w:val="00D740AD"/>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845020">
      <w:bodyDiv w:val="1"/>
      <w:marLeft w:val="0"/>
      <w:marRight w:val="0"/>
      <w:marTop w:val="0"/>
      <w:marBottom w:val="0"/>
      <w:divBdr>
        <w:top w:val="none" w:sz="0" w:space="0" w:color="auto"/>
        <w:left w:val="none" w:sz="0" w:space="0" w:color="auto"/>
        <w:bottom w:val="none" w:sz="0" w:space="0" w:color="auto"/>
        <w:right w:val="none" w:sz="0" w:space="0" w:color="auto"/>
      </w:divBdr>
    </w:div>
    <w:div w:id="163781937">
      <w:bodyDiv w:val="1"/>
      <w:marLeft w:val="0"/>
      <w:marRight w:val="0"/>
      <w:marTop w:val="0"/>
      <w:marBottom w:val="0"/>
      <w:divBdr>
        <w:top w:val="none" w:sz="0" w:space="0" w:color="auto"/>
        <w:left w:val="none" w:sz="0" w:space="0" w:color="auto"/>
        <w:bottom w:val="none" w:sz="0" w:space="0" w:color="auto"/>
        <w:right w:val="none" w:sz="0" w:space="0" w:color="auto"/>
      </w:divBdr>
    </w:div>
    <w:div w:id="316569795">
      <w:bodyDiv w:val="1"/>
      <w:marLeft w:val="0"/>
      <w:marRight w:val="0"/>
      <w:marTop w:val="0"/>
      <w:marBottom w:val="0"/>
      <w:divBdr>
        <w:top w:val="none" w:sz="0" w:space="0" w:color="auto"/>
        <w:left w:val="none" w:sz="0" w:space="0" w:color="auto"/>
        <w:bottom w:val="none" w:sz="0" w:space="0" w:color="auto"/>
        <w:right w:val="none" w:sz="0" w:space="0" w:color="auto"/>
      </w:divBdr>
    </w:div>
    <w:div w:id="342896720">
      <w:bodyDiv w:val="1"/>
      <w:marLeft w:val="0"/>
      <w:marRight w:val="0"/>
      <w:marTop w:val="0"/>
      <w:marBottom w:val="0"/>
      <w:divBdr>
        <w:top w:val="none" w:sz="0" w:space="0" w:color="auto"/>
        <w:left w:val="none" w:sz="0" w:space="0" w:color="auto"/>
        <w:bottom w:val="none" w:sz="0" w:space="0" w:color="auto"/>
        <w:right w:val="none" w:sz="0" w:space="0" w:color="auto"/>
      </w:divBdr>
      <w:divsChild>
        <w:div w:id="1946501712">
          <w:marLeft w:val="0"/>
          <w:marRight w:val="0"/>
          <w:marTop w:val="0"/>
          <w:marBottom w:val="0"/>
          <w:divBdr>
            <w:top w:val="none" w:sz="0" w:space="0" w:color="auto"/>
            <w:left w:val="none" w:sz="0" w:space="0" w:color="auto"/>
            <w:bottom w:val="none" w:sz="0" w:space="0" w:color="auto"/>
            <w:right w:val="none" w:sz="0" w:space="0" w:color="auto"/>
          </w:divBdr>
          <w:divsChild>
            <w:div w:id="932207705">
              <w:marLeft w:val="0"/>
              <w:marRight w:val="0"/>
              <w:marTop w:val="0"/>
              <w:marBottom w:val="0"/>
              <w:divBdr>
                <w:top w:val="none" w:sz="0" w:space="0" w:color="auto"/>
                <w:left w:val="none" w:sz="0" w:space="0" w:color="auto"/>
                <w:bottom w:val="none" w:sz="0" w:space="0" w:color="auto"/>
                <w:right w:val="none" w:sz="0" w:space="0" w:color="auto"/>
              </w:divBdr>
              <w:divsChild>
                <w:div w:id="139042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809618">
      <w:bodyDiv w:val="1"/>
      <w:marLeft w:val="0"/>
      <w:marRight w:val="0"/>
      <w:marTop w:val="0"/>
      <w:marBottom w:val="0"/>
      <w:divBdr>
        <w:top w:val="none" w:sz="0" w:space="0" w:color="auto"/>
        <w:left w:val="none" w:sz="0" w:space="0" w:color="auto"/>
        <w:bottom w:val="none" w:sz="0" w:space="0" w:color="auto"/>
        <w:right w:val="none" w:sz="0" w:space="0" w:color="auto"/>
      </w:divBdr>
    </w:div>
    <w:div w:id="372656311">
      <w:bodyDiv w:val="1"/>
      <w:marLeft w:val="0"/>
      <w:marRight w:val="0"/>
      <w:marTop w:val="0"/>
      <w:marBottom w:val="0"/>
      <w:divBdr>
        <w:top w:val="none" w:sz="0" w:space="0" w:color="auto"/>
        <w:left w:val="none" w:sz="0" w:space="0" w:color="auto"/>
        <w:bottom w:val="none" w:sz="0" w:space="0" w:color="auto"/>
        <w:right w:val="none" w:sz="0" w:space="0" w:color="auto"/>
      </w:divBdr>
    </w:div>
    <w:div w:id="422845321">
      <w:bodyDiv w:val="1"/>
      <w:marLeft w:val="0"/>
      <w:marRight w:val="0"/>
      <w:marTop w:val="0"/>
      <w:marBottom w:val="0"/>
      <w:divBdr>
        <w:top w:val="none" w:sz="0" w:space="0" w:color="auto"/>
        <w:left w:val="none" w:sz="0" w:space="0" w:color="auto"/>
        <w:bottom w:val="none" w:sz="0" w:space="0" w:color="auto"/>
        <w:right w:val="none" w:sz="0" w:space="0" w:color="auto"/>
      </w:divBdr>
    </w:div>
    <w:div w:id="511533884">
      <w:bodyDiv w:val="1"/>
      <w:marLeft w:val="0"/>
      <w:marRight w:val="0"/>
      <w:marTop w:val="0"/>
      <w:marBottom w:val="0"/>
      <w:divBdr>
        <w:top w:val="none" w:sz="0" w:space="0" w:color="auto"/>
        <w:left w:val="none" w:sz="0" w:space="0" w:color="auto"/>
        <w:bottom w:val="none" w:sz="0" w:space="0" w:color="auto"/>
        <w:right w:val="none" w:sz="0" w:space="0" w:color="auto"/>
      </w:divBdr>
    </w:div>
    <w:div w:id="652836536">
      <w:bodyDiv w:val="1"/>
      <w:marLeft w:val="0"/>
      <w:marRight w:val="0"/>
      <w:marTop w:val="0"/>
      <w:marBottom w:val="0"/>
      <w:divBdr>
        <w:top w:val="none" w:sz="0" w:space="0" w:color="auto"/>
        <w:left w:val="none" w:sz="0" w:space="0" w:color="auto"/>
        <w:bottom w:val="none" w:sz="0" w:space="0" w:color="auto"/>
        <w:right w:val="none" w:sz="0" w:space="0" w:color="auto"/>
      </w:divBdr>
    </w:div>
    <w:div w:id="716586784">
      <w:bodyDiv w:val="1"/>
      <w:marLeft w:val="0"/>
      <w:marRight w:val="0"/>
      <w:marTop w:val="0"/>
      <w:marBottom w:val="0"/>
      <w:divBdr>
        <w:top w:val="none" w:sz="0" w:space="0" w:color="auto"/>
        <w:left w:val="none" w:sz="0" w:space="0" w:color="auto"/>
        <w:bottom w:val="none" w:sz="0" w:space="0" w:color="auto"/>
        <w:right w:val="none" w:sz="0" w:space="0" w:color="auto"/>
      </w:divBdr>
    </w:div>
    <w:div w:id="738289771">
      <w:bodyDiv w:val="1"/>
      <w:marLeft w:val="0"/>
      <w:marRight w:val="0"/>
      <w:marTop w:val="0"/>
      <w:marBottom w:val="0"/>
      <w:divBdr>
        <w:top w:val="none" w:sz="0" w:space="0" w:color="auto"/>
        <w:left w:val="none" w:sz="0" w:space="0" w:color="auto"/>
        <w:bottom w:val="none" w:sz="0" w:space="0" w:color="auto"/>
        <w:right w:val="none" w:sz="0" w:space="0" w:color="auto"/>
      </w:divBdr>
    </w:div>
    <w:div w:id="799998504">
      <w:bodyDiv w:val="1"/>
      <w:marLeft w:val="0"/>
      <w:marRight w:val="0"/>
      <w:marTop w:val="0"/>
      <w:marBottom w:val="0"/>
      <w:divBdr>
        <w:top w:val="none" w:sz="0" w:space="0" w:color="auto"/>
        <w:left w:val="none" w:sz="0" w:space="0" w:color="auto"/>
        <w:bottom w:val="none" w:sz="0" w:space="0" w:color="auto"/>
        <w:right w:val="none" w:sz="0" w:space="0" w:color="auto"/>
      </w:divBdr>
    </w:div>
    <w:div w:id="876085627">
      <w:bodyDiv w:val="1"/>
      <w:marLeft w:val="0"/>
      <w:marRight w:val="0"/>
      <w:marTop w:val="0"/>
      <w:marBottom w:val="0"/>
      <w:divBdr>
        <w:top w:val="none" w:sz="0" w:space="0" w:color="auto"/>
        <w:left w:val="none" w:sz="0" w:space="0" w:color="auto"/>
        <w:bottom w:val="none" w:sz="0" w:space="0" w:color="auto"/>
        <w:right w:val="none" w:sz="0" w:space="0" w:color="auto"/>
      </w:divBdr>
    </w:div>
    <w:div w:id="889077444">
      <w:bodyDiv w:val="1"/>
      <w:marLeft w:val="0"/>
      <w:marRight w:val="0"/>
      <w:marTop w:val="0"/>
      <w:marBottom w:val="0"/>
      <w:divBdr>
        <w:top w:val="none" w:sz="0" w:space="0" w:color="auto"/>
        <w:left w:val="none" w:sz="0" w:space="0" w:color="auto"/>
        <w:bottom w:val="none" w:sz="0" w:space="0" w:color="auto"/>
        <w:right w:val="none" w:sz="0" w:space="0" w:color="auto"/>
      </w:divBdr>
      <w:divsChild>
        <w:div w:id="826365262">
          <w:marLeft w:val="0"/>
          <w:marRight w:val="0"/>
          <w:marTop w:val="0"/>
          <w:marBottom w:val="0"/>
          <w:divBdr>
            <w:top w:val="none" w:sz="0" w:space="0" w:color="auto"/>
            <w:left w:val="none" w:sz="0" w:space="0" w:color="auto"/>
            <w:bottom w:val="none" w:sz="0" w:space="0" w:color="auto"/>
            <w:right w:val="none" w:sz="0" w:space="0" w:color="auto"/>
          </w:divBdr>
          <w:divsChild>
            <w:div w:id="781149002">
              <w:marLeft w:val="0"/>
              <w:marRight w:val="0"/>
              <w:marTop w:val="0"/>
              <w:marBottom w:val="0"/>
              <w:divBdr>
                <w:top w:val="none" w:sz="0" w:space="0" w:color="auto"/>
                <w:left w:val="none" w:sz="0" w:space="0" w:color="auto"/>
                <w:bottom w:val="none" w:sz="0" w:space="0" w:color="auto"/>
                <w:right w:val="none" w:sz="0" w:space="0" w:color="auto"/>
              </w:divBdr>
              <w:divsChild>
                <w:div w:id="93502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121968">
      <w:bodyDiv w:val="1"/>
      <w:marLeft w:val="0"/>
      <w:marRight w:val="0"/>
      <w:marTop w:val="0"/>
      <w:marBottom w:val="0"/>
      <w:divBdr>
        <w:top w:val="none" w:sz="0" w:space="0" w:color="auto"/>
        <w:left w:val="none" w:sz="0" w:space="0" w:color="auto"/>
        <w:bottom w:val="none" w:sz="0" w:space="0" w:color="auto"/>
        <w:right w:val="none" w:sz="0" w:space="0" w:color="auto"/>
      </w:divBdr>
    </w:div>
    <w:div w:id="1097948841">
      <w:bodyDiv w:val="1"/>
      <w:marLeft w:val="0"/>
      <w:marRight w:val="0"/>
      <w:marTop w:val="0"/>
      <w:marBottom w:val="0"/>
      <w:divBdr>
        <w:top w:val="none" w:sz="0" w:space="0" w:color="auto"/>
        <w:left w:val="none" w:sz="0" w:space="0" w:color="auto"/>
        <w:bottom w:val="none" w:sz="0" w:space="0" w:color="auto"/>
        <w:right w:val="none" w:sz="0" w:space="0" w:color="auto"/>
      </w:divBdr>
    </w:div>
    <w:div w:id="1120492314">
      <w:bodyDiv w:val="1"/>
      <w:marLeft w:val="0"/>
      <w:marRight w:val="0"/>
      <w:marTop w:val="0"/>
      <w:marBottom w:val="0"/>
      <w:divBdr>
        <w:top w:val="none" w:sz="0" w:space="0" w:color="auto"/>
        <w:left w:val="none" w:sz="0" w:space="0" w:color="auto"/>
        <w:bottom w:val="none" w:sz="0" w:space="0" w:color="auto"/>
        <w:right w:val="none" w:sz="0" w:space="0" w:color="auto"/>
      </w:divBdr>
    </w:div>
    <w:div w:id="1238975096">
      <w:bodyDiv w:val="1"/>
      <w:marLeft w:val="0"/>
      <w:marRight w:val="0"/>
      <w:marTop w:val="0"/>
      <w:marBottom w:val="0"/>
      <w:divBdr>
        <w:top w:val="none" w:sz="0" w:space="0" w:color="auto"/>
        <w:left w:val="none" w:sz="0" w:space="0" w:color="auto"/>
        <w:bottom w:val="none" w:sz="0" w:space="0" w:color="auto"/>
        <w:right w:val="none" w:sz="0" w:space="0" w:color="auto"/>
      </w:divBdr>
    </w:div>
    <w:div w:id="1325157491">
      <w:bodyDiv w:val="1"/>
      <w:marLeft w:val="0"/>
      <w:marRight w:val="0"/>
      <w:marTop w:val="0"/>
      <w:marBottom w:val="0"/>
      <w:divBdr>
        <w:top w:val="none" w:sz="0" w:space="0" w:color="auto"/>
        <w:left w:val="none" w:sz="0" w:space="0" w:color="auto"/>
        <w:bottom w:val="none" w:sz="0" w:space="0" w:color="auto"/>
        <w:right w:val="none" w:sz="0" w:space="0" w:color="auto"/>
      </w:divBdr>
    </w:div>
    <w:div w:id="1359086364">
      <w:bodyDiv w:val="1"/>
      <w:marLeft w:val="0"/>
      <w:marRight w:val="0"/>
      <w:marTop w:val="0"/>
      <w:marBottom w:val="0"/>
      <w:divBdr>
        <w:top w:val="none" w:sz="0" w:space="0" w:color="auto"/>
        <w:left w:val="none" w:sz="0" w:space="0" w:color="auto"/>
        <w:bottom w:val="none" w:sz="0" w:space="0" w:color="auto"/>
        <w:right w:val="none" w:sz="0" w:space="0" w:color="auto"/>
      </w:divBdr>
    </w:div>
    <w:div w:id="1363092142">
      <w:bodyDiv w:val="1"/>
      <w:marLeft w:val="0"/>
      <w:marRight w:val="0"/>
      <w:marTop w:val="0"/>
      <w:marBottom w:val="0"/>
      <w:divBdr>
        <w:top w:val="none" w:sz="0" w:space="0" w:color="auto"/>
        <w:left w:val="none" w:sz="0" w:space="0" w:color="auto"/>
        <w:bottom w:val="none" w:sz="0" w:space="0" w:color="auto"/>
        <w:right w:val="none" w:sz="0" w:space="0" w:color="auto"/>
      </w:divBdr>
    </w:div>
    <w:div w:id="1374816728">
      <w:bodyDiv w:val="1"/>
      <w:marLeft w:val="0"/>
      <w:marRight w:val="0"/>
      <w:marTop w:val="0"/>
      <w:marBottom w:val="0"/>
      <w:divBdr>
        <w:top w:val="none" w:sz="0" w:space="0" w:color="auto"/>
        <w:left w:val="none" w:sz="0" w:space="0" w:color="auto"/>
        <w:bottom w:val="none" w:sz="0" w:space="0" w:color="auto"/>
        <w:right w:val="none" w:sz="0" w:space="0" w:color="auto"/>
      </w:divBdr>
    </w:div>
    <w:div w:id="1395738706">
      <w:bodyDiv w:val="1"/>
      <w:marLeft w:val="0"/>
      <w:marRight w:val="0"/>
      <w:marTop w:val="0"/>
      <w:marBottom w:val="0"/>
      <w:divBdr>
        <w:top w:val="none" w:sz="0" w:space="0" w:color="auto"/>
        <w:left w:val="none" w:sz="0" w:space="0" w:color="auto"/>
        <w:bottom w:val="none" w:sz="0" w:space="0" w:color="auto"/>
        <w:right w:val="none" w:sz="0" w:space="0" w:color="auto"/>
      </w:divBdr>
    </w:div>
    <w:div w:id="1413430571">
      <w:bodyDiv w:val="1"/>
      <w:marLeft w:val="0"/>
      <w:marRight w:val="0"/>
      <w:marTop w:val="0"/>
      <w:marBottom w:val="0"/>
      <w:divBdr>
        <w:top w:val="none" w:sz="0" w:space="0" w:color="auto"/>
        <w:left w:val="none" w:sz="0" w:space="0" w:color="auto"/>
        <w:bottom w:val="none" w:sz="0" w:space="0" w:color="auto"/>
        <w:right w:val="none" w:sz="0" w:space="0" w:color="auto"/>
      </w:divBdr>
    </w:div>
    <w:div w:id="1425028466">
      <w:bodyDiv w:val="1"/>
      <w:marLeft w:val="0"/>
      <w:marRight w:val="0"/>
      <w:marTop w:val="0"/>
      <w:marBottom w:val="0"/>
      <w:divBdr>
        <w:top w:val="none" w:sz="0" w:space="0" w:color="auto"/>
        <w:left w:val="none" w:sz="0" w:space="0" w:color="auto"/>
        <w:bottom w:val="none" w:sz="0" w:space="0" w:color="auto"/>
        <w:right w:val="none" w:sz="0" w:space="0" w:color="auto"/>
      </w:divBdr>
    </w:div>
    <w:div w:id="1529098175">
      <w:bodyDiv w:val="1"/>
      <w:marLeft w:val="0"/>
      <w:marRight w:val="0"/>
      <w:marTop w:val="0"/>
      <w:marBottom w:val="0"/>
      <w:divBdr>
        <w:top w:val="none" w:sz="0" w:space="0" w:color="auto"/>
        <w:left w:val="none" w:sz="0" w:space="0" w:color="auto"/>
        <w:bottom w:val="none" w:sz="0" w:space="0" w:color="auto"/>
        <w:right w:val="none" w:sz="0" w:space="0" w:color="auto"/>
      </w:divBdr>
    </w:div>
    <w:div w:id="1546020513">
      <w:bodyDiv w:val="1"/>
      <w:marLeft w:val="0"/>
      <w:marRight w:val="0"/>
      <w:marTop w:val="0"/>
      <w:marBottom w:val="0"/>
      <w:divBdr>
        <w:top w:val="none" w:sz="0" w:space="0" w:color="auto"/>
        <w:left w:val="none" w:sz="0" w:space="0" w:color="auto"/>
        <w:bottom w:val="none" w:sz="0" w:space="0" w:color="auto"/>
        <w:right w:val="none" w:sz="0" w:space="0" w:color="auto"/>
      </w:divBdr>
    </w:div>
    <w:div w:id="1563102543">
      <w:bodyDiv w:val="1"/>
      <w:marLeft w:val="0"/>
      <w:marRight w:val="0"/>
      <w:marTop w:val="0"/>
      <w:marBottom w:val="0"/>
      <w:divBdr>
        <w:top w:val="none" w:sz="0" w:space="0" w:color="auto"/>
        <w:left w:val="none" w:sz="0" w:space="0" w:color="auto"/>
        <w:bottom w:val="none" w:sz="0" w:space="0" w:color="auto"/>
        <w:right w:val="none" w:sz="0" w:space="0" w:color="auto"/>
      </w:divBdr>
    </w:div>
    <w:div w:id="1588811245">
      <w:bodyDiv w:val="1"/>
      <w:marLeft w:val="0"/>
      <w:marRight w:val="0"/>
      <w:marTop w:val="0"/>
      <w:marBottom w:val="0"/>
      <w:divBdr>
        <w:top w:val="none" w:sz="0" w:space="0" w:color="auto"/>
        <w:left w:val="none" w:sz="0" w:space="0" w:color="auto"/>
        <w:bottom w:val="none" w:sz="0" w:space="0" w:color="auto"/>
        <w:right w:val="none" w:sz="0" w:space="0" w:color="auto"/>
      </w:divBdr>
    </w:div>
    <w:div w:id="1612082114">
      <w:bodyDiv w:val="1"/>
      <w:marLeft w:val="0"/>
      <w:marRight w:val="0"/>
      <w:marTop w:val="0"/>
      <w:marBottom w:val="0"/>
      <w:divBdr>
        <w:top w:val="none" w:sz="0" w:space="0" w:color="auto"/>
        <w:left w:val="none" w:sz="0" w:space="0" w:color="auto"/>
        <w:bottom w:val="none" w:sz="0" w:space="0" w:color="auto"/>
        <w:right w:val="none" w:sz="0" w:space="0" w:color="auto"/>
      </w:divBdr>
    </w:div>
    <w:div w:id="1623462436">
      <w:bodyDiv w:val="1"/>
      <w:marLeft w:val="0"/>
      <w:marRight w:val="0"/>
      <w:marTop w:val="0"/>
      <w:marBottom w:val="0"/>
      <w:divBdr>
        <w:top w:val="none" w:sz="0" w:space="0" w:color="auto"/>
        <w:left w:val="none" w:sz="0" w:space="0" w:color="auto"/>
        <w:bottom w:val="none" w:sz="0" w:space="0" w:color="auto"/>
        <w:right w:val="none" w:sz="0" w:space="0" w:color="auto"/>
      </w:divBdr>
    </w:div>
    <w:div w:id="1749575867">
      <w:bodyDiv w:val="1"/>
      <w:marLeft w:val="0"/>
      <w:marRight w:val="0"/>
      <w:marTop w:val="0"/>
      <w:marBottom w:val="0"/>
      <w:divBdr>
        <w:top w:val="none" w:sz="0" w:space="0" w:color="auto"/>
        <w:left w:val="none" w:sz="0" w:space="0" w:color="auto"/>
        <w:bottom w:val="none" w:sz="0" w:space="0" w:color="auto"/>
        <w:right w:val="none" w:sz="0" w:space="0" w:color="auto"/>
      </w:divBdr>
    </w:div>
    <w:div w:id="186706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gruk@ogrodzienie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52F96C-591C-4530-8F4A-036AF2273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31</Pages>
  <Words>10932</Words>
  <Characters>65597</Characters>
  <Application>Microsoft Office Word</Application>
  <DocSecurity>0</DocSecurity>
  <Lines>546</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Cichoń</dc:creator>
  <cp:lastModifiedBy>Radosław Cieplak</cp:lastModifiedBy>
  <cp:revision>4</cp:revision>
  <cp:lastPrinted>2026-01-23T07:35:00Z</cp:lastPrinted>
  <dcterms:created xsi:type="dcterms:W3CDTF">2026-01-28T13:15:00Z</dcterms:created>
  <dcterms:modified xsi:type="dcterms:W3CDTF">2026-01-28T13:49:00Z</dcterms:modified>
</cp:coreProperties>
</file>